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08" w:rsidRPr="007B76D1" w:rsidRDefault="001F1A08" w:rsidP="000E7828">
      <w:pPr>
        <w:shd w:val="clear" w:color="auto" w:fill="006600"/>
        <w:spacing w:before="60" w:after="60"/>
        <w:jc w:val="center"/>
        <w:rPr>
          <w:b/>
          <w:caps/>
          <w:sz w:val="24"/>
          <w:szCs w:val="24"/>
        </w:rPr>
      </w:pPr>
      <w:r w:rsidRPr="007B76D1">
        <w:rPr>
          <w:b/>
          <w:caps/>
          <w:sz w:val="24"/>
          <w:szCs w:val="24"/>
        </w:rPr>
        <w:t>MODUL AJAR KURIKULUM MERDEKA</w:t>
      </w:r>
    </w:p>
    <w:p w:rsidR="001F1A08" w:rsidRPr="007B76D1" w:rsidRDefault="001F1A08" w:rsidP="000E7828">
      <w:pPr>
        <w:shd w:val="clear" w:color="auto" w:fill="C2D69B" w:themeFill="accent3" w:themeFillTint="99"/>
        <w:spacing w:before="60" w:after="60"/>
        <w:jc w:val="center"/>
        <w:rPr>
          <w:sz w:val="24"/>
          <w:szCs w:val="24"/>
        </w:rPr>
      </w:pPr>
      <w:r w:rsidRPr="007B76D1">
        <w:rPr>
          <w:b/>
          <w:sz w:val="24"/>
          <w:szCs w:val="24"/>
        </w:rPr>
        <w:t xml:space="preserve">FASE </w:t>
      </w:r>
      <w:r w:rsidR="00F115A1" w:rsidRPr="007B76D1">
        <w:rPr>
          <w:b/>
          <w:sz w:val="24"/>
          <w:szCs w:val="24"/>
        </w:rPr>
        <w:t>D</w:t>
      </w:r>
      <w:r w:rsidRPr="007B76D1">
        <w:rPr>
          <w:b/>
          <w:sz w:val="24"/>
          <w:szCs w:val="24"/>
        </w:rPr>
        <w:t xml:space="preserve"> - KELAS </w:t>
      </w:r>
      <w:r w:rsidR="00F115A1" w:rsidRPr="007B76D1">
        <w:rPr>
          <w:b/>
          <w:sz w:val="24"/>
          <w:szCs w:val="24"/>
        </w:rPr>
        <w:t>VII</w:t>
      </w:r>
      <w:r w:rsidRPr="007B76D1">
        <w:rPr>
          <w:b/>
          <w:sz w:val="24"/>
          <w:szCs w:val="24"/>
        </w:rPr>
        <w:t xml:space="preserve"> </w:t>
      </w:r>
      <w:r w:rsidR="00F115A1" w:rsidRPr="007B76D1">
        <w:rPr>
          <w:b/>
          <w:sz w:val="24"/>
          <w:szCs w:val="24"/>
        </w:rPr>
        <w:t>MTS</w:t>
      </w:r>
    </w:p>
    <w:p w:rsidR="001F1A08" w:rsidRPr="007B76D1" w:rsidRDefault="001F1A08" w:rsidP="000E7828">
      <w:pPr>
        <w:shd w:val="clear" w:color="auto" w:fill="EAF1DD" w:themeFill="accent3" w:themeFillTint="33"/>
        <w:spacing w:before="60" w:after="60"/>
        <w:jc w:val="center"/>
        <w:rPr>
          <w:sz w:val="24"/>
          <w:szCs w:val="24"/>
        </w:rPr>
      </w:pPr>
      <w:r w:rsidRPr="007B76D1">
        <w:rPr>
          <w:b/>
          <w:sz w:val="24"/>
          <w:szCs w:val="24"/>
        </w:rPr>
        <w:t xml:space="preserve">MATA </w:t>
      </w:r>
      <w:r w:rsidR="00F115A1" w:rsidRPr="007B76D1">
        <w:rPr>
          <w:b/>
          <w:sz w:val="24"/>
          <w:szCs w:val="24"/>
        </w:rPr>
        <w:t xml:space="preserve">PELAJARAN : </w:t>
      </w:r>
      <w:r w:rsidR="007608D5" w:rsidRPr="007B76D1">
        <w:rPr>
          <w:b/>
          <w:sz w:val="24"/>
          <w:szCs w:val="24"/>
        </w:rPr>
        <w:t>FIKIH</w:t>
      </w:r>
    </w:p>
    <w:p w:rsidR="001F1A08" w:rsidRPr="007B76D1" w:rsidRDefault="001F1A08" w:rsidP="000E7828">
      <w:pPr>
        <w:spacing w:before="60" w:after="60"/>
        <w:jc w:val="center"/>
        <w:rPr>
          <w:b/>
          <w:bCs/>
          <w:sz w:val="24"/>
          <w:szCs w:val="24"/>
        </w:rPr>
      </w:pPr>
    </w:p>
    <w:p w:rsidR="001F1A08" w:rsidRPr="007B76D1" w:rsidRDefault="001F1A08" w:rsidP="000E7828">
      <w:pPr>
        <w:spacing w:before="60" w:after="60"/>
        <w:jc w:val="center"/>
        <w:rPr>
          <w:b/>
          <w:bCs/>
          <w:sz w:val="24"/>
          <w:szCs w:val="24"/>
        </w:rPr>
      </w:pPr>
    </w:p>
    <w:p w:rsidR="001F1A08" w:rsidRPr="007B76D1" w:rsidRDefault="001F1A08" w:rsidP="000E7828">
      <w:pPr>
        <w:shd w:val="clear" w:color="auto" w:fill="FABF8F" w:themeFill="accent6" w:themeFillTint="99"/>
        <w:spacing w:before="60" w:after="60"/>
        <w:jc w:val="center"/>
        <w:rPr>
          <w:caps/>
          <w:emboss/>
          <w:spacing w:val="20"/>
          <w:sz w:val="24"/>
          <w:szCs w:val="24"/>
        </w:rPr>
      </w:pPr>
      <w:r w:rsidRPr="007B76D1">
        <w:rPr>
          <w:b/>
          <w:caps/>
          <w:emboss/>
          <w:spacing w:val="20"/>
          <w:sz w:val="24"/>
          <w:szCs w:val="24"/>
        </w:rPr>
        <w:t>INFORMASI UMUM</w:t>
      </w:r>
    </w:p>
    <w:p w:rsidR="001F1A08" w:rsidRPr="007B76D1" w:rsidRDefault="001F1A08" w:rsidP="000E7828">
      <w:pPr>
        <w:tabs>
          <w:tab w:val="left" w:pos="426"/>
        </w:tabs>
        <w:spacing w:before="60" w:after="60"/>
        <w:jc w:val="both"/>
        <w:rPr>
          <w:b/>
          <w:bCs/>
          <w:sz w:val="24"/>
          <w:szCs w:val="24"/>
        </w:rPr>
      </w:pPr>
    </w:p>
    <w:p w:rsidR="001F1A08" w:rsidRPr="007B76D1" w:rsidRDefault="001F1A08" w:rsidP="000E7828">
      <w:pPr>
        <w:shd w:val="clear" w:color="auto" w:fill="DAEEF3" w:themeFill="accent5" w:themeFillTint="33"/>
        <w:tabs>
          <w:tab w:val="left" w:pos="426"/>
        </w:tabs>
        <w:spacing w:before="60" w:after="60"/>
        <w:ind w:left="426" w:hanging="426"/>
        <w:jc w:val="both"/>
        <w:rPr>
          <w:b/>
          <w:bCs/>
          <w:caps/>
          <w:sz w:val="24"/>
          <w:szCs w:val="24"/>
        </w:rPr>
      </w:pPr>
      <w:r w:rsidRPr="007B76D1">
        <w:rPr>
          <w:b/>
          <w:bCs/>
          <w:caps/>
          <w:sz w:val="24"/>
          <w:szCs w:val="24"/>
        </w:rPr>
        <w:t>A.</w:t>
      </w:r>
      <w:r w:rsidRPr="007B76D1">
        <w:rPr>
          <w:b/>
          <w:bCs/>
          <w:caps/>
          <w:sz w:val="24"/>
          <w:szCs w:val="24"/>
        </w:rPr>
        <w:tab/>
        <w:t>Identitas Modul</w:t>
      </w:r>
    </w:p>
    <w:p w:rsidR="001F1A08" w:rsidRPr="007B76D1" w:rsidRDefault="001F1A08" w:rsidP="000E7828">
      <w:pPr>
        <w:tabs>
          <w:tab w:val="left" w:pos="2977"/>
          <w:tab w:val="left" w:pos="3261"/>
        </w:tabs>
        <w:autoSpaceDE w:val="0"/>
        <w:autoSpaceDN w:val="0"/>
        <w:adjustRightInd w:val="0"/>
        <w:spacing w:before="60" w:after="60"/>
        <w:ind w:left="426"/>
        <w:rPr>
          <w:bCs/>
          <w:sz w:val="24"/>
          <w:szCs w:val="24"/>
        </w:rPr>
      </w:pPr>
      <w:r w:rsidRPr="007B76D1">
        <w:rPr>
          <w:b/>
          <w:bCs/>
          <w:sz w:val="24"/>
          <w:szCs w:val="24"/>
        </w:rPr>
        <w:t>Nama Madrasah</w:t>
      </w:r>
      <w:r w:rsidRPr="007B76D1">
        <w:rPr>
          <w:b/>
          <w:bCs/>
          <w:sz w:val="24"/>
          <w:szCs w:val="24"/>
        </w:rPr>
        <w:tab/>
        <w:t>:</w:t>
      </w:r>
      <w:r w:rsidRPr="007B76D1">
        <w:rPr>
          <w:b/>
          <w:bCs/>
          <w:sz w:val="24"/>
          <w:szCs w:val="24"/>
        </w:rPr>
        <w:tab/>
      </w:r>
      <w:r w:rsidRPr="007B76D1">
        <w:rPr>
          <w:bCs/>
          <w:sz w:val="24"/>
          <w:szCs w:val="24"/>
        </w:rPr>
        <w:t>.....................................................................................</w:t>
      </w:r>
    </w:p>
    <w:p w:rsidR="001F1A08" w:rsidRPr="007B76D1" w:rsidRDefault="001F1A08" w:rsidP="000E7828">
      <w:pPr>
        <w:tabs>
          <w:tab w:val="left" w:pos="2977"/>
          <w:tab w:val="left" w:pos="3261"/>
        </w:tabs>
        <w:autoSpaceDE w:val="0"/>
        <w:autoSpaceDN w:val="0"/>
        <w:adjustRightInd w:val="0"/>
        <w:spacing w:before="60" w:after="60"/>
        <w:ind w:left="426"/>
        <w:rPr>
          <w:b/>
          <w:bCs/>
          <w:sz w:val="24"/>
          <w:szCs w:val="24"/>
        </w:rPr>
      </w:pPr>
      <w:r w:rsidRPr="007B76D1">
        <w:rPr>
          <w:b/>
          <w:bCs/>
          <w:sz w:val="24"/>
          <w:szCs w:val="24"/>
        </w:rPr>
        <w:t>Nama Penyusun</w:t>
      </w:r>
      <w:r w:rsidRPr="007B76D1">
        <w:rPr>
          <w:b/>
          <w:bCs/>
          <w:sz w:val="24"/>
          <w:szCs w:val="24"/>
        </w:rPr>
        <w:tab/>
        <w:t>:</w:t>
      </w:r>
      <w:r w:rsidRPr="007B76D1">
        <w:rPr>
          <w:b/>
          <w:bCs/>
          <w:sz w:val="24"/>
          <w:szCs w:val="24"/>
        </w:rPr>
        <w:tab/>
      </w:r>
      <w:r w:rsidRPr="007B76D1">
        <w:rPr>
          <w:bCs/>
          <w:sz w:val="24"/>
          <w:szCs w:val="24"/>
        </w:rPr>
        <w:t>.....................................................................................</w:t>
      </w:r>
    </w:p>
    <w:p w:rsidR="001F1A08" w:rsidRPr="007B76D1" w:rsidRDefault="001F1A08" w:rsidP="000E7828">
      <w:pPr>
        <w:tabs>
          <w:tab w:val="left" w:pos="2977"/>
          <w:tab w:val="left" w:pos="3261"/>
        </w:tabs>
        <w:autoSpaceDE w:val="0"/>
        <w:autoSpaceDN w:val="0"/>
        <w:adjustRightInd w:val="0"/>
        <w:spacing w:before="60" w:after="60"/>
        <w:ind w:left="426"/>
        <w:rPr>
          <w:b/>
          <w:bCs/>
          <w:sz w:val="24"/>
          <w:szCs w:val="24"/>
        </w:rPr>
      </w:pPr>
      <w:r w:rsidRPr="007B76D1">
        <w:rPr>
          <w:b/>
          <w:bCs/>
          <w:sz w:val="24"/>
          <w:szCs w:val="24"/>
        </w:rPr>
        <w:t>Mata Pelajaran</w:t>
      </w:r>
      <w:r w:rsidRPr="007B76D1">
        <w:rPr>
          <w:b/>
          <w:bCs/>
          <w:sz w:val="24"/>
          <w:szCs w:val="24"/>
        </w:rPr>
        <w:tab/>
        <w:t>:</w:t>
      </w:r>
      <w:r w:rsidRPr="007B76D1">
        <w:rPr>
          <w:b/>
          <w:bCs/>
          <w:sz w:val="24"/>
          <w:szCs w:val="24"/>
        </w:rPr>
        <w:tab/>
      </w:r>
      <w:r w:rsidR="007608D5" w:rsidRPr="007B76D1">
        <w:rPr>
          <w:b/>
          <w:sz w:val="24"/>
          <w:szCs w:val="24"/>
        </w:rPr>
        <w:t>Fikih</w:t>
      </w:r>
    </w:p>
    <w:p w:rsidR="001F1A08" w:rsidRPr="007B76D1" w:rsidRDefault="001F1A08" w:rsidP="000E7828">
      <w:pPr>
        <w:tabs>
          <w:tab w:val="left" w:pos="2977"/>
          <w:tab w:val="left" w:pos="3261"/>
        </w:tabs>
        <w:autoSpaceDE w:val="0"/>
        <w:autoSpaceDN w:val="0"/>
        <w:adjustRightInd w:val="0"/>
        <w:spacing w:before="60" w:after="60"/>
        <w:ind w:left="426"/>
        <w:rPr>
          <w:b/>
          <w:bCs/>
          <w:sz w:val="24"/>
          <w:szCs w:val="24"/>
        </w:rPr>
      </w:pPr>
      <w:r w:rsidRPr="007B76D1">
        <w:rPr>
          <w:b/>
          <w:bCs/>
          <w:sz w:val="24"/>
          <w:szCs w:val="24"/>
        </w:rPr>
        <w:t>Fase / Kelas / Semester</w:t>
      </w:r>
      <w:r w:rsidRPr="007B76D1">
        <w:rPr>
          <w:b/>
          <w:bCs/>
          <w:sz w:val="24"/>
          <w:szCs w:val="24"/>
        </w:rPr>
        <w:tab/>
        <w:t xml:space="preserve">: </w:t>
      </w:r>
      <w:r w:rsidRPr="007B76D1">
        <w:rPr>
          <w:b/>
          <w:bCs/>
          <w:sz w:val="24"/>
          <w:szCs w:val="24"/>
        </w:rPr>
        <w:tab/>
      </w:r>
      <w:r w:rsidR="00F115A1" w:rsidRPr="007B76D1">
        <w:rPr>
          <w:b/>
          <w:bCs/>
          <w:sz w:val="24"/>
          <w:szCs w:val="24"/>
        </w:rPr>
        <w:t>D</w:t>
      </w:r>
      <w:r w:rsidRPr="007B76D1">
        <w:rPr>
          <w:b/>
          <w:bCs/>
          <w:sz w:val="24"/>
          <w:szCs w:val="24"/>
        </w:rPr>
        <w:t xml:space="preserve"> - V</w:t>
      </w:r>
      <w:r w:rsidR="00F115A1" w:rsidRPr="007B76D1">
        <w:rPr>
          <w:b/>
          <w:bCs/>
          <w:sz w:val="24"/>
          <w:szCs w:val="24"/>
        </w:rPr>
        <w:t>II</w:t>
      </w:r>
      <w:r w:rsidRPr="007B76D1">
        <w:rPr>
          <w:b/>
          <w:bCs/>
          <w:sz w:val="24"/>
          <w:szCs w:val="24"/>
        </w:rPr>
        <w:t xml:space="preserve"> / 1</w:t>
      </w:r>
    </w:p>
    <w:p w:rsidR="001F1A08" w:rsidRPr="007B76D1" w:rsidRDefault="001F1A08" w:rsidP="000E7828">
      <w:pPr>
        <w:tabs>
          <w:tab w:val="left" w:pos="2977"/>
          <w:tab w:val="left" w:pos="3261"/>
        </w:tabs>
        <w:autoSpaceDE w:val="0"/>
        <w:autoSpaceDN w:val="0"/>
        <w:adjustRightInd w:val="0"/>
        <w:spacing w:before="60" w:after="60"/>
        <w:ind w:left="3261" w:hanging="2835"/>
        <w:rPr>
          <w:b/>
          <w:bCs/>
          <w:sz w:val="24"/>
          <w:szCs w:val="24"/>
        </w:rPr>
      </w:pPr>
      <w:r w:rsidRPr="007B76D1">
        <w:rPr>
          <w:b/>
          <w:bCs/>
          <w:sz w:val="24"/>
          <w:szCs w:val="24"/>
        </w:rPr>
        <w:t>Elemen</w:t>
      </w:r>
      <w:r w:rsidRPr="007B76D1">
        <w:rPr>
          <w:b/>
          <w:bCs/>
          <w:sz w:val="24"/>
          <w:szCs w:val="24"/>
        </w:rPr>
        <w:tab/>
        <w:t>:</w:t>
      </w:r>
      <w:r w:rsidRPr="007B76D1">
        <w:rPr>
          <w:b/>
          <w:bCs/>
          <w:sz w:val="24"/>
          <w:szCs w:val="24"/>
        </w:rPr>
        <w:tab/>
      </w:r>
      <w:r w:rsidR="00176ACC" w:rsidRPr="007B76D1">
        <w:rPr>
          <w:b/>
          <w:sz w:val="24"/>
          <w:szCs w:val="24"/>
        </w:rPr>
        <w:t>Mengembangan Nilai-Nilai Demokrasi Melalui Shalat Berjama’ah</w:t>
      </w:r>
    </w:p>
    <w:p w:rsidR="001F1A08" w:rsidRPr="007B76D1" w:rsidRDefault="001F1A08" w:rsidP="000E7828">
      <w:pPr>
        <w:tabs>
          <w:tab w:val="left" w:pos="2977"/>
          <w:tab w:val="left" w:pos="3261"/>
        </w:tabs>
        <w:autoSpaceDE w:val="0"/>
        <w:autoSpaceDN w:val="0"/>
        <w:adjustRightInd w:val="0"/>
        <w:spacing w:before="60" w:after="60"/>
        <w:ind w:left="426"/>
        <w:rPr>
          <w:b/>
          <w:bCs/>
          <w:sz w:val="24"/>
          <w:szCs w:val="24"/>
        </w:rPr>
      </w:pPr>
      <w:r w:rsidRPr="007B76D1">
        <w:rPr>
          <w:b/>
          <w:bCs/>
          <w:sz w:val="24"/>
          <w:szCs w:val="24"/>
        </w:rPr>
        <w:t xml:space="preserve">Alokasi Waktu </w:t>
      </w:r>
      <w:r w:rsidRPr="007B76D1">
        <w:rPr>
          <w:b/>
          <w:bCs/>
          <w:sz w:val="24"/>
          <w:szCs w:val="24"/>
        </w:rPr>
        <w:tab/>
        <w:t>:</w:t>
      </w:r>
      <w:r w:rsidRPr="007B76D1">
        <w:rPr>
          <w:b/>
          <w:bCs/>
          <w:sz w:val="24"/>
          <w:szCs w:val="24"/>
        </w:rPr>
        <w:tab/>
      </w:r>
    </w:p>
    <w:p w:rsidR="00BD4D3B" w:rsidRPr="00585DEB" w:rsidRDefault="00BD4D3B" w:rsidP="00BD4D3B">
      <w:pPr>
        <w:tabs>
          <w:tab w:val="left" w:pos="2977"/>
          <w:tab w:val="left" w:pos="3261"/>
        </w:tabs>
        <w:autoSpaceDE w:val="0"/>
        <w:autoSpaceDN w:val="0"/>
        <w:adjustRightInd w:val="0"/>
        <w:spacing w:before="60" w:after="60"/>
        <w:ind w:left="426"/>
        <w:rPr>
          <w:b/>
          <w:bCs/>
          <w:sz w:val="24"/>
          <w:szCs w:val="24"/>
        </w:rPr>
      </w:pPr>
      <w:r w:rsidRPr="00585DEB">
        <w:rPr>
          <w:b/>
          <w:bCs/>
          <w:sz w:val="24"/>
          <w:szCs w:val="24"/>
        </w:rPr>
        <w:t xml:space="preserve">Tahun Penyusunan </w:t>
      </w:r>
      <w:r w:rsidRPr="00585DEB">
        <w:rPr>
          <w:b/>
          <w:bCs/>
          <w:sz w:val="24"/>
          <w:szCs w:val="24"/>
        </w:rPr>
        <w:tab/>
        <w:t xml:space="preserve">: </w:t>
      </w:r>
      <w:r w:rsidRPr="00585DEB">
        <w:rPr>
          <w:b/>
          <w:bCs/>
          <w:sz w:val="24"/>
          <w:szCs w:val="24"/>
        </w:rPr>
        <w:tab/>
        <w:t>2023</w:t>
      </w:r>
      <w:r>
        <w:rPr>
          <w:b/>
          <w:bCs/>
          <w:sz w:val="24"/>
          <w:szCs w:val="24"/>
        </w:rPr>
        <w:t xml:space="preserve"> / 2024</w:t>
      </w:r>
    </w:p>
    <w:p w:rsidR="00BD4D3B" w:rsidRDefault="00BD4D3B" w:rsidP="00BD4D3B">
      <w:pPr>
        <w:spacing w:before="60" w:after="60"/>
        <w:rPr>
          <w:b/>
          <w:sz w:val="24"/>
          <w:szCs w:val="24"/>
        </w:rPr>
      </w:pPr>
    </w:p>
    <w:p w:rsidR="00BD4D3B" w:rsidRPr="0081413E" w:rsidRDefault="00BD4D3B" w:rsidP="00BD4D3B">
      <w:pPr>
        <w:spacing w:before="60" w:after="60"/>
        <w:rPr>
          <w:b/>
          <w:sz w:val="24"/>
          <w:szCs w:val="28"/>
        </w:rPr>
      </w:pPr>
      <w:r>
        <w:rPr>
          <w:b/>
          <w:sz w:val="24"/>
          <w:szCs w:val="28"/>
        </w:rPr>
        <w:t xml:space="preserve">CAPAIAN PEMBELAJARAN </w:t>
      </w:r>
      <w:r w:rsidRPr="0081413E">
        <w:rPr>
          <w:rFonts w:eastAsia="Bookman Old Style"/>
          <w:b/>
          <w:sz w:val="24"/>
          <w:szCs w:val="24"/>
        </w:rPr>
        <w:t>FIKIH</w:t>
      </w:r>
      <w:r>
        <w:rPr>
          <w:b/>
          <w:sz w:val="24"/>
          <w:szCs w:val="28"/>
        </w:rPr>
        <w:t xml:space="preserve"> FASE D</w:t>
      </w:r>
    </w:p>
    <w:p w:rsidR="00BD4D3B" w:rsidRPr="0081413E" w:rsidRDefault="00BD4D3B" w:rsidP="00BD4D3B">
      <w:pPr>
        <w:spacing w:before="60" w:after="60"/>
        <w:jc w:val="both"/>
        <w:rPr>
          <w:sz w:val="24"/>
          <w:szCs w:val="24"/>
        </w:rPr>
      </w:pPr>
      <w:r w:rsidRPr="0081413E">
        <w:rPr>
          <w:sz w:val="24"/>
          <w:szCs w:val="24"/>
        </w:rPr>
        <w:t>Pada akhir fase D, pada elemen fikih ibadah, peserta didik terbiasa bersuci dan menjalankan shalat fardlu maupun sunah, terbiasa puasa fardlu maupun sunah dengan baik dan benar, serta memahami ketentuan haji dan umrah untuk menumbuhkan kesadaran menjalankan 5 (lima) rukun Islam secara lengkap. Di samping itu peserta didik terbiasa melakukan ibadah lain yang memiliki dimensi sosial, antara lain: zakat, infak, sedekah, kurban, akikah, dan lain-lain sesuai syarat dan rukunnya dengan baik dan benar, sehingga amaliah ibadahnya dapat membentuk kepedulian sosial dan mempengaruhi cara berfikir, bersikap, dan bertindak dalam kehidupan sehari-hari dalam konteks beragama, berbangsa, dan bernegara.</w:t>
      </w:r>
    </w:p>
    <w:p w:rsidR="00BD4D3B" w:rsidRPr="0081413E" w:rsidRDefault="00BD4D3B" w:rsidP="00BD4D3B">
      <w:pPr>
        <w:spacing w:before="60" w:after="60"/>
        <w:jc w:val="both"/>
        <w:rPr>
          <w:sz w:val="24"/>
          <w:szCs w:val="24"/>
        </w:rPr>
      </w:pPr>
      <w:r w:rsidRPr="0081413E">
        <w:rPr>
          <w:sz w:val="24"/>
          <w:szCs w:val="24"/>
        </w:rPr>
        <w:t>Pada akhir fase D, peserta didik juga memahami ketentuan halal-haramnya makanan dan minuman, serta ketentuan penyembelihan binatang agar peserta didik selektif memilih makanan dan minuman di era global dan terbiasa mengonsumsi yang halal dan baik (halal-thayyib) agar kesucian hati bisa dijaga, sehingga akan mempengaruhi dalam sikap dan prilaku sehari-hari menjadi baik.</w:t>
      </w:r>
    </w:p>
    <w:p w:rsidR="00BD4D3B" w:rsidRPr="0081413E" w:rsidRDefault="00BD4D3B" w:rsidP="00BD4D3B">
      <w:pPr>
        <w:spacing w:before="60" w:after="60"/>
        <w:jc w:val="both"/>
        <w:rPr>
          <w:sz w:val="24"/>
          <w:szCs w:val="24"/>
        </w:rPr>
      </w:pPr>
      <w:r w:rsidRPr="0081413E">
        <w:rPr>
          <w:sz w:val="24"/>
          <w:szCs w:val="24"/>
        </w:rPr>
        <w:t xml:space="preserve">Peserta didik juga akan mempraktekkan ketentuan pemulasaraan jenazah sehingga dapat menjalankan kewajiban sosialnya </w:t>
      </w:r>
      <w:r w:rsidRPr="0081413E">
        <w:rPr>
          <w:i/>
          <w:sz w:val="24"/>
          <w:szCs w:val="24"/>
        </w:rPr>
        <w:t xml:space="preserve">(fardlu kifayah) </w:t>
      </w:r>
      <w:r w:rsidRPr="0081413E">
        <w:rPr>
          <w:sz w:val="24"/>
          <w:szCs w:val="24"/>
        </w:rPr>
        <w:t>dalam kehidupan masyarakat yang beragam.</w:t>
      </w:r>
    </w:p>
    <w:p w:rsidR="00BD4D3B" w:rsidRDefault="00BD4D3B" w:rsidP="00BD4D3B">
      <w:pPr>
        <w:spacing w:before="60" w:after="60"/>
        <w:jc w:val="both"/>
        <w:rPr>
          <w:sz w:val="24"/>
          <w:szCs w:val="24"/>
        </w:rPr>
      </w:pPr>
      <w:r w:rsidRPr="0081413E">
        <w:rPr>
          <w:sz w:val="24"/>
          <w:szCs w:val="24"/>
        </w:rPr>
        <w:t>Pada akhir fase D, peserta didik juga menerapkan ketentuan pembagian warisan dan muamalah. Dalam muamalah, peserta didik akan mampu menganalisis dan mengimplementasikan ketentuan fikih muamalah sehingga aktifitas sosial-ekonomi pada era digital dan global dijalankan secara jujur, amanah dan tanggungjawab sesuai aturan fikih, yang dapat bernilai ibadah dan berdimensi ukhrawi dalam konteks beragama, berbangsa, bernegara, dan bermasyarakat global.</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17"/>
        <w:gridCol w:w="7654"/>
      </w:tblGrid>
      <w:tr w:rsidR="00BD4D3B" w:rsidRPr="00430C58" w:rsidTr="00FF7105">
        <w:trPr>
          <w:trHeight w:val="240"/>
        </w:trPr>
        <w:tc>
          <w:tcPr>
            <w:tcW w:w="1417" w:type="dxa"/>
            <w:shd w:val="clear" w:color="auto" w:fill="EAF1DD" w:themeFill="accent3" w:themeFillTint="33"/>
            <w:vAlign w:val="center"/>
          </w:tcPr>
          <w:p w:rsidR="00BD4D3B" w:rsidRPr="00430C58" w:rsidRDefault="00BD4D3B" w:rsidP="00FF7105">
            <w:pPr>
              <w:spacing w:before="60" w:after="60"/>
              <w:ind w:left="113" w:right="113"/>
              <w:jc w:val="center"/>
              <w:rPr>
                <w:b/>
                <w:sz w:val="24"/>
                <w:szCs w:val="24"/>
              </w:rPr>
            </w:pPr>
            <w:r w:rsidRPr="00430C58">
              <w:rPr>
                <w:b/>
                <w:color w:val="1C1C1C"/>
                <w:sz w:val="24"/>
                <w:szCs w:val="24"/>
              </w:rPr>
              <w:t>Elemen</w:t>
            </w:r>
          </w:p>
        </w:tc>
        <w:tc>
          <w:tcPr>
            <w:tcW w:w="7654" w:type="dxa"/>
            <w:shd w:val="clear" w:color="auto" w:fill="EAF1DD" w:themeFill="accent3" w:themeFillTint="33"/>
            <w:vAlign w:val="center"/>
          </w:tcPr>
          <w:p w:rsidR="00BD4D3B" w:rsidRPr="00430C58" w:rsidRDefault="00BD4D3B" w:rsidP="00FF7105">
            <w:pPr>
              <w:spacing w:before="60" w:after="60"/>
              <w:ind w:left="113" w:right="113"/>
              <w:jc w:val="center"/>
              <w:rPr>
                <w:b/>
                <w:sz w:val="24"/>
                <w:szCs w:val="24"/>
              </w:rPr>
            </w:pPr>
            <w:r w:rsidRPr="00430C58">
              <w:rPr>
                <w:b/>
                <w:color w:val="1C1C1C"/>
                <w:sz w:val="24"/>
                <w:szCs w:val="24"/>
              </w:rPr>
              <w:t>Capaian Pembelajaran</w:t>
            </w:r>
          </w:p>
        </w:tc>
      </w:tr>
      <w:tr w:rsidR="00BD4D3B" w:rsidRPr="00430C58" w:rsidTr="00FF7105">
        <w:trPr>
          <w:trHeight w:val="240"/>
        </w:trPr>
        <w:tc>
          <w:tcPr>
            <w:tcW w:w="1417" w:type="dxa"/>
          </w:tcPr>
          <w:p w:rsidR="00BD4D3B" w:rsidRPr="00430C58" w:rsidRDefault="00BD4D3B" w:rsidP="00FF7105">
            <w:pPr>
              <w:spacing w:before="60" w:after="60"/>
              <w:ind w:left="113" w:right="113"/>
              <w:rPr>
                <w:sz w:val="24"/>
                <w:szCs w:val="24"/>
              </w:rPr>
            </w:pPr>
            <w:r w:rsidRPr="00430C58">
              <w:rPr>
                <w:color w:val="1C1C1C"/>
                <w:sz w:val="24"/>
                <w:szCs w:val="24"/>
              </w:rPr>
              <w:t>Fikih Ibadah</w:t>
            </w:r>
          </w:p>
        </w:tc>
        <w:tc>
          <w:tcPr>
            <w:tcW w:w="7654" w:type="dxa"/>
          </w:tcPr>
          <w:p w:rsidR="00BD4D3B" w:rsidRPr="00430C58" w:rsidRDefault="00BD4D3B" w:rsidP="00FF7105">
            <w:pPr>
              <w:spacing w:before="60" w:after="60"/>
              <w:ind w:left="113" w:right="113" w:firstLine="14"/>
              <w:jc w:val="both"/>
              <w:rPr>
                <w:sz w:val="24"/>
                <w:szCs w:val="24"/>
              </w:rPr>
            </w:pPr>
            <w:r w:rsidRPr="00430C58">
              <w:rPr>
                <w:color w:val="1C1C1C"/>
                <w:sz w:val="24"/>
                <w:szCs w:val="24"/>
              </w:rPr>
              <w:t xml:space="preserve">Peserta didik menganalisis tata cara bersuci dari hadas dan najis, ketentuan shalat fardlu, shalat berjamaah, ketentuan puasa, i'tikaf, keutamaan zikir dan doa, berbagai shalat sunah, dan ketentuan sujud sahwi, sujud tilawah, dan sujud syukur, ketentuan shalat Jumat, shalat jamak dan qashar, shalat dalam </w:t>
            </w:r>
            <w:r w:rsidRPr="00430C58">
              <w:rPr>
                <w:color w:val="1C1C1C"/>
                <w:sz w:val="24"/>
                <w:szCs w:val="24"/>
              </w:rPr>
              <w:lastRenderedPageBreak/>
              <w:t>keadaan tertentu meliputi: kondisi sakit, kondisi genting (khauf) dan di atas kendaraan, dan mengamalkannya dengan baik dan benar dalam konteks kehidupan sehari-hari pada masyarakat global, sehingga kewajiban ibadah dijalankan secara istiqamah pada kondisi apapun dan dimanapun.</w:t>
            </w:r>
          </w:p>
          <w:p w:rsidR="00BD4D3B" w:rsidRPr="00430C58" w:rsidRDefault="00BD4D3B" w:rsidP="00FF7105">
            <w:pPr>
              <w:spacing w:before="60" w:after="60"/>
              <w:ind w:left="113" w:right="113"/>
              <w:jc w:val="both"/>
              <w:rPr>
                <w:sz w:val="24"/>
                <w:szCs w:val="24"/>
              </w:rPr>
            </w:pPr>
            <w:r w:rsidRPr="00430C58">
              <w:rPr>
                <w:color w:val="1C1C1C"/>
                <w:sz w:val="24"/>
                <w:szCs w:val="24"/>
              </w:rPr>
              <w:t>Peserta didik juga akan mempraktekkan ketentuan pemulasaraan jenazah mencakup: memandikan, mengkafani, menyalatkan dan menguburkan janazah, sehingga dapat menjalankan fardlu kifayah sebagai konsekwensi beragama dalam konteks hidup bermasyarakat, berbangsa dan bernegara.</w:t>
            </w:r>
          </w:p>
          <w:p w:rsidR="00BD4D3B" w:rsidRPr="00430C58" w:rsidRDefault="00BD4D3B" w:rsidP="00FF7105">
            <w:pPr>
              <w:spacing w:before="60" w:after="60"/>
              <w:ind w:left="113" w:right="113"/>
              <w:jc w:val="both"/>
              <w:rPr>
                <w:sz w:val="24"/>
                <w:szCs w:val="24"/>
              </w:rPr>
            </w:pPr>
            <w:r w:rsidRPr="00430C58">
              <w:rPr>
                <w:color w:val="1C1C1C"/>
                <w:sz w:val="24"/>
                <w:szCs w:val="24"/>
              </w:rPr>
              <w:t>Peserta didik terbiasa melakukan ibadah yang</w:t>
            </w:r>
            <w:r>
              <w:rPr>
                <w:color w:val="1C1C1C"/>
                <w:sz w:val="24"/>
                <w:szCs w:val="24"/>
              </w:rPr>
              <w:t xml:space="preserve"> </w:t>
            </w:r>
            <w:r w:rsidRPr="00430C58">
              <w:rPr>
                <w:color w:val="1C1C1C"/>
                <w:sz w:val="24"/>
                <w:szCs w:val="24"/>
              </w:rPr>
              <w:t>memiliki dimensi sosial berupa zakat,</w:t>
            </w:r>
            <w:r>
              <w:rPr>
                <w:color w:val="1C1C1C"/>
                <w:sz w:val="24"/>
                <w:szCs w:val="24"/>
              </w:rPr>
              <w:t xml:space="preserve"> </w:t>
            </w:r>
            <w:r w:rsidRPr="00430C58">
              <w:rPr>
                <w:color w:val="1C1C1C"/>
                <w:sz w:val="24"/>
                <w:szCs w:val="24"/>
              </w:rPr>
              <w:t xml:space="preserve">infak, sedekah, hibah, hadiah, </w:t>
            </w:r>
            <w:r w:rsidRPr="00430C58">
              <w:rPr>
                <w:sz w:val="24"/>
                <w:szCs w:val="24"/>
              </w:rPr>
              <w:t>kurban, dan akikah sesuai syarat dan rukunnya dengan baik sebagai ekspresi rasa syukur kepada Allah Swt, sehingga amaliah ibadahnya dapat membentuk kepedulian sosial dan mempengaruhi cara berfikir bersikap dan bertindak dalam kehidupan sehari-hari dalam konteks beragama, berbangsa dan bernegara.</w:t>
            </w:r>
          </w:p>
          <w:p w:rsidR="00BD4D3B" w:rsidRPr="00430C58" w:rsidRDefault="00BD4D3B" w:rsidP="00FF7105">
            <w:pPr>
              <w:spacing w:before="60" w:after="60"/>
              <w:ind w:left="113" w:right="113"/>
              <w:jc w:val="both"/>
              <w:rPr>
                <w:sz w:val="24"/>
                <w:szCs w:val="24"/>
              </w:rPr>
            </w:pPr>
            <w:r w:rsidRPr="00430C58">
              <w:rPr>
                <w:sz w:val="24"/>
                <w:szCs w:val="24"/>
              </w:rPr>
              <w:t xml:space="preserve">Peserta didik memahami ketentuan ibadah haji dan umrah sehingga memiliki kesadaran penghambaan dan ketaatan kepada Allah Swt secara mutlak dalam mengikuti aturan syari'at dalam kehidupan sehari-hari dalam konteks berbangsa dan bernegara untuk menggapai </w:t>
            </w:r>
            <w:r w:rsidRPr="00430C58">
              <w:rPr>
                <w:rFonts w:eastAsia="Arial"/>
                <w:i/>
                <w:sz w:val="24"/>
                <w:szCs w:val="24"/>
              </w:rPr>
              <w:t xml:space="preserve">rida </w:t>
            </w:r>
            <w:r w:rsidRPr="00430C58">
              <w:rPr>
                <w:sz w:val="24"/>
                <w:szCs w:val="24"/>
              </w:rPr>
              <w:t>Allah Swt.</w:t>
            </w:r>
          </w:p>
          <w:p w:rsidR="00BD4D3B" w:rsidRPr="00430C58" w:rsidRDefault="00BD4D3B" w:rsidP="00FF7105">
            <w:pPr>
              <w:spacing w:before="60" w:after="60"/>
              <w:ind w:left="113" w:right="113"/>
              <w:jc w:val="both"/>
              <w:rPr>
                <w:sz w:val="24"/>
                <w:szCs w:val="24"/>
              </w:rPr>
            </w:pPr>
            <w:r w:rsidRPr="00430C58">
              <w:rPr>
                <w:sz w:val="24"/>
                <w:szCs w:val="24"/>
              </w:rPr>
              <w:t xml:space="preserve">Peserta didik memahami ketentuan halal-haramnya makanan dan minuman, ketentuan binatang yang haram dikonsumsi serta keten tuan penyembelihan binatang, agar peserta didik selektif memilih makanan di era global dan terbiasa mengkonsumsi makanan yang halal dan baik </w:t>
            </w:r>
            <w:r w:rsidRPr="00430C58">
              <w:rPr>
                <w:rFonts w:eastAsia="Arial"/>
                <w:i/>
                <w:sz w:val="24"/>
                <w:szCs w:val="24"/>
              </w:rPr>
              <w:t xml:space="preserve">(halal-thayyib) </w:t>
            </w:r>
            <w:r w:rsidRPr="00430C58">
              <w:rPr>
                <w:sz w:val="24"/>
                <w:szCs w:val="24"/>
              </w:rPr>
              <w:t>sehingga kesucian hati bisa dijaga yang akan mempengaruhi dalam sikap dan prilaku sehari-hari menjadi baik.</w:t>
            </w:r>
          </w:p>
        </w:tc>
      </w:tr>
      <w:tr w:rsidR="00BD4D3B" w:rsidRPr="00430C58" w:rsidTr="00FF7105">
        <w:trPr>
          <w:trHeight w:val="240"/>
        </w:trPr>
        <w:tc>
          <w:tcPr>
            <w:tcW w:w="1417" w:type="dxa"/>
          </w:tcPr>
          <w:p w:rsidR="00BD4D3B" w:rsidRPr="00430C58" w:rsidRDefault="00BD4D3B" w:rsidP="00FF7105">
            <w:pPr>
              <w:spacing w:before="60" w:after="60"/>
              <w:ind w:left="113" w:right="113"/>
              <w:rPr>
                <w:sz w:val="24"/>
                <w:szCs w:val="24"/>
              </w:rPr>
            </w:pPr>
            <w:r w:rsidRPr="00430C58">
              <w:rPr>
                <w:sz w:val="24"/>
                <w:szCs w:val="24"/>
              </w:rPr>
              <w:lastRenderedPageBreak/>
              <w:t>Fikih Muamalah</w:t>
            </w:r>
          </w:p>
        </w:tc>
        <w:tc>
          <w:tcPr>
            <w:tcW w:w="7654" w:type="dxa"/>
          </w:tcPr>
          <w:p w:rsidR="00BD4D3B" w:rsidRPr="00430C58" w:rsidRDefault="00BD4D3B" w:rsidP="00FF7105">
            <w:pPr>
              <w:spacing w:before="60" w:after="60"/>
              <w:ind w:left="113" w:right="113"/>
              <w:jc w:val="both"/>
              <w:rPr>
                <w:sz w:val="24"/>
                <w:szCs w:val="24"/>
              </w:rPr>
            </w:pPr>
            <w:r w:rsidRPr="00430C58">
              <w:rPr>
                <w:sz w:val="24"/>
                <w:szCs w:val="24"/>
              </w:rPr>
              <w:t xml:space="preserve">Peserta didik mampu menganalisis ketentuan pembagian wans dan muamalah yang meliputi: jual beli, </w:t>
            </w:r>
            <w:r w:rsidRPr="00430C58">
              <w:rPr>
                <w:rFonts w:eastAsia="Arial"/>
                <w:i/>
                <w:sz w:val="24"/>
                <w:szCs w:val="24"/>
              </w:rPr>
              <w:t xml:space="preserve">khiyaar, qiraadl, </w:t>
            </w:r>
            <w:r w:rsidRPr="00430C58">
              <w:rPr>
                <w:sz w:val="24"/>
                <w:szCs w:val="24"/>
              </w:rPr>
              <w:t xml:space="preserve">larangan riba, </w:t>
            </w:r>
            <w:r w:rsidRPr="00430C58">
              <w:rPr>
                <w:rFonts w:eastAsia="Arial"/>
                <w:i/>
                <w:sz w:val="24"/>
                <w:szCs w:val="24"/>
              </w:rPr>
              <w:t xml:space="preserve">'aariyah, wadii'ah, </w:t>
            </w:r>
            <w:r w:rsidRPr="00430C58">
              <w:rPr>
                <w:sz w:val="24"/>
                <w:szCs w:val="24"/>
              </w:rPr>
              <w:t xml:space="preserve">hutang-piutang, gadai, </w:t>
            </w:r>
            <w:r w:rsidRPr="00430C58">
              <w:rPr>
                <w:rFonts w:eastAsia="Arial"/>
                <w:i/>
                <w:sz w:val="24"/>
                <w:szCs w:val="24"/>
              </w:rPr>
              <w:t xml:space="preserve">hiwaalah, ijarah </w:t>
            </w:r>
            <w:r w:rsidRPr="00430C58">
              <w:rPr>
                <w:sz w:val="24"/>
                <w:szCs w:val="24"/>
              </w:rPr>
              <w:t>sehingga aktifitas sosial-ekonomi pada era digital dan global dijalankan secara jujur, amanah dan tanggung jawab sesuai aturan fikih, yang dapat bernilai ibadah dan berdimensi ukhrawi dalam konteks beragama, berbangsa, bernegara dan bermasyarakat global.</w:t>
            </w:r>
          </w:p>
        </w:tc>
      </w:tr>
    </w:tbl>
    <w:p w:rsidR="00BD4D3B" w:rsidRPr="00585DEB" w:rsidRDefault="00BD4D3B" w:rsidP="00BD4D3B">
      <w:pPr>
        <w:spacing w:before="60" w:after="60"/>
        <w:rPr>
          <w:b/>
          <w:sz w:val="24"/>
          <w:szCs w:val="24"/>
        </w:rPr>
      </w:pPr>
    </w:p>
    <w:p w:rsidR="001F1A08" w:rsidRPr="007B76D1" w:rsidRDefault="001F1A08" w:rsidP="000E7828">
      <w:pPr>
        <w:shd w:val="clear" w:color="auto" w:fill="DAEEF3" w:themeFill="accent5" w:themeFillTint="33"/>
        <w:tabs>
          <w:tab w:val="left" w:pos="426"/>
        </w:tabs>
        <w:spacing w:before="60" w:after="60"/>
        <w:ind w:left="426" w:hanging="426"/>
        <w:jc w:val="both"/>
        <w:rPr>
          <w:b/>
          <w:bCs/>
          <w:caps/>
          <w:sz w:val="24"/>
          <w:szCs w:val="24"/>
        </w:rPr>
      </w:pPr>
      <w:r w:rsidRPr="007B76D1">
        <w:rPr>
          <w:b/>
          <w:bCs/>
          <w:caps/>
          <w:sz w:val="24"/>
          <w:szCs w:val="24"/>
        </w:rPr>
        <w:t>B</w:t>
      </w:r>
      <w:r w:rsidRPr="007B76D1">
        <w:rPr>
          <w:b/>
          <w:bCs/>
          <w:caps/>
          <w:sz w:val="24"/>
          <w:szCs w:val="24"/>
        </w:rPr>
        <w:tab/>
        <w:t>Kompetensi Awal</w:t>
      </w:r>
    </w:p>
    <w:p w:rsidR="003667DD" w:rsidRDefault="00176ACC" w:rsidP="000E7828">
      <w:pPr>
        <w:pStyle w:val="ListParagraph"/>
        <w:spacing w:before="60" w:after="60"/>
        <w:ind w:left="426"/>
        <w:contextualSpacing w:val="0"/>
        <w:jc w:val="both"/>
        <w:rPr>
          <w:sz w:val="24"/>
          <w:szCs w:val="24"/>
        </w:rPr>
      </w:pPr>
      <w:r w:rsidRPr="007B76D1">
        <w:rPr>
          <w:sz w:val="24"/>
          <w:szCs w:val="24"/>
        </w:rPr>
        <w:t>Selalu ada hikmah yang berupa manfaat-manfaat secara sosial dibalik rangkaian ibadah</w:t>
      </w:r>
      <w:r w:rsidR="003667DD">
        <w:rPr>
          <w:sz w:val="24"/>
          <w:szCs w:val="24"/>
        </w:rPr>
        <w:t xml:space="preserve"> </w:t>
      </w:r>
      <w:r w:rsidRPr="007B76D1">
        <w:rPr>
          <w:sz w:val="24"/>
          <w:szCs w:val="24"/>
        </w:rPr>
        <w:t>yang kita laksanakan. Selama dalam pelaksanaannya dilakukan secara sungguh-sungguh dan</w:t>
      </w:r>
      <w:r w:rsidR="003667DD">
        <w:rPr>
          <w:sz w:val="24"/>
          <w:szCs w:val="24"/>
        </w:rPr>
        <w:t xml:space="preserve"> </w:t>
      </w:r>
      <w:r w:rsidRPr="007B76D1">
        <w:rPr>
          <w:sz w:val="24"/>
          <w:szCs w:val="24"/>
        </w:rPr>
        <w:t>penghayatan yang mendalam. Termasuk beribadah kepada Allah Swt. dalam bentuk</w:t>
      </w:r>
      <w:r w:rsidR="003667DD">
        <w:rPr>
          <w:sz w:val="24"/>
          <w:szCs w:val="24"/>
        </w:rPr>
        <w:t xml:space="preserve"> </w:t>
      </w:r>
      <w:r w:rsidRPr="007B76D1">
        <w:rPr>
          <w:sz w:val="24"/>
          <w:szCs w:val="24"/>
        </w:rPr>
        <w:t>pelaksanaan shalat berjama’ah.</w:t>
      </w:r>
      <w:r w:rsidR="003667DD">
        <w:rPr>
          <w:sz w:val="24"/>
          <w:szCs w:val="24"/>
        </w:rPr>
        <w:t xml:space="preserve"> </w:t>
      </w:r>
    </w:p>
    <w:p w:rsidR="003667DD" w:rsidRDefault="00176ACC" w:rsidP="000E7828">
      <w:pPr>
        <w:pStyle w:val="ListParagraph"/>
        <w:spacing w:before="60" w:after="60"/>
        <w:ind w:left="426"/>
        <w:contextualSpacing w:val="0"/>
        <w:jc w:val="both"/>
        <w:rPr>
          <w:sz w:val="24"/>
          <w:szCs w:val="24"/>
        </w:rPr>
      </w:pPr>
      <w:r w:rsidRPr="007B76D1">
        <w:rPr>
          <w:sz w:val="24"/>
          <w:szCs w:val="24"/>
        </w:rPr>
        <w:t>Tahukah kamu, kepatuhan kita untuk selalu menjalani shalat berjama’ah dengan</w:t>
      </w:r>
      <w:r w:rsidR="003667DD">
        <w:rPr>
          <w:sz w:val="24"/>
          <w:szCs w:val="24"/>
        </w:rPr>
        <w:t xml:space="preserve"> </w:t>
      </w:r>
      <w:r w:rsidRPr="007B76D1">
        <w:rPr>
          <w:sz w:val="24"/>
          <w:szCs w:val="24"/>
        </w:rPr>
        <w:t>sungguh-sungguh dan penuh penghayatan berarti telah mempersiapkan diri kita menjadi</w:t>
      </w:r>
      <w:r w:rsidR="003667DD">
        <w:rPr>
          <w:sz w:val="24"/>
          <w:szCs w:val="24"/>
        </w:rPr>
        <w:t xml:space="preserve"> </w:t>
      </w:r>
      <w:r w:rsidRPr="007B76D1">
        <w:rPr>
          <w:sz w:val="24"/>
          <w:szCs w:val="24"/>
        </w:rPr>
        <w:t>pemimpin di masa depan.</w:t>
      </w:r>
      <w:r w:rsidR="003667DD">
        <w:rPr>
          <w:sz w:val="24"/>
          <w:szCs w:val="24"/>
        </w:rPr>
        <w:t xml:space="preserve"> </w:t>
      </w:r>
    </w:p>
    <w:p w:rsidR="003667DD" w:rsidRDefault="00176ACC" w:rsidP="000E7828">
      <w:pPr>
        <w:pStyle w:val="ListParagraph"/>
        <w:spacing w:before="60" w:after="60"/>
        <w:ind w:left="426"/>
        <w:contextualSpacing w:val="0"/>
        <w:jc w:val="both"/>
        <w:rPr>
          <w:sz w:val="24"/>
          <w:szCs w:val="24"/>
        </w:rPr>
      </w:pPr>
      <w:r w:rsidRPr="007B76D1">
        <w:rPr>
          <w:sz w:val="24"/>
          <w:szCs w:val="24"/>
        </w:rPr>
        <w:t>Jika mengikuti ketentuan hukum Islam, berjama’ah sama artinya dengan menerapkan</w:t>
      </w:r>
      <w:r w:rsidR="003667DD">
        <w:rPr>
          <w:sz w:val="24"/>
          <w:szCs w:val="24"/>
        </w:rPr>
        <w:t xml:space="preserve"> </w:t>
      </w:r>
      <w:r w:rsidRPr="007B76D1">
        <w:rPr>
          <w:sz w:val="24"/>
          <w:szCs w:val="24"/>
        </w:rPr>
        <w:t>asas persamaan kepada seluruh umat manusia tanpa memandang status sosial dan ekonominya.</w:t>
      </w:r>
      <w:r w:rsidR="003667DD">
        <w:rPr>
          <w:sz w:val="24"/>
          <w:szCs w:val="24"/>
        </w:rPr>
        <w:t xml:space="preserve"> </w:t>
      </w:r>
    </w:p>
    <w:p w:rsidR="001F1A08" w:rsidRPr="007B76D1" w:rsidRDefault="00176ACC" w:rsidP="000E7828">
      <w:pPr>
        <w:pStyle w:val="ListParagraph"/>
        <w:spacing w:before="60" w:after="60"/>
        <w:ind w:left="426"/>
        <w:contextualSpacing w:val="0"/>
        <w:jc w:val="both"/>
        <w:rPr>
          <w:rFonts w:eastAsia="Bookman Old Style"/>
          <w:sz w:val="24"/>
          <w:szCs w:val="24"/>
        </w:rPr>
      </w:pPr>
      <w:r w:rsidRPr="007B76D1">
        <w:rPr>
          <w:sz w:val="24"/>
          <w:szCs w:val="24"/>
        </w:rPr>
        <w:t>Berjama’ah juga melatih diri kita tentang bagaimana seharusnya memilih pemimpin yang baik di</w:t>
      </w:r>
      <w:r w:rsidR="003667DD">
        <w:rPr>
          <w:sz w:val="24"/>
          <w:szCs w:val="24"/>
        </w:rPr>
        <w:t xml:space="preserve"> </w:t>
      </w:r>
      <w:r w:rsidRPr="007B76D1">
        <w:rPr>
          <w:sz w:val="24"/>
          <w:szCs w:val="24"/>
        </w:rPr>
        <w:t>mata Allah Swt. . Termasuk pula bagaimana kita harus menjadi pemimpin yang mengayomi</w:t>
      </w:r>
      <w:r w:rsidR="003667DD">
        <w:rPr>
          <w:sz w:val="24"/>
          <w:szCs w:val="24"/>
        </w:rPr>
        <w:t xml:space="preserve"> </w:t>
      </w:r>
      <w:r w:rsidRPr="007B76D1">
        <w:rPr>
          <w:sz w:val="24"/>
          <w:szCs w:val="24"/>
        </w:rPr>
        <w:t>dalam memberikan pelayanan kepada umatnya.</w:t>
      </w:r>
    </w:p>
    <w:p w:rsidR="001F1A08" w:rsidRPr="007B76D1" w:rsidRDefault="001F1A08" w:rsidP="000E7828">
      <w:pPr>
        <w:spacing w:before="60" w:after="60"/>
        <w:rPr>
          <w:sz w:val="24"/>
          <w:szCs w:val="24"/>
        </w:rPr>
      </w:pPr>
    </w:p>
    <w:p w:rsidR="001F1A08" w:rsidRPr="007B76D1" w:rsidRDefault="001F1A08" w:rsidP="000E7828">
      <w:pPr>
        <w:shd w:val="clear" w:color="auto" w:fill="DAEEF3" w:themeFill="accent5" w:themeFillTint="33"/>
        <w:tabs>
          <w:tab w:val="left" w:pos="426"/>
        </w:tabs>
        <w:spacing w:before="60" w:after="60"/>
        <w:ind w:left="426" w:hanging="426"/>
        <w:jc w:val="both"/>
        <w:rPr>
          <w:b/>
          <w:bCs/>
          <w:caps/>
          <w:sz w:val="24"/>
          <w:szCs w:val="24"/>
        </w:rPr>
      </w:pPr>
      <w:r w:rsidRPr="007B76D1">
        <w:rPr>
          <w:b/>
          <w:bCs/>
          <w:caps/>
          <w:sz w:val="24"/>
          <w:szCs w:val="24"/>
        </w:rPr>
        <w:t>C.</w:t>
      </w:r>
      <w:r w:rsidRPr="007B76D1">
        <w:rPr>
          <w:b/>
          <w:bCs/>
          <w:caps/>
          <w:sz w:val="24"/>
          <w:szCs w:val="24"/>
        </w:rPr>
        <w:tab/>
        <w:t>Profil Pelajar Pancasila (PPP) dan Pelajar Rahmatan lil Alamin (PRA)</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Profil Pelajar Pancasila yang ingin dicapai adalah bertakwa kepada Tuhan Yang Maha Esa dan berakhlak mulia, bernalar kritis dan kreatif, bergotong royong, serta kebhinnekaan global.</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 xml:space="preserve">Profil Pelajar </w:t>
      </w:r>
      <w:r w:rsidRPr="007B76D1">
        <w:rPr>
          <w:rFonts w:eastAsia="Bookman Old Style"/>
          <w:i/>
          <w:sz w:val="24"/>
          <w:szCs w:val="24"/>
        </w:rPr>
        <w:t>Rahmatan Lil ‘Alamin</w:t>
      </w:r>
      <w:r w:rsidRPr="007B76D1">
        <w:rPr>
          <w:rFonts w:eastAsia="Bookman Old Style"/>
          <w:sz w:val="24"/>
          <w:szCs w:val="24"/>
        </w:rPr>
        <w:t xml:space="preserve"> yang ingin dicapai adalah </w:t>
      </w:r>
      <w:r w:rsidRPr="007B76D1">
        <w:rPr>
          <w:rFonts w:eastAsia="Bookman Old Style"/>
          <w:i/>
          <w:sz w:val="24"/>
          <w:szCs w:val="24"/>
        </w:rPr>
        <w:t>taaddub, tawassuth, tathawwur wa ibtikar</w:t>
      </w:r>
      <w:r w:rsidRPr="007B76D1">
        <w:rPr>
          <w:rFonts w:eastAsia="Bookman Old Style"/>
          <w:sz w:val="24"/>
          <w:szCs w:val="24"/>
        </w:rPr>
        <w:t xml:space="preserve">, dan </w:t>
      </w:r>
      <w:r w:rsidRPr="007B76D1">
        <w:rPr>
          <w:rFonts w:eastAsia="Bookman Old Style"/>
          <w:i/>
          <w:sz w:val="24"/>
          <w:szCs w:val="24"/>
        </w:rPr>
        <w:t>tasamuh</w:t>
      </w:r>
      <w:r w:rsidRPr="007B76D1">
        <w:rPr>
          <w:rFonts w:eastAsia="Bookman Old Style"/>
          <w:sz w:val="24"/>
          <w:szCs w:val="24"/>
        </w:rPr>
        <w:t>.</w:t>
      </w:r>
    </w:p>
    <w:p w:rsidR="001F1A08" w:rsidRPr="007B76D1" w:rsidRDefault="001F1A08" w:rsidP="000E7828">
      <w:pPr>
        <w:spacing w:before="60" w:after="60"/>
        <w:rPr>
          <w:sz w:val="24"/>
          <w:szCs w:val="24"/>
        </w:rPr>
      </w:pPr>
    </w:p>
    <w:p w:rsidR="001F1A08" w:rsidRPr="007B76D1" w:rsidRDefault="001F1A08" w:rsidP="000E7828">
      <w:pPr>
        <w:shd w:val="clear" w:color="auto" w:fill="DAEEF3" w:themeFill="accent5" w:themeFillTint="33"/>
        <w:tabs>
          <w:tab w:val="left" w:pos="426"/>
        </w:tabs>
        <w:spacing w:before="60" w:after="60"/>
        <w:ind w:left="426" w:hanging="426"/>
        <w:jc w:val="both"/>
        <w:rPr>
          <w:b/>
          <w:bCs/>
          <w:caps/>
          <w:sz w:val="24"/>
          <w:szCs w:val="24"/>
        </w:rPr>
      </w:pPr>
      <w:r w:rsidRPr="007B76D1">
        <w:rPr>
          <w:b/>
          <w:bCs/>
          <w:caps/>
          <w:sz w:val="24"/>
          <w:szCs w:val="24"/>
        </w:rPr>
        <w:t>D.</w:t>
      </w:r>
      <w:r w:rsidRPr="007B76D1">
        <w:rPr>
          <w:b/>
          <w:bCs/>
          <w:caps/>
          <w:sz w:val="24"/>
          <w:szCs w:val="24"/>
        </w:rPr>
        <w:tab/>
        <w:t>Sarana dan Prasarana</w:t>
      </w:r>
    </w:p>
    <w:p w:rsidR="001F1A08" w:rsidRPr="007B76D1" w:rsidRDefault="001F1A08" w:rsidP="000E7828">
      <w:pPr>
        <w:pStyle w:val="ListParagraph"/>
        <w:tabs>
          <w:tab w:val="left" w:pos="2268"/>
          <w:tab w:val="left" w:pos="2552"/>
        </w:tabs>
        <w:spacing w:before="60" w:after="60"/>
        <w:ind w:left="426"/>
        <w:contextualSpacing w:val="0"/>
        <w:jc w:val="both"/>
        <w:rPr>
          <w:rFonts w:eastAsia="Bookman Old Style"/>
          <w:sz w:val="24"/>
          <w:szCs w:val="24"/>
        </w:rPr>
      </w:pPr>
      <w:r w:rsidRPr="007B76D1">
        <w:rPr>
          <w:rFonts w:eastAsia="Bookman Old Style"/>
          <w:b/>
          <w:sz w:val="24"/>
          <w:szCs w:val="24"/>
        </w:rPr>
        <w:t>Media</w:t>
      </w:r>
      <w:r w:rsidRPr="007B76D1">
        <w:rPr>
          <w:rFonts w:eastAsia="Bookman Old Style"/>
          <w:b/>
          <w:sz w:val="24"/>
          <w:szCs w:val="24"/>
        </w:rPr>
        <w:tab/>
        <w:t>:</w:t>
      </w:r>
      <w:r w:rsidRPr="007B76D1">
        <w:rPr>
          <w:rFonts w:eastAsia="Bookman Old Style"/>
          <w:b/>
          <w:sz w:val="24"/>
          <w:szCs w:val="24"/>
        </w:rPr>
        <w:tab/>
      </w:r>
      <w:r w:rsidRPr="007B76D1">
        <w:rPr>
          <w:rFonts w:eastAsia="Bookman Old Style"/>
          <w:sz w:val="24"/>
          <w:szCs w:val="24"/>
        </w:rPr>
        <w:t>LCD proyektor, komputer/laptop, jaringan internet, dan lain-lain</w:t>
      </w:r>
    </w:p>
    <w:p w:rsidR="001F1A08" w:rsidRPr="007B76D1" w:rsidRDefault="001F1A08" w:rsidP="000E7828">
      <w:pPr>
        <w:pStyle w:val="ListParagraph"/>
        <w:tabs>
          <w:tab w:val="left" w:pos="2268"/>
          <w:tab w:val="left" w:pos="2552"/>
        </w:tabs>
        <w:spacing w:before="60" w:after="60"/>
        <w:ind w:left="426"/>
        <w:contextualSpacing w:val="0"/>
        <w:jc w:val="both"/>
        <w:rPr>
          <w:rFonts w:eastAsia="Bookman Old Style"/>
          <w:sz w:val="24"/>
          <w:szCs w:val="24"/>
        </w:rPr>
      </w:pPr>
      <w:r w:rsidRPr="007B76D1">
        <w:rPr>
          <w:rFonts w:eastAsia="Bookman Old Style"/>
          <w:b/>
          <w:sz w:val="24"/>
          <w:szCs w:val="24"/>
        </w:rPr>
        <w:t>Sumber Belajar</w:t>
      </w:r>
      <w:r w:rsidRPr="007B76D1">
        <w:rPr>
          <w:rFonts w:eastAsia="Bookman Old Style"/>
          <w:b/>
          <w:sz w:val="24"/>
          <w:szCs w:val="24"/>
        </w:rPr>
        <w:tab/>
        <w:t>:</w:t>
      </w:r>
      <w:r w:rsidRPr="007B76D1">
        <w:rPr>
          <w:rFonts w:eastAsia="Bookman Old Style"/>
          <w:b/>
          <w:sz w:val="24"/>
          <w:szCs w:val="24"/>
        </w:rPr>
        <w:tab/>
      </w:r>
      <w:r w:rsidRPr="007B76D1">
        <w:rPr>
          <w:rFonts w:eastAsia="Bookman Old Style"/>
          <w:sz w:val="24"/>
          <w:szCs w:val="24"/>
        </w:rPr>
        <w:t>LKPD, Buku Teks, laman E-learning, E-book, dan lain-lain</w:t>
      </w:r>
    </w:p>
    <w:p w:rsidR="001F1A08" w:rsidRPr="007B76D1" w:rsidRDefault="001F1A08" w:rsidP="000E7828">
      <w:pPr>
        <w:spacing w:before="60" w:after="60"/>
        <w:rPr>
          <w:rFonts w:eastAsia="Bookman Old Style"/>
          <w:sz w:val="24"/>
          <w:szCs w:val="24"/>
        </w:rPr>
      </w:pPr>
    </w:p>
    <w:p w:rsidR="001F1A08" w:rsidRPr="007B76D1" w:rsidRDefault="001F1A08" w:rsidP="000E7828">
      <w:pPr>
        <w:shd w:val="clear" w:color="auto" w:fill="DAEEF3" w:themeFill="accent5" w:themeFillTint="33"/>
        <w:tabs>
          <w:tab w:val="left" w:pos="426"/>
        </w:tabs>
        <w:spacing w:before="60" w:after="60"/>
        <w:ind w:left="426" w:hanging="426"/>
        <w:jc w:val="both"/>
        <w:rPr>
          <w:b/>
          <w:bCs/>
          <w:caps/>
          <w:sz w:val="24"/>
          <w:szCs w:val="24"/>
        </w:rPr>
      </w:pPr>
      <w:r w:rsidRPr="007B76D1">
        <w:rPr>
          <w:b/>
          <w:bCs/>
          <w:caps/>
          <w:sz w:val="24"/>
          <w:szCs w:val="24"/>
        </w:rPr>
        <w:t>E.</w:t>
      </w:r>
      <w:r w:rsidRPr="007B76D1">
        <w:rPr>
          <w:b/>
          <w:bCs/>
          <w:caps/>
          <w:sz w:val="24"/>
          <w:szCs w:val="24"/>
        </w:rPr>
        <w:tab/>
        <w:t>Target Peserta Didik</w:t>
      </w:r>
    </w:p>
    <w:p w:rsidR="001F1A08" w:rsidRPr="007B76D1" w:rsidRDefault="001F1A08" w:rsidP="000E7828">
      <w:pPr>
        <w:pStyle w:val="ListParagraph"/>
        <w:spacing w:before="60" w:after="60"/>
        <w:ind w:left="426"/>
        <w:contextualSpacing w:val="0"/>
        <w:jc w:val="both"/>
        <w:rPr>
          <w:rFonts w:eastAsia="Bookman Old Style"/>
          <w:sz w:val="24"/>
          <w:szCs w:val="24"/>
        </w:rPr>
      </w:pPr>
      <w:r w:rsidRPr="007B76D1">
        <w:rPr>
          <w:rFonts w:eastAsia="Bookman Old Style"/>
          <w:sz w:val="24"/>
          <w:szCs w:val="24"/>
        </w:rPr>
        <w:t>Peserta didik cerdas istimewa berbakat dan peserta didik regular</w:t>
      </w:r>
    </w:p>
    <w:p w:rsidR="001F1A08" w:rsidRPr="007B76D1" w:rsidRDefault="001F1A08" w:rsidP="000E7828">
      <w:pPr>
        <w:spacing w:before="60" w:after="60"/>
        <w:rPr>
          <w:sz w:val="24"/>
          <w:szCs w:val="24"/>
        </w:rPr>
      </w:pPr>
    </w:p>
    <w:p w:rsidR="001F1A08" w:rsidRPr="007B76D1" w:rsidRDefault="001F1A08" w:rsidP="000E7828">
      <w:pPr>
        <w:shd w:val="clear" w:color="auto" w:fill="DAEEF3" w:themeFill="accent5" w:themeFillTint="33"/>
        <w:tabs>
          <w:tab w:val="left" w:pos="426"/>
        </w:tabs>
        <w:spacing w:before="60" w:after="60"/>
        <w:ind w:left="426" w:hanging="426"/>
        <w:jc w:val="both"/>
        <w:rPr>
          <w:b/>
          <w:bCs/>
          <w:caps/>
          <w:sz w:val="24"/>
          <w:szCs w:val="24"/>
        </w:rPr>
      </w:pPr>
      <w:r w:rsidRPr="007B76D1">
        <w:rPr>
          <w:b/>
          <w:bCs/>
          <w:caps/>
          <w:sz w:val="24"/>
          <w:szCs w:val="24"/>
        </w:rPr>
        <w:t>F.</w:t>
      </w:r>
      <w:r w:rsidRPr="007B76D1">
        <w:rPr>
          <w:b/>
          <w:bCs/>
          <w:caps/>
          <w:sz w:val="24"/>
          <w:szCs w:val="24"/>
        </w:rPr>
        <w:tab/>
        <w:t>Model DAN METODE Pembelajaran</w:t>
      </w:r>
    </w:p>
    <w:p w:rsidR="001F1A08" w:rsidRPr="007B76D1" w:rsidRDefault="001F1A08" w:rsidP="000E7828">
      <w:pPr>
        <w:pStyle w:val="ListParagraph"/>
        <w:spacing w:before="60" w:after="60"/>
        <w:ind w:left="426"/>
        <w:contextualSpacing w:val="0"/>
        <w:jc w:val="both"/>
        <w:rPr>
          <w:rFonts w:eastAsia="Bookman Old Style"/>
          <w:i/>
          <w:sz w:val="24"/>
          <w:szCs w:val="24"/>
        </w:rPr>
      </w:pPr>
      <w:r w:rsidRPr="007B76D1">
        <w:rPr>
          <w:rFonts w:eastAsia="Bookman Old Style"/>
          <w:sz w:val="24"/>
          <w:szCs w:val="24"/>
        </w:rPr>
        <w:t xml:space="preserve">Pembelajaran dengan tatap muka, </w:t>
      </w:r>
      <w:r w:rsidRPr="007B76D1">
        <w:rPr>
          <w:rFonts w:eastAsia="Bookman Old Style"/>
          <w:i/>
          <w:sz w:val="24"/>
          <w:szCs w:val="24"/>
        </w:rPr>
        <w:t>direct instruction</w:t>
      </w:r>
      <w:r w:rsidRPr="007B76D1">
        <w:rPr>
          <w:rFonts w:eastAsia="Bookman Old Style"/>
          <w:sz w:val="24"/>
          <w:szCs w:val="24"/>
        </w:rPr>
        <w:t xml:space="preserve">, </w:t>
      </w:r>
      <w:r w:rsidRPr="007B76D1">
        <w:rPr>
          <w:rFonts w:eastAsia="Bookman Old Style"/>
          <w:i/>
          <w:sz w:val="24"/>
          <w:szCs w:val="24"/>
        </w:rPr>
        <w:t>cooperative learning</w:t>
      </w:r>
      <w:r w:rsidRPr="007B76D1">
        <w:rPr>
          <w:rFonts w:eastAsia="Bookman Old Style"/>
          <w:sz w:val="24"/>
          <w:szCs w:val="24"/>
        </w:rPr>
        <w:t xml:space="preserve">,dan </w:t>
      </w:r>
      <w:r w:rsidRPr="007B76D1">
        <w:rPr>
          <w:rFonts w:eastAsia="Bookman Old Style"/>
          <w:i/>
          <w:sz w:val="24"/>
          <w:szCs w:val="24"/>
        </w:rPr>
        <w:t>discovery learning</w:t>
      </w:r>
    </w:p>
    <w:p w:rsidR="001F1A08" w:rsidRPr="007B76D1" w:rsidRDefault="001F1A08" w:rsidP="000E7828">
      <w:pPr>
        <w:spacing w:before="60" w:after="60"/>
        <w:rPr>
          <w:rFonts w:eastAsia="Cambria"/>
          <w:b/>
          <w:sz w:val="24"/>
          <w:szCs w:val="24"/>
        </w:rPr>
      </w:pPr>
      <w:r w:rsidRPr="007B76D1">
        <w:rPr>
          <w:rFonts w:eastAsia="Cambria"/>
          <w:b/>
          <w:sz w:val="24"/>
          <w:szCs w:val="24"/>
        </w:rPr>
        <w:br w:type="page"/>
      </w:r>
    </w:p>
    <w:p w:rsidR="001F1A08" w:rsidRPr="007B76D1" w:rsidRDefault="001F1A08" w:rsidP="000E7828">
      <w:pPr>
        <w:shd w:val="clear" w:color="auto" w:fill="FABF8F" w:themeFill="accent6" w:themeFillTint="99"/>
        <w:spacing w:before="60" w:after="60"/>
        <w:jc w:val="center"/>
        <w:rPr>
          <w:b/>
          <w:caps/>
          <w:emboss/>
          <w:spacing w:val="20"/>
          <w:sz w:val="24"/>
          <w:szCs w:val="24"/>
        </w:rPr>
      </w:pPr>
      <w:r w:rsidRPr="007B76D1">
        <w:rPr>
          <w:b/>
          <w:caps/>
          <w:emboss/>
          <w:spacing w:val="20"/>
          <w:sz w:val="24"/>
          <w:szCs w:val="24"/>
        </w:rPr>
        <w:t>KOMPETENSI INTI</w:t>
      </w:r>
    </w:p>
    <w:p w:rsidR="001F1A08" w:rsidRPr="007B76D1" w:rsidRDefault="001F1A08" w:rsidP="000E7828">
      <w:pPr>
        <w:tabs>
          <w:tab w:val="left" w:pos="426"/>
        </w:tabs>
        <w:spacing w:before="60" w:after="60"/>
        <w:rPr>
          <w:b/>
          <w:caps/>
          <w:sz w:val="24"/>
          <w:szCs w:val="24"/>
        </w:rPr>
      </w:pPr>
    </w:p>
    <w:p w:rsidR="001F1A08" w:rsidRPr="007B76D1" w:rsidRDefault="001F1A08" w:rsidP="000E7828">
      <w:pPr>
        <w:shd w:val="clear" w:color="auto" w:fill="DAEEF3" w:themeFill="accent5" w:themeFillTint="33"/>
        <w:tabs>
          <w:tab w:val="left" w:pos="426"/>
        </w:tabs>
        <w:spacing w:before="60" w:after="60"/>
        <w:ind w:left="426" w:hanging="426"/>
        <w:jc w:val="both"/>
        <w:rPr>
          <w:b/>
          <w:bCs/>
          <w:caps/>
          <w:sz w:val="24"/>
          <w:szCs w:val="24"/>
        </w:rPr>
      </w:pPr>
      <w:r w:rsidRPr="007B76D1">
        <w:rPr>
          <w:b/>
          <w:bCs/>
          <w:caps/>
          <w:sz w:val="24"/>
          <w:szCs w:val="24"/>
        </w:rPr>
        <w:t>A.</w:t>
      </w:r>
      <w:r w:rsidRPr="007B76D1">
        <w:rPr>
          <w:b/>
          <w:bCs/>
          <w:caps/>
          <w:sz w:val="24"/>
          <w:szCs w:val="24"/>
        </w:rPr>
        <w:tab/>
        <w:t>Tujuan Pembelajaran</w:t>
      </w:r>
    </w:p>
    <w:p w:rsidR="00176ACC" w:rsidRPr="0043248B"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43248B">
        <w:rPr>
          <w:rFonts w:eastAsia="Bookman Old Style"/>
          <w:sz w:val="24"/>
          <w:szCs w:val="24"/>
        </w:rPr>
        <w:t>Menunjukkan keimanan terhadap Allah Swt. sebagai Al-Sami’ (Dzat yang Maha Mendengar),</w:t>
      </w:r>
      <w:r w:rsidR="0043248B" w:rsidRPr="0043248B">
        <w:rPr>
          <w:rFonts w:eastAsia="Bookman Old Style"/>
          <w:sz w:val="24"/>
          <w:szCs w:val="24"/>
        </w:rPr>
        <w:t xml:space="preserve"> </w:t>
      </w:r>
      <w:r w:rsidRPr="0043248B">
        <w:rPr>
          <w:rFonts w:eastAsia="Bookman Old Style"/>
          <w:sz w:val="24"/>
          <w:szCs w:val="24"/>
        </w:rPr>
        <w:t>Al-Bashir (Dzat Yang Maha Melihat), Al-Hakam (Dzat Yang Maha Menetapkan), An-Nafi’</w:t>
      </w:r>
      <w:r w:rsidR="0043248B" w:rsidRPr="0043248B">
        <w:rPr>
          <w:rFonts w:eastAsia="Bookman Old Style"/>
          <w:sz w:val="24"/>
          <w:szCs w:val="24"/>
        </w:rPr>
        <w:t xml:space="preserve"> </w:t>
      </w:r>
      <w:r w:rsidRPr="0043248B">
        <w:rPr>
          <w:rFonts w:eastAsia="Bookman Old Style"/>
          <w:sz w:val="24"/>
          <w:szCs w:val="24"/>
        </w:rPr>
        <w:t>(Dzat yang Maha Memberi Manfaat) dan Al-Fattah (Dzat yang Maha Pembuka Rahmat) yang</w:t>
      </w:r>
      <w:r w:rsidR="0043248B" w:rsidRPr="0043248B">
        <w:rPr>
          <w:rFonts w:eastAsia="Bookman Old Style"/>
          <w:sz w:val="24"/>
          <w:szCs w:val="24"/>
        </w:rPr>
        <w:t xml:space="preserve"> </w:t>
      </w:r>
      <w:r w:rsidRPr="0043248B">
        <w:rPr>
          <w:rFonts w:eastAsia="Bookman Old Style"/>
          <w:sz w:val="24"/>
          <w:szCs w:val="24"/>
        </w:rPr>
        <w:t>digambarkan dalam pelaksanaan shalat berjama’ah.</w:t>
      </w:r>
    </w:p>
    <w:p w:rsidR="00176ACC" w:rsidRPr="0043248B"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43248B">
        <w:rPr>
          <w:rFonts w:eastAsia="Bookman Old Style"/>
          <w:sz w:val="24"/>
          <w:szCs w:val="24"/>
        </w:rPr>
        <w:t>Membuktikan keimanan terhadap Allah Swt. sebagai Al-Sami’ (Dzat yang Maha Mendengar),</w:t>
      </w:r>
      <w:r w:rsidR="0043248B" w:rsidRPr="0043248B">
        <w:rPr>
          <w:rFonts w:eastAsia="Bookman Old Style"/>
          <w:sz w:val="24"/>
          <w:szCs w:val="24"/>
        </w:rPr>
        <w:t xml:space="preserve"> </w:t>
      </w:r>
      <w:r w:rsidRPr="0043248B">
        <w:rPr>
          <w:rFonts w:eastAsia="Bookman Old Style"/>
          <w:sz w:val="24"/>
          <w:szCs w:val="24"/>
        </w:rPr>
        <w:t>Al-Bashir (Dzat Yang Maha Melihat), Al-Hakam (Dzat Yang Maha Menetapkan), An-Nafi’</w:t>
      </w:r>
      <w:r w:rsidR="0043248B" w:rsidRPr="0043248B">
        <w:rPr>
          <w:rFonts w:eastAsia="Bookman Old Style"/>
          <w:sz w:val="24"/>
          <w:szCs w:val="24"/>
        </w:rPr>
        <w:t xml:space="preserve"> </w:t>
      </w:r>
      <w:r w:rsidRPr="0043248B">
        <w:rPr>
          <w:rFonts w:eastAsia="Bookman Old Style"/>
          <w:sz w:val="24"/>
          <w:szCs w:val="24"/>
        </w:rPr>
        <w:t>(Dzat yang Maha Memberi Manfaat) dan Al-Fattah (Dzat yang Maha Pembuka Rahmat)</w:t>
      </w:r>
      <w:r w:rsidR="0043248B" w:rsidRPr="0043248B">
        <w:rPr>
          <w:rFonts w:eastAsia="Bookman Old Style"/>
          <w:sz w:val="24"/>
          <w:szCs w:val="24"/>
        </w:rPr>
        <w:t xml:space="preserve"> </w:t>
      </w:r>
      <w:r w:rsidRPr="0043248B">
        <w:rPr>
          <w:rFonts w:eastAsia="Bookman Old Style"/>
          <w:sz w:val="24"/>
          <w:szCs w:val="24"/>
        </w:rPr>
        <w:t>dalam kehidupan sehari-sehari melalui pembiasaan sikap demokratis dan gotong royong</w:t>
      </w:r>
      <w:r w:rsidR="0043248B" w:rsidRPr="0043248B">
        <w:rPr>
          <w:rFonts w:eastAsia="Bookman Old Style"/>
          <w:sz w:val="24"/>
          <w:szCs w:val="24"/>
        </w:rPr>
        <w:t xml:space="preserve"> </w:t>
      </w:r>
      <w:r w:rsidRPr="0043248B">
        <w:rPr>
          <w:rFonts w:eastAsia="Bookman Old Style"/>
          <w:sz w:val="24"/>
          <w:szCs w:val="24"/>
        </w:rPr>
        <w:t>dalam kehidupan sehari-hari.</w:t>
      </w:r>
    </w:p>
    <w:p w:rsidR="00176ACC" w:rsidRPr="0043248B"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43248B">
        <w:rPr>
          <w:rFonts w:eastAsia="Bookman Old Style"/>
          <w:sz w:val="24"/>
          <w:szCs w:val="24"/>
        </w:rPr>
        <w:t>Meyakini prinsip syura dan tahadhdhur sebagai bagian dari ajaran Islam yang membentuk</w:t>
      </w:r>
      <w:r w:rsidR="0043248B" w:rsidRPr="0043248B">
        <w:rPr>
          <w:rFonts w:eastAsia="Bookman Old Style"/>
          <w:sz w:val="24"/>
          <w:szCs w:val="24"/>
        </w:rPr>
        <w:t xml:space="preserve"> </w:t>
      </w:r>
      <w:r w:rsidRPr="0043248B">
        <w:rPr>
          <w:rFonts w:eastAsia="Bookman Old Style"/>
          <w:sz w:val="24"/>
          <w:szCs w:val="24"/>
        </w:rPr>
        <w:t>kesalehan individual dan kesalehan sosial yang menjunjung tinggi demokrasi dan gotong</w:t>
      </w:r>
      <w:r w:rsidR="0043248B" w:rsidRPr="0043248B">
        <w:rPr>
          <w:rFonts w:eastAsia="Bookman Old Style"/>
          <w:sz w:val="24"/>
          <w:szCs w:val="24"/>
        </w:rPr>
        <w:t xml:space="preserve"> </w:t>
      </w:r>
      <w:r w:rsidRPr="0043248B">
        <w:rPr>
          <w:rFonts w:eastAsia="Bookman Old Style"/>
          <w:sz w:val="24"/>
          <w:szCs w:val="24"/>
        </w:rPr>
        <w:t>royong dalam perilaku sehari-hari.</w:t>
      </w:r>
    </w:p>
    <w:p w:rsidR="00176ACC" w:rsidRPr="003667DD"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3667DD">
        <w:rPr>
          <w:rFonts w:eastAsia="Bookman Old Style"/>
          <w:sz w:val="24"/>
          <w:szCs w:val="24"/>
        </w:rPr>
        <w:t>Menjelaskan pengertian shalat berjama’ah.</w:t>
      </w:r>
    </w:p>
    <w:p w:rsidR="00176ACC" w:rsidRPr="0043248B"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43248B">
        <w:rPr>
          <w:rFonts w:eastAsia="Bookman Old Style"/>
          <w:sz w:val="24"/>
          <w:szCs w:val="24"/>
        </w:rPr>
        <w:t>Membuat kesimpulan tentang pentingnya shalat berjama’ah berdasarkan ayat-ayat Al-Qur’an</w:t>
      </w:r>
      <w:r w:rsidR="0043248B" w:rsidRPr="0043248B">
        <w:rPr>
          <w:rFonts w:eastAsia="Bookman Old Style"/>
          <w:sz w:val="24"/>
          <w:szCs w:val="24"/>
        </w:rPr>
        <w:t xml:space="preserve"> </w:t>
      </w:r>
      <w:r w:rsidRPr="0043248B">
        <w:rPr>
          <w:rFonts w:eastAsia="Bookman Old Style"/>
          <w:sz w:val="24"/>
          <w:szCs w:val="24"/>
        </w:rPr>
        <w:t>dan Hadis.</w:t>
      </w:r>
    </w:p>
    <w:p w:rsidR="00176ACC" w:rsidRPr="003667DD"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3667DD">
        <w:rPr>
          <w:rFonts w:eastAsia="Bookman Old Style"/>
          <w:sz w:val="24"/>
          <w:szCs w:val="24"/>
        </w:rPr>
        <w:t>Menguraikan syarat sahnya imam dalam pelaksanaan shalat berjama’ah.</w:t>
      </w:r>
    </w:p>
    <w:p w:rsidR="00176ACC" w:rsidRPr="0043248B"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43248B">
        <w:rPr>
          <w:rFonts w:eastAsia="Bookman Old Style"/>
          <w:sz w:val="24"/>
          <w:szCs w:val="24"/>
        </w:rPr>
        <w:t>Membedakan posisi makmum sebagai akibat dari perbedaan jumlah makmum dalam shalat</w:t>
      </w:r>
      <w:r w:rsidR="0043248B" w:rsidRPr="0043248B">
        <w:rPr>
          <w:rFonts w:eastAsia="Bookman Old Style"/>
          <w:sz w:val="24"/>
          <w:szCs w:val="24"/>
        </w:rPr>
        <w:t xml:space="preserve"> </w:t>
      </w:r>
      <w:r w:rsidRPr="0043248B">
        <w:rPr>
          <w:rFonts w:eastAsia="Bookman Old Style"/>
          <w:sz w:val="24"/>
          <w:szCs w:val="24"/>
        </w:rPr>
        <w:t>berjama’ah.</w:t>
      </w:r>
    </w:p>
    <w:p w:rsidR="00176ACC" w:rsidRPr="003667DD"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3667DD">
        <w:rPr>
          <w:rFonts w:eastAsia="Bookman Old Style"/>
          <w:sz w:val="24"/>
          <w:szCs w:val="24"/>
        </w:rPr>
        <w:t>Menguraikan tata cara mengganti Imam di tengah berlangsungnya shalat berjama’ah.</w:t>
      </w:r>
    </w:p>
    <w:p w:rsidR="00176ACC" w:rsidRPr="0043248B"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43248B">
        <w:rPr>
          <w:rFonts w:eastAsia="Bookman Old Style"/>
          <w:sz w:val="24"/>
          <w:szCs w:val="24"/>
        </w:rPr>
        <w:t>Membedakan tata cara mengingatkan imam yang lupa mengerjakan rukun shalat bagi</w:t>
      </w:r>
      <w:r w:rsidR="0043248B" w:rsidRPr="0043248B">
        <w:rPr>
          <w:rFonts w:eastAsia="Bookman Old Style"/>
          <w:sz w:val="24"/>
          <w:szCs w:val="24"/>
        </w:rPr>
        <w:t xml:space="preserve"> </w:t>
      </w:r>
      <w:r w:rsidRPr="0043248B">
        <w:rPr>
          <w:rFonts w:eastAsia="Bookman Old Style"/>
          <w:sz w:val="24"/>
          <w:szCs w:val="24"/>
        </w:rPr>
        <w:t>makmum laki-laki dan perempuan..</w:t>
      </w:r>
    </w:p>
    <w:p w:rsidR="00176ACC" w:rsidRPr="003667DD"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3667DD">
        <w:rPr>
          <w:rFonts w:eastAsia="Bookman Old Style"/>
          <w:sz w:val="24"/>
          <w:szCs w:val="24"/>
        </w:rPr>
        <w:t>Membedakan tata cara pelaksanaan shalat bagi makmum muwafiq dan makmum masbuq.</w:t>
      </w:r>
    </w:p>
    <w:p w:rsidR="00176ACC" w:rsidRPr="0043248B"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43248B">
        <w:rPr>
          <w:rFonts w:eastAsia="Bookman Old Style"/>
          <w:sz w:val="24"/>
          <w:szCs w:val="24"/>
        </w:rPr>
        <w:t>Mendemonstrasikan perbedaan tata cara pelaksanaan shalat berjama’ah bagi laki-laki dan</w:t>
      </w:r>
      <w:r w:rsidR="0043248B" w:rsidRPr="0043248B">
        <w:rPr>
          <w:rFonts w:eastAsia="Bookman Old Style"/>
          <w:sz w:val="24"/>
          <w:szCs w:val="24"/>
        </w:rPr>
        <w:t xml:space="preserve"> </w:t>
      </w:r>
      <w:r w:rsidRPr="0043248B">
        <w:rPr>
          <w:rFonts w:eastAsia="Bookman Old Style"/>
          <w:sz w:val="24"/>
          <w:szCs w:val="24"/>
        </w:rPr>
        <w:t>perempuan.</w:t>
      </w:r>
    </w:p>
    <w:p w:rsidR="00176ACC" w:rsidRPr="0043248B"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43248B">
        <w:rPr>
          <w:rFonts w:eastAsia="Bookman Old Style"/>
          <w:sz w:val="24"/>
          <w:szCs w:val="24"/>
        </w:rPr>
        <w:t>Mensimulasikan gerakan terlatih tentang perbedaan tata cara pelaksanaan shalat berjama’ah</w:t>
      </w:r>
      <w:r w:rsidR="0043248B" w:rsidRPr="0043248B">
        <w:rPr>
          <w:rFonts w:eastAsia="Bookman Old Style"/>
          <w:sz w:val="24"/>
          <w:szCs w:val="24"/>
        </w:rPr>
        <w:t xml:space="preserve"> </w:t>
      </w:r>
      <w:r w:rsidRPr="0043248B">
        <w:rPr>
          <w:rFonts w:eastAsia="Bookman Old Style"/>
          <w:sz w:val="24"/>
          <w:szCs w:val="24"/>
        </w:rPr>
        <w:t>bagi makmum muwafiq dan masbuq.</w:t>
      </w:r>
    </w:p>
    <w:p w:rsidR="001F1A08" w:rsidRPr="0043248B"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43248B">
        <w:rPr>
          <w:rFonts w:eastAsia="Bookman Old Style"/>
          <w:sz w:val="24"/>
          <w:szCs w:val="24"/>
        </w:rPr>
        <w:t>Mempratekkan gerakan terlatih dalam pelaksanaan mengganti dan mengingatkan imam dalam</w:t>
      </w:r>
      <w:r w:rsidR="0043248B" w:rsidRPr="0043248B">
        <w:rPr>
          <w:rFonts w:eastAsia="Bookman Old Style"/>
          <w:sz w:val="24"/>
          <w:szCs w:val="24"/>
        </w:rPr>
        <w:t xml:space="preserve"> </w:t>
      </w:r>
      <w:r w:rsidRPr="0043248B">
        <w:rPr>
          <w:rFonts w:eastAsia="Bookman Old Style"/>
          <w:sz w:val="24"/>
          <w:szCs w:val="24"/>
        </w:rPr>
        <w:t>shalat berjama’ah</w:t>
      </w:r>
      <w:r w:rsidRPr="0043248B">
        <w:rPr>
          <w:sz w:val="24"/>
          <w:szCs w:val="24"/>
        </w:rPr>
        <w:t>.</w:t>
      </w:r>
    </w:p>
    <w:p w:rsidR="001F1A08" w:rsidRPr="007B76D1" w:rsidRDefault="001F1A08" w:rsidP="000E7828">
      <w:pPr>
        <w:spacing w:before="60" w:after="60"/>
        <w:jc w:val="both"/>
        <w:rPr>
          <w:sz w:val="24"/>
          <w:szCs w:val="24"/>
        </w:rPr>
      </w:pPr>
    </w:p>
    <w:p w:rsidR="001F1A08" w:rsidRPr="007B76D1" w:rsidRDefault="001F1A08" w:rsidP="000E7828">
      <w:pPr>
        <w:shd w:val="clear" w:color="auto" w:fill="DAEEF3" w:themeFill="accent5" w:themeFillTint="33"/>
        <w:tabs>
          <w:tab w:val="left" w:pos="426"/>
        </w:tabs>
        <w:spacing w:before="60" w:after="60"/>
        <w:ind w:left="426" w:hanging="426"/>
        <w:jc w:val="both"/>
        <w:rPr>
          <w:b/>
          <w:bCs/>
          <w:caps/>
          <w:sz w:val="24"/>
          <w:szCs w:val="24"/>
        </w:rPr>
      </w:pPr>
      <w:r w:rsidRPr="007B76D1">
        <w:rPr>
          <w:b/>
          <w:bCs/>
          <w:caps/>
          <w:sz w:val="24"/>
          <w:szCs w:val="24"/>
        </w:rPr>
        <w:t>B.</w:t>
      </w:r>
      <w:r w:rsidRPr="007B76D1">
        <w:rPr>
          <w:b/>
          <w:bCs/>
          <w:caps/>
          <w:sz w:val="24"/>
          <w:szCs w:val="24"/>
        </w:rPr>
        <w:tab/>
        <w:t>Pemahaman Bermakna</w:t>
      </w:r>
    </w:p>
    <w:p w:rsidR="00176ACC" w:rsidRPr="003667DD"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3667DD">
        <w:rPr>
          <w:rFonts w:eastAsia="Bookman Old Style"/>
          <w:sz w:val="24"/>
          <w:szCs w:val="24"/>
        </w:rPr>
        <w:t xml:space="preserve">Mengkategorikan bagian-bagian yang harus terpenuhi dalam shalat berjama’ah. </w:t>
      </w:r>
    </w:p>
    <w:p w:rsidR="00176ACC" w:rsidRPr="003667DD"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3667DD">
        <w:rPr>
          <w:rFonts w:eastAsia="Bookman Old Style"/>
          <w:sz w:val="24"/>
          <w:szCs w:val="24"/>
        </w:rPr>
        <w:t>Menyusun secara terperinci bagianbagian yang harus terpenuhi dalam shalat berjama’ah sebagai satu kesatuan tata cara pelaksanaan.</w:t>
      </w:r>
      <w:r w:rsidR="0043248B">
        <w:rPr>
          <w:rFonts w:eastAsia="Bookman Old Style"/>
          <w:sz w:val="24"/>
          <w:szCs w:val="24"/>
        </w:rPr>
        <w:t xml:space="preserve"> </w:t>
      </w:r>
    </w:p>
    <w:p w:rsidR="00176ACC" w:rsidRPr="003667DD"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3667DD">
        <w:rPr>
          <w:rFonts w:eastAsia="Bookman Old Style"/>
          <w:sz w:val="24"/>
          <w:szCs w:val="24"/>
        </w:rPr>
        <w:t xml:space="preserve">Mendiskusikan tentang tata cara pelaksanaan shalat berjama’ah di tempattempat yang berbeda. </w:t>
      </w:r>
    </w:p>
    <w:p w:rsidR="00176ACC" w:rsidRPr="003667DD"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3667DD">
        <w:rPr>
          <w:rFonts w:eastAsia="Bookman Old Style"/>
          <w:sz w:val="24"/>
          <w:szCs w:val="24"/>
        </w:rPr>
        <w:t xml:space="preserve">Membuat kesimpulan secara individual terhadap data yang diperoleh dari kegiatan diskusi kelas tentang tata cara pelaksanaan shalat berjama’ah di tempattempat yang berbeda. </w:t>
      </w:r>
    </w:p>
    <w:p w:rsidR="001F1A08" w:rsidRPr="007B76D1" w:rsidRDefault="00176ACC" w:rsidP="000E7828">
      <w:pPr>
        <w:pStyle w:val="ListParagraph"/>
        <w:numPr>
          <w:ilvl w:val="0"/>
          <w:numId w:val="5"/>
        </w:numPr>
        <w:spacing w:before="60" w:after="60"/>
        <w:ind w:left="709" w:hanging="283"/>
        <w:contextualSpacing w:val="0"/>
        <w:jc w:val="both"/>
        <w:rPr>
          <w:rFonts w:eastAsia="Bookman Old Style"/>
          <w:sz w:val="24"/>
          <w:szCs w:val="24"/>
        </w:rPr>
      </w:pPr>
      <w:r w:rsidRPr="003667DD">
        <w:rPr>
          <w:rFonts w:eastAsia="Bookman Old Style"/>
          <w:sz w:val="24"/>
          <w:szCs w:val="24"/>
        </w:rPr>
        <w:t>Mendemonstrasikan</w:t>
      </w:r>
      <w:r w:rsidRPr="007B76D1">
        <w:rPr>
          <w:sz w:val="24"/>
          <w:szCs w:val="24"/>
        </w:rPr>
        <w:t xml:space="preserve"> tata cara pelaksanaan shalat berjama’ah.</w:t>
      </w:r>
    </w:p>
    <w:p w:rsidR="001F1A08" w:rsidRPr="007B76D1" w:rsidRDefault="001F1A08" w:rsidP="000E7828">
      <w:pPr>
        <w:pStyle w:val="ListParagraph"/>
        <w:spacing w:before="60" w:after="60"/>
        <w:ind w:left="426"/>
        <w:contextualSpacing w:val="0"/>
        <w:jc w:val="both"/>
        <w:rPr>
          <w:rFonts w:eastAsia="Bookman Old Style"/>
          <w:sz w:val="24"/>
          <w:szCs w:val="24"/>
        </w:rPr>
      </w:pPr>
    </w:p>
    <w:p w:rsidR="001F1A08" w:rsidRPr="007B76D1" w:rsidRDefault="001F1A08" w:rsidP="000E7828">
      <w:pPr>
        <w:shd w:val="clear" w:color="auto" w:fill="DAEEF3" w:themeFill="accent5" w:themeFillTint="33"/>
        <w:tabs>
          <w:tab w:val="left" w:pos="426"/>
        </w:tabs>
        <w:spacing w:before="60" w:after="60"/>
        <w:ind w:left="426" w:hanging="426"/>
        <w:jc w:val="both"/>
        <w:rPr>
          <w:b/>
          <w:bCs/>
          <w:caps/>
          <w:sz w:val="24"/>
          <w:szCs w:val="24"/>
        </w:rPr>
      </w:pPr>
      <w:r w:rsidRPr="007B76D1">
        <w:rPr>
          <w:b/>
          <w:bCs/>
          <w:caps/>
          <w:sz w:val="24"/>
          <w:szCs w:val="24"/>
        </w:rPr>
        <w:t>C.</w:t>
      </w:r>
      <w:r w:rsidRPr="007B76D1">
        <w:rPr>
          <w:b/>
          <w:bCs/>
          <w:caps/>
          <w:sz w:val="24"/>
          <w:szCs w:val="24"/>
        </w:rPr>
        <w:tab/>
        <w:t>Pertanyaan Pemantik</w:t>
      </w:r>
    </w:p>
    <w:p w:rsidR="00340527" w:rsidRPr="007B76D1" w:rsidRDefault="00340527" w:rsidP="000E7828">
      <w:pPr>
        <w:spacing w:before="60" w:after="60"/>
        <w:ind w:left="426"/>
        <w:jc w:val="both"/>
        <w:rPr>
          <w:i/>
          <w:sz w:val="24"/>
          <w:szCs w:val="24"/>
        </w:rPr>
      </w:pPr>
      <w:r w:rsidRPr="007B76D1">
        <w:rPr>
          <w:sz w:val="24"/>
          <w:szCs w:val="24"/>
        </w:rPr>
        <w:t xml:space="preserve">Guru menanyakan kepada peserta didik seputar materi </w:t>
      </w:r>
      <w:r w:rsidR="00176ACC" w:rsidRPr="007B76D1">
        <w:rPr>
          <w:i/>
          <w:sz w:val="24"/>
          <w:szCs w:val="24"/>
        </w:rPr>
        <w:t>Mengembangan Nilai-Nilai Demokrasi Melalui Shalat Berjama’ah</w:t>
      </w:r>
    </w:p>
    <w:p w:rsidR="001F1A08" w:rsidRPr="007B76D1" w:rsidRDefault="001F1A08" w:rsidP="000E7828">
      <w:pPr>
        <w:spacing w:before="60" w:after="60"/>
        <w:jc w:val="both"/>
        <w:rPr>
          <w:b/>
          <w:sz w:val="24"/>
          <w:szCs w:val="24"/>
        </w:rPr>
      </w:pPr>
    </w:p>
    <w:p w:rsidR="001F1A08" w:rsidRPr="007B76D1" w:rsidRDefault="001F1A08" w:rsidP="000E7828">
      <w:pPr>
        <w:shd w:val="clear" w:color="auto" w:fill="DAEEF3" w:themeFill="accent5" w:themeFillTint="33"/>
        <w:tabs>
          <w:tab w:val="left" w:pos="426"/>
        </w:tabs>
        <w:spacing w:before="60" w:after="60"/>
        <w:ind w:left="426" w:hanging="426"/>
        <w:jc w:val="both"/>
        <w:rPr>
          <w:b/>
          <w:bCs/>
          <w:caps/>
          <w:sz w:val="24"/>
          <w:szCs w:val="24"/>
        </w:rPr>
      </w:pPr>
      <w:r w:rsidRPr="007B76D1">
        <w:rPr>
          <w:b/>
          <w:bCs/>
          <w:caps/>
          <w:sz w:val="24"/>
          <w:szCs w:val="24"/>
        </w:rPr>
        <w:t>D.</w:t>
      </w:r>
      <w:r w:rsidRPr="007B76D1">
        <w:rPr>
          <w:b/>
          <w:bCs/>
          <w:caps/>
          <w:sz w:val="24"/>
          <w:szCs w:val="24"/>
        </w:rPr>
        <w:tab/>
        <w:t>Kegiatan Pembelajaran</w:t>
      </w:r>
    </w:p>
    <w:p w:rsidR="00F95036" w:rsidRPr="007B76D1" w:rsidRDefault="00F95036" w:rsidP="000E7828">
      <w:pPr>
        <w:spacing w:before="60" w:after="60"/>
        <w:ind w:left="426"/>
        <w:jc w:val="both"/>
        <w:rPr>
          <w:b/>
          <w:caps/>
          <w:sz w:val="24"/>
          <w:szCs w:val="24"/>
        </w:rPr>
      </w:pPr>
      <w:r w:rsidRPr="007B76D1">
        <w:rPr>
          <w:b/>
          <w:caps/>
          <w:sz w:val="24"/>
          <w:szCs w:val="24"/>
          <w:highlight w:val="yellow"/>
        </w:rPr>
        <w:t>PERTEMUAN KE-1</w:t>
      </w:r>
    </w:p>
    <w:p w:rsidR="00F95036" w:rsidRPr="007B76D1" w:rsidRDefault="00176ACC" w:rsidP="000E7828">
      <w:pPr>
        <w:spacing w:before="60" w:after="60"/>
        <w:ind w:left="426"/>
        <w:jc w:val="both"/>
        <w:rPr>
          <w:b/>
          <w:caps/>
          <w:sz w:val="24"/>
          <w:szCs w:val="24"/>
        </w:rPr>
      </w:pPr>
      <w:r w:rsidRPr="007B76D1">
        <w:rPr>
          <w:b/>
          <w:sz w:val="24"/>
          <w:szCs w:val="24"/>
        </w:rPr>
        <w:t>Shalat Berjama’ah</w:t>
      </w:r>
    </w:p>
    <w:tbl>
      <w:tblPr>
        <w:tblStyle w:val="TableGrid"/>
        <w:tblW w:w="8613" w:type="dxa"/>
        <w:tblInd w:w="567" w:type="dxa"/>
        <w:tblLook w:val="04A0"/>
      </w:tblPr>
      <w:tblGrid>
        <w:gridCol w:w="1985"/>
        <w:gridCol w:w="6628"/>
      </w:tblGrid>
      <w:tr w:rsidR="00F95036" w:rsidRPr="007B76D1" w:rsidTr="004F4170">
        <w:trPr>
          <w:trHeight w:val="240"/>
        </w:trPr>
        <w:tc>
          <w:tcPr>
            <w:tcW w:w="8613" w:type="dxa"/>
            <w:gridSpan w:val="2"/>
            <w:shd w:val="clear" w:color="auto" w:fill="FDE9D9" w:themeFill="accent6" w:themeFillTint="33"/>
            <w:vAlign w:val="center"/>
          </w:tcPr>
          <w:p w:rsidR="00F95036" w:rsidRPr="007B76D1" w:rsidRDefault="00F95036" w:rsidP="000E7828">
            <w:pPr>
              <w:pStyle w:val="NoSpacing"/>
              <w:spacing w:before="60" w:after="60"/>
              <w:jc w:val="center"/>
              <w:rPr>
                <w:rFonts w:ascii="Times New Roman" w:hAnsi="Times New Roman" w:cs="Times New Roman"/>
                <w:b/>
                <w:bCs/>
                <w:sz w:val="24"/>
                <w:szCs w:val="24"/>
                <w:u w:val="single"/>
              </w:rPr>
            </w:pPr>
            <w:r w:rsidRPr="007B76D1">
              <w:rPr>
                <w:rFonts w:ascii="Times New Roman" w:hAnsi="Times New Roman" w:cs="Times New Roman"/>
                <w:b/>
                <w:bCs/>
                <w:sz w:val="24"/>
                <w:szCs w:val="24"/>
              </w:rPr>
              <w:t>KEGIATAN PENDAHULUAN</w:t>
            </w:r>
          </w:p>
        </w:tc>
      </w:tr>
      <w:tr w:rsidR="00F95036" w:rsidRPr="007B76D1" w:rsidTr="004F4170">
        <w:trPr>
          <w:trHeight w:val="240"/>
        </w:trPr>
        <w:tc>
          <w:tcPr>
            <w:tcW w:w="8613" w:type="dxa"/>
            <w:gridSpan w:val="2"/>
            <w:tcBorders>
              <w:bottom w:val="single" w:sz="4" w:space="0" w:color="auto"/>
            </w:tcBorders>
          </w:tcPr>
          <w:p w:rsidR="00F95036" w:rsidRPr="007B76D1" w:rsidRDefault="00F95036" w:rsidP="000E782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B76D1">
              <w:rPr>
                <w:rFonts w:ascii="Times New Roman" w:eastAsia="Times New Roman" w:hAnsi="Times New Roman" w:cs="Times New Roman"/>
                <w:sz w:val="24"/>
                <w:szCs w:val="24"/>
              </w:rPr>
              <w:t>Guru</w:t>
            </w:r>
            <w:r w:rsidRPr="007B76D1">
              <w:rPr>
                <w:rFonts w:ascii="Times New Roman" w:eastAsia="Bookman Old Style" w:hAnsi="Times New Roman" w:cs="Times New Roman"/>
                <w:sz w:val="24"/>
                <w:szCs w:val="24"/>
              </w:rPr>
              <w:t xml:space="preserve"> membuka pembelajaran dengan mengucapkan salam.</w:t>
            </w:r>
          </w:p>
          <w:p w:rsidR="00F95036" w:rsidRPr="007B76D1" w:rsidRDefault="00F95036" w:rsidP="000E782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B76D1">
              <w:rPr>
                <w:rFonts w:ascii="Times New Roman" w:eastAsia="Bookman Old Style" w:hAnsi="Times New Roman" w:cs="Times New Roman"/>
                <w:sz w:val="24"/>
                <w:szCs w:val="24"/>
              </w:rPr>
              <w:t xml:space="preserve">Melakukan pembiasaan berdoa, memeriksa kehadiran, kerapihan pakaian, </w:t>
            </w:r>
            <w:r w:rsidRPr="007B76D1">
              <w:rPr>
                <w:rFonts w:ascii="Times New Roman" w:eastAsia="Times New Roman" w:hAnsi="Times New Roman" w:cs="Times New Roman"/>
                <w:sz w:val="24"/>
                <w:szCs w:val="24"/>
              </w:rPr>
              <w:t>posisi</w:t>
            </w:r>
            <w:r w:rsidRPr="007B76D1">
              <w:rPr>
                <w:rFonts w:ascii="Times New Roman" w:eastAsia="Bookman Old Style" w:hAnsi="Times New Roman" w:cs="Times New Roman"/>
                <w:sz w:val="24"/>
                <w:szCs w:val="24"/>
              </w:rPr>
              <w:t xml:space="preserve"> tempat duduk peserta didik dan kebersihan kelas.</w:t>
            </w:r>
          </w:p>
          <w:p w:rsidR="00F95036" w:rsidRPr="007B76D1" w:rsidRDefault="00F95036" w:rsidP="000E782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B76D1">
              <w:rPr>
                <w:rFonts w:ascii="Times New Roman" w:eastAsia="Bookman Old Style" w:hAnsi="Times New Roman" w:cs="Times New Roman"/>
                <w:sz w:val="24"/>
                <w:szCs w:val="24"/>
              </w:rPr>
              <w:t xml:space="preserve">Guru memberikan motivasi, memberikan pertanyaan pemantik materi yang </w:t>
            </w:r>
            <w:r w:rsidRPr="007B76D1">
              <w:rPr>
                <w:rFonts w:ascii="Times New Roman" w:eastAsia="Times New Roman" w:hAnsi="Times New Roman" w:cs="Times New Roman"/>
                <w:sz w:val="24"/>
                <w:szCs w:val="24"/>
              </w:rPr>
              <w:t>akan</w:t>
            </w:r>
            <w:r w:rsidRPr="007B76D1">
              <w:rPr>
                <w:rFonts w:ascii="Times New Roman" w:eastAsia="Bookman Old Style" w:hAnsi="Times New Roman" w:cs="Times New Roman"/>
                <w:sz w:val="24"/>
                <w:szCs w:val="24"/>
              </w:rPr>
              <w:t xml:space="preserve"> diajarkan.</w:t>
            </w:r>
          </w:p>
          <w:p w:rsidR="00F95036" w:rsidRPr="007B76D1" w:rsidRDefault="00F95036" w:rsidP="000E7828">
            <w:pPr>
              <w:pStyle w:val="NoSpacing"/>
              <w:numPr>
                <w:ilvl w:val="0"/>
                <w:numId w:val="14"/>
              </w:numPr>
              <w:spacing w:before="60" w:after="60"/>
              <w:ind w:left="284" w:hanging="284"/>
              <w:jc w:val="both"/>
              <w:rPr>
                <w:rFonts w:ascii="Times New Roman" w:hAnsi="Times New Roman" w:cs="Times New Roman"/>
                <w:sz w:val="24"/>
                <w:szCs w:val="24"/>
              </w:rPr>
            </w:pPr>
            <w:r w:rsidRPr="007B76D1">
              <w:rPr>
                <w:rFonts w:ascii="Times New Roman" w:eastAsia="Bookman Old Style" w:hAnsi="Times New Roman" w:cs="Times New Roman"/>
                <w:sz w:val="24"/>
                <w:szCs w:val="24"/>
              </w:rPr>
              <w:t>Guru memotivasi</w:t>
            </w:r>
            <w:r w:rsidRPr="007B76D1">
              <w:rPr>
                <w:rFonts w:ascii="Times New Roman" w:hAnsi="Times New Roman" w:cs="Times New Roman"/>
                <w:sz w:val="24"/>
                <w:szCs w:val="24"/>
              </w:rPr>
              <w:t xml:space="preserve"> </w:t>
            </w:r>
            <w:r w:rsidRPr="007B76D1">
              <w:rPr>
                <w:rFonts w:ascii="Times New Roman" w:eastAsia="Bookman Old Style" w:hAnsi="Times New Roman" w:cs="Times New Roman"/>
                <w:sz w:val="24"/>
                <w:szCs w:val="24"/>
              </w:rPr>
              <w:t xml:space="preserve">peserta didik </w:t>
            </w:r>
            <w:r w:rsidRPr="007B76D1">
              <w:rPr>
                <w:rFonts w:ascii="Times New Roman" w:hAnsi="Times New Roman" w:cs="Times New Roman"/>
                <w:sz w:val="24"/>
                <w:szCs w:val="24"/>
              </w:rPr>
              <w:t xml:space="preserve">untuk tercapainya kompetensi dan karakter yang sesuai dengan </w:t>
            </w:r>
            <w:r w:rsidRPr="007B76D1">
              <w:rPr>
                <w:rFonts w:ascii="Times New Roman" w:hAnsi="Times New Roman" w:cs="Times New Roman"/>
                <w:b/>
                <w:bCs/>
                <w:iCs/>
                <w:sz w:val="24"/>
                <w:szCs w:val="24"/>
              </w:rPr>
              <w:t>Profil Pelajar Pancasila</w:t>
            </w:r>
            <w:r w:rsidRPr="007B76D1">
              <w:rPr>
                <w:rFonts w:ascii="Times New Roman" w:hAnsi="Times New Roman" w:cs="Times New Roman"/>
                <w:bCs/>
                <w:iCs/>
                <w:sz w:val="24"/>
                <w:szCs w:val="24"/>
              </w:rPr>
              <w:t xml:space="preserve"> (</w:t>
            </w:r>
            <w:r w:rsidRPr="007B76D1">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7B76D1">
              <w:rPr>
                <w:rFonts w:ascii="Times New Roman" w:hAnsi="Times New Roman" w:cs="Times New Roman"/>
                <w:bCs/>
                <w:iCs/>
                <w:sz w:val="24"/>
                <w:szCs w:val="24"/>
              </w:rPr>
              <w:t xml:space="preserve">) dan </w:t>
            </w:r>
            <w:r w:rsidRPr="007B76D1">
              <w:rPr>
                <w:rFonts w:ascii="Times New Roman" w:hAnsi="Times New Roman" w:cs="Times New Roman"/>
                <w:b/>
                <w:bCs/>
                <w:iCs/>
                <w:sz w:val="24"/>
                <w:szCs w:val="24"/>
              </w:rPr>
              <w:t xml:space="preserve">Profil Pelajar </w:t>
            </w:r>
            <w:r w:rsidRPr="007B76D1">
              <w:rPr>
                <w:rFonts w:ascii="Times New Roman" w:hAnsi="Times New Roman" w:cs="Times New Roman"/>
                <w:b/>
                <w:bCs/>
                <w:i/>
                <w:iCs/>
                <w:sz w:val="24"/>
                <w:szCs w:val="24"/>
              </w:rPr>
              <w:t>Rahmatan Lil ‘Alamin</w:t>
            </w:r>
            <w:r w:rsidRPr="007B76D1">
              <w:rPr>
                <w:rFonts w:ascii="Times New Roman" w:hAnsi="Times New Roman" w:cs="Times New Roman"/>
                <w:bCs/>
                <w:iCs/>
                <w:sz w:val="24"/>
                <w:szCs w:val="24"/>
              </w:rPr>
              <w:t xml:space="preserve"> (</w:t>
            </w:r>
            <w:r w:rsidRPr="007B76D1">
              <w:rPr>
                <w:rFonts w:ascii="Times New Roman" w:eastAsia="Bookman Old Style" w:hAnsi="Times New Roman" w:cs="Times New Roman"/>
                <w:i/>
                <w:sz w:val="24"/>
                <w:szCs w:val="24"/>
              </w:rPr>
              <w:t>taaddub, tawassuth, tathawwur wa ibtikar</w:t>
            </w:r>
            <w:r w:rsidRPr="007B76D1">
              <w:rPr>
                <w:rFonts w:ascii="Times New Roman" w:eastAsia="Bookman Old Style" w:hAnsi="Times New Roman" w:cs="Times New Roman"/>
                <w:sz w:val="24"/>
                <w:szCs w:val="24"/>
              </w:rPr>
              <w:t xml:space="preserve">, dan </w:t>
            </w:r>
            <w:r w:rsidRPr="007B76D1">
              <w:rPr>
                <w:rFonts w:ascii="Times New Roman" w:eastAsia="Bookman Old Style" w:hAnsi="Times New Roman" w:cs="Times New Roman"/>
                <w:i/>
                <w:sz w:val="24"/>
                <w:szCs w:val="24"/>
              </w:rPr>
              <w:t>tasamuh</w:t>
            </w:r>
            <w:r w:rsidRPr="007B76D1">
              <w:rPr>
                <w:rFonts w:ascii="Times New Roman" w:hAnsi="Times New Roman" w:cs="Times New Roman"/>
                <w:bCs/>
                <w:iCs/>
                <w:sz w:val="24"/>
                <w:szCs w:val="24"/>
              </w:rPr>
              <w:t>)</w:t>
            </w:r>
          </w:p>
        </w:tc>
      </w:tr>
      <w:tr w:rsidR="00F95036" w:rsidRPr="007B76D1" w:rsidTr="004F4170">
        <w:trPr>
          <w:trHeight w:val="240"/>
        </w:trPr>
        <w:tc>
          <w:tcPr>
            <w:tcW w:w="8613" w:type="dxa"/>
            <w:gridSpan w:val="2"/>
            <w:shd w:val="clear" w:color="auto" w:fill="FDE9D9" w:themeFill="accent6" w:themeFillTint="33"/>
            <w:vAlign w:val="center"/>
          </w:tcPr>
          <w:p w:rsidR="00F95036" w:rsidRPr="007B76D1" w:rsidRDefault="00F95036" w:rsidP="000E7828">
            <w:pPr>
              <w:pStyle w:val="NoSpacing"/>
              <w:spacing w:before="60" w:after="60"/>
              <w:jc w:val="center"/>
              <w:rPr>
                <w:rFonts w:ascii="Times New Roman" w:hAnsi="Times New Roman" w:cs="Times New Roman"/>
                <w:b/>
                <w:bCs/>
                <w:sz w:val="24"/>
                <w:szCs w:val="24"/>
              </w:rPr>
            </w:pPr>
            <w:r w:rsidRPr="007B76D1">
              <w:rPr>
                <w:rFonts w:ascii="Times New Roman" w:hAnsi="Times New Roman" w:cs="Times New Roman"/>
                <w:b/>
                <w:bCs/>
                <w:sz w:val="24"/>
                <w:szCs w:val="24"/>
              </w:rPr>
              <w:t>KEGIATAN INTI</w:t>
            </w:r>
          </w:p>
        </w:tc>
      </w:tr>
      <w:tr w:rsidR="00176ACC" w:rsidRPr="007B76D1" w:rsidTr="004F4170">
        <w:trPr>
          <w:trHeight w:val="240"/>
        </w:trPr>
        <w:tc>
          <w:tcPr>
            <w:tcW w:w="1985" w:type="dxa"/>
          </w:tcPr>
          <w:p w:rsidR="00176ACC" w:rsidRPr="007B76D1" w:rsidRDefault="00176ACC" w:rsidP="000E7828">
            <w:pPr>
              <w:spacing w:before="60" w:after="60"/>
              <w:rPr>
                <w:b/>
                <w:i/>
                <w:iCs/>
                <w:sz w:val="24"/>
                <w:szCs w:val="24"/>
              </w:rPr>
            </w:pPr>
            <w:r w:rsidRPr="007B76D1">
              <w:rPr>
                <w:b/>
                <w:i/>
                <w:iCs/>
                <w:sz w:val="24"/>
                <w:szCs w:val="24"/>
              </w:rPr>
              <w:t>Kegiatan Literasi</w:t>
            </w:r>
          </w:p>
        </w:tc>
        <w:tc>
          <w:tcPr>
            <w:tcW w:w="6628" w:type="dxa"/>
          </w:tcPr>
          <w:p w:rsidR="00176ACC" w:rsidRPr="007B76D1" w:rsidRDefault="00176ACC" w:rsidP="000E782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7B76D1">
              <w:rPr>
                <w:rFonts w:ascii="Times New Roman" w:eastAsia="Times New Roman" w:hAnsi="Times New Roman" w:cs="Times New Roman"/>
                <w:sz w:val="24"/>
                <w:szCs w:val="24"/>
              </w:rPr>
              <w:t xml:space="preserve">Peserta didik diberi motivasi dan panduan untuk melihat, mengamati, </w:t>
            </w:r>
            <w:r w:rsidRPr="007B76D1">
              <w:rPr>
                <w:rFonts w:ascii="Times New Roman" w:hAnsi="Times New Roman" w:cs="Times New Roman"/>
                <w:sz w:val="24"/>
                <w:szCs w:val="24"/>
              </w:rPr>
              <w:t>membaca</w:t>
            </w:r>
            <w:r w:rsidRPr="007B76D1">
              <w:rPr>
                <w:rFonts w:ascii="Times New Roman" w:eastAsia="Times New Roman" w:hAnsi="Times New Roman" w:cs="Times New Roman"/>
                <w:sz w:val="24"/>
                <w:szCs w:val="24"/>
              </w:rPr>
              <w:t xml:space="preserve"> dan menuliskannya kembali. Mereka diberi tayangan dan bahan bacaan terkait materi </w:t>
            </w:r>
            <w:r w:rsidRPr="007B76D1">
              <w:rPr>
                <w:rFonts w:ascii="Times New Roman" w:hAnsi="Times New Roman" w:cs="Times New Roman"/>
                <w:b/>
                <w:i/>
                <w:sz w:val="24"/>
                <w:szCs w:val="24"/>
              </w:rPr>
              <w:t>Shalat Berjama’ah</w:t>
            </w:r>
          </w:p>
        </w:tc>
      </w:tr>
      <w:tr w:rsidR="00176ACC" w:rsidRPr="007B76D1" w:rsidTr="004F4170">
        <w:trPr>
          <w:trHeight w:val="240"/>
        </w:trPr>
        <w:tc>
          <w:tcPr>
            <w:tcW w:w="1985" w:type="dxa"/>
          </w:tcPr>
          <w:p w:rsidR="00176ACC" w:rsidRPr="007B76D1" w:rsidRDefault="00176ACC" w:rsidP="000E7828">
            <w:pPr>
              <w:spacing w:before="60" w:after="60"/>
              <w:rPr>
                <w:b/>
                <w:i/>
                <w:iCs/>
                <w:sz w:val="24"/>
                <w:szCs w:val="24"/>
              </w:rPr>
            </w:pPr>
            <w:r w:rsidRPr="007B76D1">
              <w:rPr>
                <w:b/>
                <w:i/>
                <w:iCs/>
                <w:sz w:val="24"/>
                <w:szCs w:val="24"/>
              </w:rPr>
              <w:t>Critical Thinking</w:t>
            </w:r>
          </w:p>
        </w:tc>
        <w:tc>
          <w:tcPr>
            <w:tcW w:w="6628" w:type="dxa"/>
          </w:tcPr>
          <w:p w:rsidR="00176ACC" w:rsidRPr="007B76D1" w:rsidRDefault="00176ACC" w:rsidP="000E782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7B76D1">
              <w:rPr>
                <w:rFonts w:ascii="Times New Roman" w:eastAsia="Times New Roman" w:hAnsi="Times New Roman" w:cs="Times New Roman"/>
                <w:sz w:val="24"/>
                <w:szCs w:val="24"/>
              </w:rPr>
              <w:t xml:space="preserve">Guru </w:t>
            </w:r>
            <w:r w:rsidRPr="007B76D1">
              <w:rPr>
                <w:rFonts w:ascii="Times New Roman" w:hAnsi="Times New Roman" w:cs="Times New Roman"/>
                <w:sz w:val="24"/>
                <w:szCs w:val="24"/>
              </w:rPr>
              <w:t>memberikan</w:t>
            </w:r>
            <w:r w:rsidRPr="007B76D1">
              <w:rPr>
                <w:rFonts w:ascii="Times New Roman" w:eastAsia="Times New Roman" w:hAnsi="Times New Roman" w:cs="Times New Roman"/>
                <w:sz w:val="24"/>
                <w:szCs w:val="24"/>
              </w:rPr>
              <w:t xml:space="preserve"> kesempatan untuk mengidentifikasi sebanyak mungkin hal yang belum dipahami, dimulai dari pertanyaan faktual sampai ke pertanyaan yang bersifat hipotetik. Pertanyaan ini harus tetap berkaitan dengan materi </w:t>
            </w:r>
            <w:r w:rsidRPr="007B76D1">
              <w:rPr>
                <w:rFonts w:ascii="Times New Roman" w:hAnsi="Times New Roman" w:cs="Times New Roman"/>
                <w:b/>
                <w:i/>
                <w:sz w:val="24"/>
                <w:szCs w:val="24"/>
              </w:rPr>
              <w:t>Shalat Berjama’ah</w:t>
            </w:r>
          </w:p>
        </w:tc>
      </w:tr>
      <w:tr w:rsidR="00176ACC" w:rsidRPr="007B76D1" w:rsidTr="004F4170">
        <w:trPr>
          <w:trHeight w:val="240"/>
        </w:trPr>
        <w:tc>
          <w:tcPr>
            <w:tcW w:w="1985" w:type="dxa"/>
          </w:tcPr>
          <w:p w:rsidR="00176ACC" w:rsidRPr="007B76D1" w:rsidRDefault="00176ACC" w:rsidP="000E7828">
            <w:pPr>
              <w:spacing w:before="60" w:after="60"/>
              <w:rPr>
                <w:b/>
                <w:i/>
                <w:iCs/>
                <w:sz w:val="24"/>
                <w:szCs w:val="24"/>
              </w:rPr>
            </w:pPr>
            <w:r w:rsidRPr="007B76D1">
              <w:rPr>
                <w:b/>
                <w:i/>
                <w:iCs/>
                <w:sz w:val="24"/>
                <w:szCs w:val="24"/>
              </w:rPr>
              <w:t>Collaboration</w:t>
            </w:r>
          </w:p>
        </w:tc>
        <w:tc>
          <w:tcPr>
            <w:tcW w:w="6628" w:type="dxa"/>
          </w:tcPr>
          <w:p w:rsidR="00176ACC" w:rsidRPr="007B76D1" w:rsidRDefault="00176ACC" w:rsidP="000E7828">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7B76D1">
              <w:rPr>
                <w:rFonts w:ascii="Times New Roman" w:eastAsia="Times New Roman" w:hAnsi="Times New Roman" w:cs="Times New Roman"/>
                <w:sz w:val="24"/>
                <w:szCs w:val="24"/>
              </w:rPr>
              <w:t xml:space="preserve">Peserta didik dibentuk dalam beberapa kelompok untuk mendiskusikan, mengumpulkan informasi, mempresentasikan ulang, dan saling bertukar informasi mengenai </w:t>
            </w:r>
            <w:r w:rsidRPr="007B76D1">
              <w:rPr>
                <w:rFonts w:ascii="Times New Roman" w:hAnsi="Times New Roman" w:cs="Times New Roman"/>
                <w:b/>
                <w:i/>
                <w:sz w:val="24"/>
                <w:szCs w:val="24"/>
              </w:rPr>
              <w:t>Shalat Berjama’ah.</w:t>
            </w:r>
          </w:p>
        </w:tc>
      </w:tr>
      <w:tr w:rsidR="00176ACC" w:rsidRPr="007B76D1" w:rsidTr="004F4170">
        <w:trPr>
          <w:trHeight w:val="240"/>
        </w:trPr>
        <w:tc>
          <w:tcPr>
            <w:tcW w:w="1985" w:type="dxa"/>
          </w:tcPr>
          <w:p w:rsidR="00176ACC" w:rsidRPr="007B76D1" w:rsidRDefault="00176ACC" w:rsidP="000E7828">
            <w:pPr>
              <w:spacing w:before="60" w:after="60"/>
              <w:rPr>
                <w:b/>
                <w:i/>
                <w:iCs/>
                <w:sz w:val="24"/>
                <w:szCs w:val="24"/>
              </w:rPr>
            </w:pPr>
            <w:r w:rsidRPr="007B76D1">
              <w:rPr>
                <w:b/>
                <w:i/>
                <w:iCs/>
                <w:sz w:val="24"/>
                <w:szCs w:val="24"/>
              </w:rPr>
              <w:t>Communication</w:t>
            </w:r>
          </w:p>
        </w:tc>
        <w:tc>
          <w:tcPr>
            <w:tcW w:w="6628" w:type="dxa"/>
          </w:tcPr>
          <w:p w:rsidR="00176ACC" w:rsidRPr="007B76D1" w:rsidRDefault="00176ACC" w:rsidP="000E7828">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7B76D1">
              <w:rPr>
                <w:rFonts w:ascii="Times New Roman" w:eastAsia="Times New Roman" w:hAnsi="Times New Roman" w:cs="Times New Roman"/>
                <w:sz w:val="24"/>
                <w:szCs w:val="24"/>
              </w:rPr>
              <w:t xml:space="preserve">Peserta didik mempresentasikan hasil kerja kelompok atau individu secara klasikal, </w:t>
            </w:r>
            <w:r w:rsidRPr="007B76D1">
              <w:rPr>
                <w:rFonts w:ascii="Times New Roman" w:hAnsi="Times New Roman" w:cs="Times New Roman"/>
                <w:sz w:val="24"/>
                <w:szCs w:val="24"/>
              </w:rPr>
              <w:t>mengemukakan</w:t>
            </w:r>
            <w:r w:rsidRPr="007B76D1">
              <w:rPr>
                <w:rFonts w:ascii="Times New Roman" w:eastAsia="Times New Roman" w:hAnsi="Times New Roman" w:cs="Times New Roman"/>
                <w:sz w:val="24"/>
                <w:szCs w:val="24"/>
              </w:rPr>
              <w:t xml:space="preserve"> pendapat atas presentasi yang dilakukan kemudian ditanggapi kembali oleh kelompok atau individu yang mempresentasikan</w:t>
            </w:r>
          </w:p>
        </w:tc>
      </w:tr>
      <w:tr w:rsidR="00176ACC" w:rsidRPr="007B76D1" w:rsidTr="004F4170">
        <w:trPr>
          <w:trHeight w:val="240"/>
        </w:trPr>
        <w:tc>
          <w:tcPr>
            <w:tcW w:w="1985" w:type="dxa"/>
            <w:tcBorders>
              <w:bottom w:val="single" w:sz="4" w:space="0" w:color="auto"/>
            </w:tcBorders>
          </w:tcPr>
          <w:p w:rsidR="00176ACC" w:rsidRPr="007B76D1" w:rsidRDefault="00176ACC" w:rsidP="000E7828">
            <w:pPr>
              <w:spacing w:before="60" w:after="60"/>
              <w:rPr>
                <w:b/>
                <w:i/>
                <w:iCs/>
                <w:sz w:val="24"/>
                <w:szCs w:val="24"/>
              </w:rPr>
            </w:pPr>
            <w:r w:rsidRPr="007B76D1">
              <w:rPr>
                <w:b/>
                <w:i/>
                <w:iCs/>
                <w:sz w:val="24"/>
                <w:szCs w:val="24"/>
              </w:rPr>
              <w:t>Creativity</w:t>
            </w:r>
          </w:p>
        </w:tc>
        <w:tc>
          <w:tcPr>
            <w:tcW w:w="6628" w:type="dxa"/>
            <w:tcBorders>
              <w:bottom w:val="single" w:sz="4" w:space="0" w:color="auto"/>
            </w:tcBorders>
          </w:tcPr>
          <w:p w:rsidR="00176ACC" w:rsidRPr="007B76D1" w:rsidRDefault="00176ACC" w:rsidP="000E7828">
            <w:pPr>
              <w:pStyle w:val="NoSpacing"/>
              <w:numPr>
                <w:ilvl w:val="0"/>
                <w:numId w:val="14"/>
              </w:numPr>
              <w:tabs>
                <w:tab w:val="left" w:pos="293"/>
              </w:tabs>
              <w:spacing w:before="60" w:after="60"/>
              <w:ind w:left="293" w:hanging="293"/>
              <w:rPr>
                <w:rFonts w:ascii="Times New Roman" w:hAnsi="Times New Roman" w:cs="Times New Roman"/>
                <w:b/>
                <w:i/>
                <w:sz w:val="24"/>
                <w:szCs w:val="24"/>
              </w:rPr>
            </w:pPr>
            <w:r w:rsidRPr="007B76D1">
              <w:rPr>
                <w:rFonts w:ascii="Times New Roman" w:eastAsia="Times New Roman" w:hAnsi="Times New Roman" w:cs="Times New Roman"/>
                <w:sz w:val="24"/>
                <w:szCs w:val="24"/>
              </w:rPr>
              <w:t xml:space="preserve">Guru dan peserta didik membuat kesimpulan tentang hal-hal yang telah dipelajari terkait </w:t>
            </w:r>
            <w:r w:rsidRPr="007B76D1">
              <w:rPr>
                <w:rFonts w:ascii="Times New Roman" w:eastAsia="Times New Roman" w:hAnsi="Times New Roman" w:cs="Times New Roman"/>
                <w:iCs/>
                <w:sz w:val="24"/>
                <w:szCs w:val="24"/>
              </w:rPr>
              <w:t>Menjelaskan isi teks yang didengar yang berkaitan:</w:t>
            </w:r>
            <w:r w:rsidRPr="007B76D1">
              <w:rPr>
                <w:rFonts w:ascii="Times New Roman" w:eastAsia="Times New Roman" w:hAnsi="Times New Roman" w:cs="Times New Roman"/>
                <w:b/>
                <w:i/>
                <w:iCs/>
                <w:sz w:val="24"/>
                <w:szCs w:val="24"/>
              </w:rPr>
              <w:t xml:space="preserve"> </w:t>
            </w:r>
            <w:r w:rsidRPr="007B76D1">
              <w:rPr>
                <w:rFonts w:ascii="Times New Roman" w:hAnsi="Times New Roman" w:cs="Times New Roman"/>
                <w:b/>
                <w:i/>
                <w:sz w:val="24"/>
                <w:szCs w:val="24"/>
              </w:rPr>
              <w:t>Shalat Berjama’ah</w:t>
            </w:r>
          </w:p>
        </w:tc>
      </w:tr>
      <w:tr w:rsidR="00F95036" w:rsidRPr="007B76D1" w:rsidTr="004F4170">
        <w:trPr>
          <w:trHeight w:val="240"/>
        </w:trPr>
        <w:tc>
          <w:tcPr>
            <w:tcW w:w="8613" w:type="dxa"/>
            <w:gridSpan w:val="2"/>
            <w:shd w:val="clear" w:color="auto" w:fill="FDE9D9" w:themeFill="accent6" w:themeFillTint="33"/>
            <w:vAlign w:val="center"/>
          </w:tcPr>
          <w:p w:rsidR="00F95036" w:rsidRPr="007B76D1" w:rsidRDefault="00F95036" w:rsidP="000E7828">
            <w:pPr>
              <w:pStyle w:val="NoSpacing"/>
              <w:spacing w:before="60" w:after="60"/>
              <w:jc w:val="center"/>
              <w:rPr>
                <w:rFonts w:ascii="Times New Roman" w:hAnsi="Times New Roman" w:cs="Times New Roman"/>
                <w:b/>
                <w:bCs/>
                <w:sz w:val="24"/>
                <w:szCs w:val="24"/>
              </w:rPr>
            </w:pPr>
            <w:r w:rsidRPr="007B76D1">
              <w:rPr>
                <w:rFonts w:ascii="Times New Roman" w:hAnsi="Times New Roman" w:cs="Times New Roman"/>
                <w:b/>
                <w:bCs/>
                <w:sz w:val="24"/>
                <w:szCs w:val="24"/>
              </w:rPr>
              <w:t>KEGIATAN PENUTUP</w:t>
            </w:r>
          </w:p>
        </w:tc>
      </w:tr>
      <w:tr w:rsidR="00F95036" w:rsidRPr="007B76D1" w:rsidTr="004F4170">
        <w:trPr>
          <w:trHeight w:val="240"/>
        </w:trPr>
        <w:tc>
          <w:tcPr>
            <w:tcW w:w="8613" w:type="dxa"/>
            <w:gridSpan w:val="2"/>
            <w:tcBorders>
              <w:bottom w:val="single" w:sz="4" w:space="0" w:color="auto"/>
            </w:tcBorders>
          </w:tcPr>
          <w:p w:rsidR="00F95036" w:rsidRPr="007B76D1" w:rsidRDefault="00F95036" w:rsidP="000E782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B76D1">
              <w:rPr>
                <w:rFonts w:ascii="Times New Roman" w:eastAsia="Times New Roman" w:hAnsi="Times New Roman" w:cs="Times New Roman"/>
                <w:sz w:val="24"/>
                <w:szCs w:val="24"/>
              </w:rPr>
              <w:t>Guru</w:t>
            </w:r>
            <w:r w:rsidRPr="007B76D1">
              <w:rPr>
                <w:rFonts w:ascii="Times New Roman" w:eastAsia="Bookman Old Style" w:hAnsi="Times New Roman" w:cs="Times New Roman"/>
                <w:sz w:val="24"/>
                <w:szCs w:val="24"/>
              </w:rPr>
              <w:t xml:space="preserve"> membimbing peserta didik menyimpulkan pembelajaran yang telah dilakukan</w:t>
            </w:r>
          </w:p>
          <w:p w:rsidR="00F95036" w:rsidRPr="007B76D1" w:rsidRDefault="00F95036" w:rsidP="000E782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B76D1">
              <w:rPr>
                <w:rFonts w:ascii="Times New Roman" w:eastAsia="Bookman Old Style" w:hAnsi="Times New Roman" w:cs="Times New Roman"/>
                <w:sz w:val="24"/>
                <w:szCs w:val="24"/>
              </w:rPr>
              <w:t xml:space="preserve">Melakukan refleksi dan tanya jawab untuk mengevaluasi kegiatan pembelajaran </w:t>
            </w:r>
            <w:r w:rsidRPr="007B76D1">
              <w:rPr>
                <w:rFonts w:ascii="Times New Roman" w:eastAsia="Times New Roman" w:hAnsi="Times New Roman" w:cs="Times New Roman"/>
                <w:sz w:val="24"/>
                <w:szCs w:val="24"/>
              </w:rPr>
              <w:t>yang</w:t>
            </w:r>
            <w:r w:rsidRPr="007B76D1">
              <w:rPr>
                <w:rFonts w:ascii="Times New Roman" w:eastAsia="Bookman Old Style" w:hAnsi="Times New Roman" w:cs="Times New Roman"/>
                <w:sz w:val="24"/>
                <w:szCs w:val="24"/>
              </w:rPr>
              <w:t xml:space="preserve"> telah dilaksanakan</w:t>
            </w:r>
          </w:p>
          <w:p w:rsidR="00F95036" w:rsidRPr="007B76D1" w:rsidRDefault="00F95036" w:rsidP="000E7828">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7B76D1">
              <w:rPr>
                <w:rFonts w:ascii="Times New Roman" w:eastAsia="Times New Roman" w:hAnsi="Times New Roman" w:cs="Times New Roman"/>
                <w:sz w:val="24"/>
                <w:szCs w:val="24"/>
              </w:rPr>
              <w:t>Guru</w:t>
            </w:r>
            <w:r w:rsidRPr="007B76D1">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F95036" w:rsidRPr="007B76D1" w:rsidRDefault="00F95036" w:rsidP="000E7828">
      <w:pPr>
        <w:spacing w:before="60" w:after="60"/>
        <w:ind w:left="426"/>
        <w:jc w:val="both"/>
        <w:rPr>
          <w:b/>
          <w:caps/>
          <w:sz w:val="24"/>
          <w:szCs w:val="24"/>
        </w:rPr>
      </w:pPr>
    </w:p>
    <w:p w:rsidR="00F95036" w:rsidRPr="007B76D1" w:rsidRDefault="00F95036" w:rsidP="000E7828">
      <w:pPr>
        <w:spacing w:before="60" w:after="60"/>
        <w:ind w:left="426"/>
        <w:jc w:val="both"/>
        <w:rPr>
          <w:b/>
          <w:caps/>
          <w:sz w:val="24"/>
          <w:szCs w:val="24"/>
          <w:highlight w:val="yellow"/>
        </w:rPr>
      </w:pPr>
      <w:r w:rsidRPr="007B76D1">
        <w:rPr>
          <w:b/>
          <w:caps/>
          <w:sz w:val="24"/>
          <w:szCs w:val="24"/>
          <w:highlight w:val="yellow"/>
        </w:rPr>
        <w:t>PERTEMUAN KE-2</w:t>
      </w:r>
    </w:p>
    <w:p w:rsidR="00F95036" w:rsidRPr="007B76D1" w:rsidRDefault="00176ACC" w:rsidP="000E7828">
      <w:pPr>
        <w:spacing w:before="60" w:after="60"/>
        <w:ind w:left="426"/>
        <w:jc w:val="both"/>
        <w:rPr>
          <w:b/>
          <w:caps/>
          <w:sz w:val="24"/>
          <w:szCs w:val="24"/>
        </w:rPr>
      </w:pPr>
      <w:r w:rsidRPr="007B76D1">
        <w:rPr>
          <w:b/>
          <w:sz w:val="24"/>
          <w:szCs w:val="24"/>
        </w:rPr>
        <w:t>Hikmah Pelaksanaan Shalat Berjama’ah</w:t>
      </w:r>
    </w:p>
    <w:tbl>
      <w:tblPr>
        <w:tblStyle w:val="TableGrid"/>
        <w:tblW w:w="8613" w:type="dxa"/>
        <w:tblInd w:w="567" w:type="dxa"/>
        <w:tblLook w:val="04A0"/>
      </w:tblPr>
      <w:tblGrid>
        <w:gridCol w:w="1985"/>
        <w:gridCol w:w="6628"/>
      </w:tblGrid>
      <w:tr w:rsidR="00F95036" w:rsidRPr="007B76D1" w:rsidTr="004F4170">
        <w:trPr>
          <w:trHeight w:val="240"/>
        </w:trPr>
        <w:tc>
          <w:tcPr>
            <w:tcW w:w="8613" w:type="dxa"/>
            <w:gridSpan w:val="2"/>
            <w:shd w:val="clear" w:color="auto" w:fill="FDE9D9" w:themeFill="accent6" w:themeFillTint="33"/>
            <w:vAlign w:val="center"/>
          </w:tcPr>
          <w:p w:rsidR="00F95036" w:rsidRPr="007B76D1" w:rsidRDefault="00F95036" w:rsidP="000E7828">
            <w:pPr>
              <w:pStyle w:val="NoSpacing"/>
              <w:spacing w:before="60" w:after="60"/>
              <w:jc w:val="center"/>
              <w:rPr>
                <w:rFonts w:ascii="Times New Roman" w:hAnsi="Times New Roman" w:cs="Times New Roman"/>
                <w:b/>
                <w:bCs/>
                <w:sz w:val="24"/>
                <w:szCs w:val="24"/>
                <w:u w:val="single"/>
              </w:rPr>
            </w:pPr>
            <w:r w:rsidRPr="007B76D1">
              <w:rPr>
                <w:rFonts w:ascii="Times New Roman" w:hAnsi="Times New Roman" w:cs="Times New Roman"/>
                <w:b/>
                <w:bCs/>
                <w:sz w:val="24"/>
                <w:szCs w:val="24"/>
              </w:rPr>
              <w:t>KEGIATAN PENDAHULUAN</w:t>
            </w:r>
          </w:p>
        </w:tc>
      </w:tr>
      <w:tr w:rsidR="00F95036" w:rsidRPr="007B76D1" w:rsidTr="004F4170">
        <w:trPr>
          <w:trHeight w:val="240"/>
        </w:trPr>
        <w:tc>
          <w:tcPr>
            <w:tcW w:w="8613" w:type="dxa"/>
            <w:gridSpan w:val="2"/>
            <w:tcBorders>
              <w:bottom w:val="single" w:sz="4" w:space="0" w:color="auto"/>
            </w:tcBorders>
          </w:tcPr>
          <w:p w:rsidR="00F95036" w:rsidRPr="007B76D1" w:rsidRDefault="00F95036" w:rsidP="000E782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B76D1">
              <w:rPr>
                <w:rFonts w:ascii="Times New Roman" w:eastAsia="Times New Roman" w:hAnsi="Times New Roman" w:cs="Times New Roman"/>
                <w:sz w:val="24"/>
                <w:szCs w:val="24"/>
              </w:rPr>
              <w:t>Guru</w:t>
            </w:r>
            <w:r w:rsidRPr="007B76D1">
              <w:rPr>
                <w:rFonts w:ascii="Times New Roman" w:eastAsia="Bookman Old Style" w:hAnsi="Times New Roman" w:cs="Times New Roman"/>
                <w:sz w:val="24"/>
                <w:szCs w:val="24"/>
              </w:rPr>
              <w:t xml:space="preserve"> membuka pembelajaran dengan mengucapkan salam.</w:t>
            </w:r>
          </w:p>
          <w:p w:rsidR="00F95036" w:rsidRPr="007B76D1" w:rsidRDefault="00F95036" w:rsidP="000E782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B76D1">
              <w:rPr>
                <w:rFonts w:ascii="Times New Roman" w:eastAsia="Bookman Old Style" w:hAnsi="Times New Roman" w:cs="Times New Roman"/>
                <w:sz w:val="24"/>
                <w:szCs w:val="24"/>
              </w:rPr>
              <w:t xml:space="preserve">Melakukan pembiasaan berdoa, memeriksa kehadiran, kerapihan pakaian, </w:t>
            </w:r>
            <w:r w:rsidRPr="007B76D1">
              <w:rPr>
                <w:rFonts w:ascii="Times New Roman" w:eastAsia="Times New Roman" w:hAnsi="Times New Roman" w:cs="Times New Roman"/>
                <w:sz w:val="24"/>
                <w:szCs w:val="24"/>
              </w:rPr>
              <w:t>posisi</w:t>
            </w:r>
            <w:r w:rsidRPr="007B76D1">
              <w:rPr>
                <w:rFonts w:ascii="Times New Roman" w:eastAsia="Bookman Old Style" w:hAnsi="Times New Roman" w:cs="Times New Roman"/>
                <w:sz w:val="24"/>
                <w:szCs w:val="24"/>
              </w:rPr>
              <w:t xml:space="preserve"> tempat duduk peserta didik dan kebersihan kelas.</w:t>
            </w:r>
          </w:p>
          <w:p w:rsidR="00F95036" w:rsidRPr="007B76D1" w:rsidRDefault="00F95036" w:rsidP="000E782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B76D1">
              <w:rPr>
                <w:rFonts w:ascii="Times New Roman" w:eastAsia="Bookman Old Style" w:hAnsi="Times New Roman" w:cs="Times New Roman"/>
                <w:sz w:val="24"/>
                <w:szCs w:val="24"/>
              </w:rPr>
              <w:t xml:space="preserve">Guru memberikan motivasi, memberikan pertanyaan pemantik materi yang </w:t>
            </w:r>
            <w:r w:rsidRPr="007B76D1">
              <w:rPr>
                <w:rFonts w:ascii="Times New Roman" w:eastAsia="Times New Roman" w:hAnsi="Times New Roman" w:cs="Times New Roman"/>
                <w:sz w:val="24"/>
                <w:szCs w:val="24"/>
              </w:rPr>
              <w:t>akan</w:t>
            </w:r>
            <w:r w:rsidRPr="007B76D1">
              <w:rPr>
                <w:rFonts w:ascii="Times New Roman" w:eastAsia="Bookman Old Style" w:hAnsi="Times New Roman" w:cs="Times New Roman"/>
                <w:sz w:val="24"/>
                <w:szCs w:val="24"/>
              </w:rPr>
              <w:t xml:space="preserve"> diajarkan.</w:t>
            </w:r>
          </w:p>
          <w:p w:rsidR="00F95036" w:rsidRPr="007B76D1" w:rsidRDefault="00F95036" w:rsidP="000E7828">
            <w:pPr>
              <w:pStyle w:val="NoSpacing"/>
              <w:numPr>
                <w:ilvl w:val="0"/>
                <w:numId w:val="14"/>
              </w:numPr>
              <w:spacing w:before="60" w:after="60"/>
              <w:ind w:left="284" w:hanging="284"/>
              <w:jc w:val="both"/>
              <w:rPr>
                <w:rFonts w:ascii="Times New Roman" w:hAnsi="Times New Roman" w:cs="Times New Roman"/>
                <w:sz w:val="24"/>
                <w:szCs w:val="24"/>
              </w:rPr>
            </w:pPr>
            <w:r w:rsidRPr="007B76D1">
              <w:rPr>
                <w:rFonts w:ascii="Times New Roman" w:eastAsia="Bookman Old Style" w:hAnsi="Times New Roman" w:cs="Times New Roman"/>
                <w:sz w:val="24"/>
                <w:szCs w:val="24"/>
              </w:rPr>
              <w:t>Guru memotivasi</w:t>
            </w:r>
            <w:r w:rsidRPr="007B76D1">
              <w:rPr>
                <w:rFonts w:ascii="Times New Roman" w:hAnsi="Times New Roman" w:cs="Times New Roman"/>
                <w:sz w:val="24"/>
                <w:szCs w:val="24"/>
              </w:rPr>
              <w:t xml:space="preserve"> </w:t>
            </w:r>
            <w:r w:rsidRPr="007B76D1">
              <w:rPr>
                <w:rFonts w:ascii="Times New Roman" w:eastAsia="Bookman Old Style" w:hAnsi="Times New Roman" w:cs="Times New Roman"/>
                <w:sz w:val="24"/>
                <w:szCs w:val="24"/>
              </w:rPr>
              <w:t xml:space="preserve">peserta didik </w:t>
            </w:r>
            <w:r w:rsidRPr="007B76D1">
              <w:rPr>
                <w:rFonts w:ascii="Times New Roman" w:hAnsi="Times New Roman" w:cs="Times New Roman"/>
                <w:sz w:val="24"/>
                <w:szCs w:val="24"/>
              </w:rPr>
              <w:t xml:space="preserve">untuk tercapainya kompetensi dan karakter yang sesuai dengan </w:t>
            </w:r>
            <w:r w:rsidRPr="007B76D1">
              <w:rPr>
                <w:rFonts w:ascii="Times New Roman" w:hAnsi="Times New Roman" w:cs="Times New Roman"/>
                <w:b/>
                <w:bCs/>
                <w:iCs/>
                <w:sz w:val="24"/>
                <w:szCs w:val="24"/>
              </w:rPr>
              <w:t>Profil Pelajar Pancasila</w:t>
            </w:r>
            <w:r w:rsidRPr="007B76D1">
              <w:rPr>
                <w:rFonts w:ascii="Times New Roman" w:hAnsi="Times New Roman" w:cs="Times New Roman"/>
                <w:bCs/>
                <w:iCs/>
                <w:sz w:val="24"/>
                <w:szCs w:val="24"/>
              </w:rPr>
              <w:t xml:space="preserve"> (</w:t>
            </w:r>
            <w:r w:rsidRPr="007B76D1">
              <w:rPr>
                <w:rFonts w:ascii="Times New Roman" w:eastAsia="Bookman Old Style" w:hAnsi="Times New Roman" w:cs="Times New Roman"/>
                <w:sz w:val="24"/>
                <w:szCs w:val="24"/>
              </w:rPr>
              <w:t>bertakwa kepada Tuhan Yang Maha Esa dan berakhlak mulia, bernalar kritis dan kreatif, bergotong royong, serta kebhinnekaan global</w:t>
            </w:r>
            <w:r w:rsidRPr="007B76D1">
              <w:rPr>
                <w:rFonts w:ascii="Times New Roman" w:hAnsi="Times New Roman" w:cs="Times New Roman"/>
                <w:bCs/>
                <w:iCs/>
                <w:sz w:val="24"/>
                <w:szCs w:val="24"/>
              </w:rPr>
              <w:t xml:space="preserve">) dan </w:t>
            </w:r>
            <w:r w:rsidRPr="007B76D1">
              <w:rPr>
                <w:rFonts w:ascii="Times New Roman" w:hAnsi="Times New Roman" w:cs="Times New Roman"/>
                <w:b/>
                <w:bCs/>
                <w:iCs/>
                <w:sz w:val="24"/>
                <w:szCs w:val="24"/>
              </w:rPr>
              <w:t xml:space="preserve">Profil Pelajar </w:t>
            </w:r>
            <w:r w:rsidRPr="007B76D1">
              <w:rPr>
                <w:rFonts w:ascii="Times New Roman" w:hAnsi="Times New Roman" w:cs="Times New Roman"/>
                <w:b/>
                <w:bCs/>
                <w:i/>
                <w:iCs/>
                <w:sz w:val="24"/>
                <w:szCs w:val="24"/>
              </w:rPr>
              <w:t>Rahmatan Lil ‘Alamin</w:t>
            </w:r>
            <w:r w:rsidRPr="007B76D1">
              <w:rPr>
                <w:rFonts w:ascii="Times New Roman" w:hAnsi="Times New Roman" w:cs="Times New Roman"/>
                <w:bCs/>
                <w:iCs/>
                <w:sz w:val="24"/>
                <w:szCs w:val="24"/>
              </w:rPr>
              <w:t xml:space="preserve"> (</w:t>
            </w:r>
            <w:r w:rsidRPr="007B76D1">
              <w:rPr>
                <w:rFonts w:ascii="Times New Roman" w:eastAsia="Bookman Old Style" w:hAnsi="Times New Roman" w:cs="Times New Roman"/>
                <w:i/>
                <w:sz w:val="24"/>
                <w:szCs w:val="24"/>
              </w:rPr>
              <w:t>taaddub, tawassuth, tathawwur wa ibtikar</w:t>
            </w:r>
            <w:r w:rsidRPr="007B76D1">
              <w:rPr>
                <w:rFonts w:ascii="Times New Roman" w:eastAsia="Bookman Old Style" w:hAnsi="Times New Roman" w:cs="Times New Roman"/>
                <w:sz w:val="24"/>
                <w:szCs w:val="24"/>
              </w:rPr>
              <w:t xml:space="preserve">, dan </w:t>
            </w:r>
            <w:r w:rsidRPr="007B76D1">
              <w:rPr>
                <w:rFonts w:ascii="Times New Roman" w:eastAsia="Bookman Old Style" w:hAnsi="Times New Roman" w:cs="Times New Roman"/>
                <w:i/>
                <w:sz w:val="24"/>
                <w:szCs w:val="24"/>
              </w:rPr>
              <w:t>tasamuh</w:t>
            </w:r>
            <w:r w:rsidRPr="007B76D1">
              <w:rPr>
                <w:rFonts w:ascii="Times New Roman" w:hAnsi="Times New Roman" w:cs="Times New Roman"/>
                <w:bCs/>
                <w:iCs/>
                <w:sz w:val="24"/>
                <w:szCs w:val="24"/>
              </w:rPr>
              <w:t>)</w:t>
            </w:r>
          </w:p>
        </w:tc>
      </w:tr>
      <w:tr w:rsidR="00F95036" w:rsidRPr="007B76D1" w:rsidTr="004F4170">
        <w:trPr>
          <w:trHeight w:val="240"/>
        </w:trPr>
        <w:tc>
          <w:tcPr>
            <w:tcW w:w="8613" w:type="dxa"/>
            <w:gridSpan w:val="2"/>
            <w:shd w:val="clear" w:color="auto" w:fill="FDE9D9" w:themeFill="accent6" w:themeFillTint="33"/>
            <w:vAlign w:val="center"/>
          </w:tcPr>
          <w:p w:rsidR="00F95036" w:rsidRPr="007B76D1" w:rsidRDefault="00F95036" w:rsidP="000E7828">
            <w:pPr>
              <w:pStyle w:val="NoSpacing"/>
              <w:spacing w:before="60" w:after="60"/>
              <w:jc w:val="center"/>
              <w:rPr>
                <w:rFonts w:ascii="Times New Roman" w:hAnsi="Times New Roman" w:cs="Times New Roman"/>
                <w:b/>
                <w:bCs/>
                <w:sz w:val="24"/>
                <w:szCs w:val="24"/>
              </w:rPr>
            </w:pPr>
            <w:r w:rsidRPr="007B76D1">
              <w:rPr>
                <w:rFonts w:ascii="Times New Roman" w:hAnsi="Times New Roman" w:cs="Times New Roman"/>
                <w:b/>
                <w:bCs/>
                <w:sz w:val="24"/>
                <w:szCs w:val="24"/>
              </w:rPr>
              <w:t>KEGIATAN INTI</w:t>
            </w:r>
          </w:p>
        </w:tc>
      </w:tr>
      <w:tr w:rsidR="00176ACC" w:rsidRPr="007B76D1" w:rsidTr="004F4170">
        <w:trPr>
          <w:trHeight w:val="240"/>
        </w:trPr>
        <w:tc>
          <w:tcPr>
            <w:tcW w:w="1985" w:type="dxa"/>
          </w:tcPr>
          <w:p w:rsidR="00176ACC" w:rsidRPr="007B76D1" w:rsidRDefault="00176ACC" w:rsidP="000E7828">
            <w:pPr>
              <w:spacing w:before="60" w:after="60"/>
              <w:rPr>
                <w:b/>
                <w:i/>
                <w:iCs/>
                <w:sz w:val="24"/>
                <w:szCs w:val="24"/>
              </w:rPr>
            </w:pPr>
            <w:r w:rsidRPr="007B76D1">
              <w:rPr>
                <w:b/>
                <w:i/>
                <w:iCs/>
                <w:sz w:val="24"/>
                <w:szCs w:val="24"/>
              </w:rPr>
              <w:t>Kegiatan Literasi</w:t>
            </w:r>
          </w:p>
        </w:tc>
        <w:tc>
          <w:tcPr>
            <w:tcW w:w="6628" w:type="dxa"/>
          </w:tcPr>
          <w:p w:rsidR="00176ACC" w:rsidRPr="007B76D1" w:rsidRDefault="00176ACC" w:rsidP="000E782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7B76D1">
              <w:rPr>
                <w:rFonts w:ascii="Times New Roman" w:eastAsia="Times New Roman" w:hAnsi="Times New Roman" w:cs="Times New Roman"/>
                <w:sz w:val="24"/>
                <w:szCs w:val="24"/>
              </w:rPr>
              <w:t xml:space="preserve">Peserta didik diberi motivasi dan panduan untuk melihat, mengamati, membaca dan menuliskannya kembali. Mereka diberi tayangan dan bahan bacaan terkait materi </w:t>
            </w:r>
            <w:r w:rsidRPr="007B76D1">
              <w:rPr>
                <w:rFonts w:ascii="Times New Roman" w:hAnsi="Times New Roman" w:cs="Times New Roman"/>
                <w:b/>
                <w:i/>
                <w:sz w:val="24"/>
                <w:szCs w:val="24"/>
              </w:rPr>
              <w:t>Hikmah Pelaksanaan Shalat Berjama’ah</w:t>
            </w:r>
          </w:p>
        </w:tc>
      </w:tr>
      <w:tr w:rsidR="00176ACC" w:rsidRPr="007B76D1" w:rsidTr="004F4170">
        <w:trPr>
          <w:trHeight w:val="240"/>
        </w:trPr>
        <w:tc>
          <w:tcPr>
            <w:tcW w:w="1985" w:type="dxa"/>
          </w:tcPr>
          <w:p w:rsidR="00176ACC" w:rsidRPr="007B76D1" w:rsidRDefault="00176ACC" w:rsidP="000E7828">
            <w:pPr>
              <w:spacing w:before="60" w:after="60"/>
              <w:rPr>
                <w:b/>
                <w:i/>
                <w:iCs/>
                <w:sz w:val="24"/>
                <w:szCs w:val="24"/>
              </w:rPr>
            </w:pPr>
            <w:r w:rsidRPr="007B76D1">
              <w:rPr>
                <w:b/>
                <w:i/>
                <w:iCs/>
                <w:sz w:val="24"/>
                <w:szCs w:val="24"/>
              </w:rPr>
              <w:t>Critical Thinking</w:t>
            </w:r>
          </w:p>
        </w:tc>
        <w:tc>
          <w:tcPr>
            <w:tcW w:w="6628" w:type="dxa"/>
          </w:tcPr>
          <w:p w:rsidR="00176ACC" w:rsidRPr="007B76D1" w:rsidRDefault="00176ACC" w:rsidP="000E7828">
            <w:pPr>
              <w:pStyle w:val="NoSpacing"/>
              <w:numPr>
                <w:ilvl w:val="0"/>
                <w:numId w:val="14"/>
              </w:numPr>
              <w:tabs>
                <w:tab w:val="left" w:pos="293"/>
              </w:tabs>
              <w:spacing w:before="60" w:after="60"/>
              <w:ind w:left="293" w:hanging="293"/>
              <w:rPr>
                <w:rFonts w:ascii="Times New Roman" w:eastAsia="Times New Roman" w:hAnsi="Times New Roman" w:cs="Times New Roman"/>
                <w:b/>
                <w:i/>
                <w:iCs/>
                <w:sz w:val="24"/>
                <w:szCs w:val="24"/>
              </w:rPr>
            </w:pPr>
            <w:r w:rsidRPr="007B76D1">
              <w:rPr>
                <w:rFonts w:ascii="Times New Roman" w:eastAsia="Times New Roman" w:hAnsi="Times New Roman" w:cs="Times New Roman"/>
                <w:sz w:val="24"/>
                <w:szCs w:val="24"/>
              </w:rPr>
              <w:t xml:space="preserve">Guru memberikan kesempatan untuk mengidentifikasi sebanyak mungkin hal yang belum dipahami, dimulai dari pertanyaan faktual sampai ke pertanyaan yang bersifat hipotetik. Pertanyaan ini harus tetap berkaitan dengan materi </w:t>
            </w:r>
            <w:r w:rsidRPr="007B76D1">
              <w:rPr>
                <w:rFonts w:ascii="Times New Roman" w:hAnsi="Times New Roman" w:cs="Times New Roman"/>
                <w:b/>
                <w:i/>
                <w:sz w:val="24"/>
                <w:szCs w:val="24"/>
              </w:rPr>
              <w:t>Hikmah Pelaksanaan Shalat Berjama’ah</w:t>
            </w:r>
          </w:p>
        </w:tc>
      </w:tr>
      <w:tr w:rsidR="00176ACC" w:rsidRPr="007B76D1" w:rsidTr="004F4170">
        <w:trPr>
          <w:trHeight w:val="240"/>
        </w:trPr>
        <w:tc>
          <w:tcPr>
            <w:tcW w:w="1985" w:type="dxa"/>
          </w:tcPr>
          <w:p w:rsidR="00176ACC" w:rsidRPr="007B76D1" w:rsidRDefault="00176ACC" w:rsidP="000E7828">
            <w:pPr>
              <w:spacing w:before="60" w:after="60"/>
              <w:rPr>
                <w:b/>
                <w:i/>
                <w:iCs/>
                <w:sz w:val="24"/>
                <w:szCs w:val="24"/>
              </w:rPr>
            </w:pPr>
            <w:r w:rsidRPr="007B76D1">
              <w:rPr>
                <w:b/>
                <w:i/>
                <w:iCs/>
                <w:sz w:val="24"/>
                <w:szCs w:val="24"/>
              </w:rPr>
              <w:t>Collaboration</w:t>
            </w:r>
          </w:p>
        </w:tc>
        <w:tc>
          <w:tcPr>
            <w:tcW w:w="6628" w:type="dxa"/>
          </w:tcPr>
          <w:p w:rsidR="00176ACC" w:rsidRPr="007B76D1" w:rsidRDefault="00176ACC" w:rsidP="000E7828">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7B76D1">
              <w:rPr>
                <w:rFonts w:ascii="Times New Roman" w:eastAsia="Times New Roman" w:hAnsi="Times New Roman" w:cs="Times New Roman"/>
                <w:sz w:val="24"/>
                <w:szCs w:val="24"/>
              </w:rPr>
              <w:t xml:space="preserve">Peserta didik dibentuk dalam beberapa kelompok untuk mendiskusikan, </w:t>
            </w:r>
            <w:r w:rsidRPr="007B76D1">
              <w:rPr>
                <w:rFonts w:ascii="Times New Roman" w:hAnsi="Times New Roman" w:cs="Times New Roman"/>
                <w:sz w:val="24"/>
                <w:szCs w:val="24"/>
              </w:rPr>
              <w:t>mengumpulkan</w:t>
            </w:r>
            <w:r w:rsidRPr="007B76D1">
              <w:rPr>
                <w:rFonts w:ascii="Times New Roman" w:eastAsia="Times New Roman" w:hAnsi="Times New Roman" w:cs="Times New Roman"/>
                <w:sz w:val="24"/>
                <w:szCs w:val="24"/>
              </w:rPr>
              <w:t xml:space="preserve"> informasi, mempresentasikan ulang, dan saling bertukar informasi mengenai </w:t>
            </w:r>
            <w:r w:rsidRPr="007B76D1">
              <w:rPr>
                <w:rFonts w:ascii="Times New Roman" w:hAnsi="Times New Roman" w:cs="Times New Roman"/>
                <w:b/>
                <w:i/>
                <w:sz w:val="24"/>
                <w:szCs w:val="24"/>
              </w:rPr>
              <w:t>Hikmah Pelaksanaan Shalat Berjama’ah</w:t>
            </w:r>
          </w:p>
        </w:tc>
      </w:tr>
      <w:tr w:rsidR="00176ACC" w:rsidRPr="007B76D1" w:rsidTr="004F4170">
        <w:trPr>
          <w:trHeight w:val="240"/>
        </w:trPr>
        <w:tc>
          <w:tcPr>
            <w:tcW w:w="1985" w:type="dxa"/>
          </w:tcPr>
          <w:p w:rsidR="00176ACC" w:rsidRPr="007B76D1" w:rsidRDefault="00176ACC" w:rsidP="000E7828">
            <w:pPr>
              <w:spacing w:before="60" w:after="60"/>
              <w:rPr>
                <w:b/>
                <w:i/>
                <w:iCs/>
                <w:sz w:val="24"/>
                <w:szCs w:val="24"/>
              </w:rPr>
            </w:pPr>
            <w:r w:rsidRPr="007B76D1">
              <w:rPr>
                <w:b/>
                <w:i/>
                <w:iCs/>
                <w:sz w:val="24"/>
                <w:szCs w:val="24"/>
              </w:rPr>
              <w:t>Communication</w:t>
            </w:r>
          </w:p>
        </w:tc>
        <w:tc>
          <w:tcPr>
            <w:tcW w:w="6628" w:type="dxa"/>
          </w:tcPr>
          <w:p w:rsidR="00176ACC" w:rsidRPr="007B76D1" w:rsidRDefault="00176ACC" w:rsidP="000E7828">
            <w:pPr>
              <w:pStyle w:val="NoSpacing"/>
              <w:numPr>
                <w:ilvl w:val="0"/>
                <w:numId w:val="14"/>
              </w:numPr>
              <w:tabs>
                <w:tab w:val="left" w:pos="293"/>
              </w:tabs>
              <w:spacing w:before="60" w:after="60"/>
              <w:ind w:left="293" w:hanging="293"/>
              <w:rPr>
                <w:rFonts w:ascii="Times New Roman" w:eastAsia="Times New Roman" w:hAnsi="Times New Roman" w:cs="Times New Roman"/>
                <w:sz w:val="24"/>
                <w:szCs w:val="24"/>
              </w:rPr>
            </w:pPr>
            <w:r w:rsidRPr="007B76D1">
              <w:rPr>
                <w:rFonts w:ascii="Times New Roman" w:eastAsia="Times New Roman" w:hAnsi="Times New Roman" w:cs="Times New Roman"/>
                <w:sz w:val="24"/>
                <w:szCs w:val="24"/>
              </w:rPr>
              <w:t>Peserta didik mempresentasikan hasil kerja kelompok atau individu secara klasikal, mengemukakan pendapat atas presentasi yang dilakukan kemudian ditanggapi kembali oleh kelompok atau individu yang mempresentasikan</w:t>
            </w:r>
          </w:p>
        </w:tc>
      </w:tr>
      <w:tr w:rsidR="00176ACC" w:rsidRPr="007B76D1" w:rsidTr="004F4170">
        <w:trPr>
          <w:trHeight w:val="240"/>
        </w:trPr>
        <w:tc>
          <w:tcPr>
            <w:tcW w:w="1985" w:type="dxa"/>
            <w:tcBorders>
              <w:bottom w:val="single" w:sz="4" w:space="0" w:color="auto"/>
            </w:tcBorders>
          </w:tcPr>
          <w:p w:rsidR="00176ACC" w:rsidRPr="007B76D1" w:rsidRDefault="00176ACC" w:rsidP="000E7828">
            <w:pPr>
              <w:spacing w:before="60" w:after="60"/>
              <w:rPr>
                <w:b/>
                <w:i/>
                <w:iCs/>
                <w:sz w:val="24"/>
                <w:szCs w:val="24"/>
              </w:rPr>
            </w:pPr>
            <w:r w:rsidRPr="007B76D1">
              <w:rPr>
                <w:b/>
                <w:i/>
                <w:iCs/>
                <w:sz w:val="24"/>
                <w:szCs w:val="24"/>
              </w:rPr>
              <w:t>Creativity</w:t>
            </w:r>
          </w:p>
        </w:tc>
        <w:tc>
          <w:tcPr>
            <w:tcW w:w="6628" w:type="dxa"/>
            <w:tcBorders>
              <w:bottom w:val="single" w:sz="4" w:space="0" w:color="auto"/>
            </w:tcBorders>
          </w:tcPr>
          <w:p w:rsidR="00176ACC" w:rsidRPr="007B76D1" w:rsidRDefault="00176ACC" w:rsidP="000E7828">
            <w:pPr>
              <w:pStyle w:val="NoSpacing"/>
              <w:numPr>
                <w:ilvl w:val="0"/>
                <w:numId w:val="14"/>
              </w:numPr>
              <w:tabs>
                <w:tab w:val="left" w:pos="293"/>
              </w:tabs>
              <w:spacing w:before="60" w:after="60"/>
              <w:ind w:left="293" w:hanging="293"/>
              <w:rPr>
                <w:rFonts w:ascii="Times New Roman" w:hAnsi="Times New Roman" w:cs="Times New Roman"/>
                <w:b/>
                <w:i/>
                <w:sz w:val="24"/>
                <w:szCs w:val="24"/>
              </w:rPr>
            </w:pPr>
            <w:r w:rsidRPr="007B76D1">
              <w:rPr>
                <w:rFonts w:ascii="Times New Roman" w:eastAsia="Times New Roman" w:hAnsi="Times New Roman" w:cs="Times New Roman"/>
                <w:sz w:val="24"/>
                <w:szCs w:val="24"/>
              </w:rPr>
              <w:t xml:space="preserve">Guru dan peserta didik membuat kesimpulan tentang hal-hal yang telah dipelajari terkait </w:t>
            </w:r>
            <w:r w:rsidRPr="007B76D1">
              <w:rPr>
                <w:rFonts w:ascii="Times New Roman" w:eastAsia="Times New Roman" w:hAnsi="Times New Roman" w:cs="Times New Roman"/>
                <w:iCs/>
                <w:sz w:val="24"/>
                <w:szCs w:val="24"/>
              </w:rPr>
              <w:t>Menjelaskan isi teks yang didengar yang berkaitan:</w:t>
            </w:r>
            <w:r w:rsidRPr="007B76D1">
              <w:rPr>
                <w:rFonts w:ascii="Times New Roman" w:eastAsia="Times New Roman" w:hAnsi="Times New Roman" w:cs="Times New Roman"/>
                <w:b/>
                <w:i/>
                <w:iCs/>
                <w:sz w:val="24"/>
                <w:szCs w:val="24"/>
              </w:rPr>
              <w:t xml:space="preserve"> </w:t>
            </w:r>
            <w:r w:rsidRPr="007B76D1">
              <w:rPr>
                <w:rFonts w:ascii="Times New Roman" w:hAnsi="Times New Roman" w:cs="Times New Roman"/>
                <w:b/>
                <w:i/>
                <w:sz w:val="24"/>
                <w:szCs w:val="24"/>
              </w:rPr>
              <w:t>Hikmah Pelaksanaan Shalat Berjama’ah</w:t>
            </w:r>
          </w:p>
        </w:tc>
      </w:tr>
      <w:tr w:rsidR="00F95036" w:rsidRPr="007B76D1" w:rsidTr="004F4170">
        <w:trPr>
          <w:trHeight w:val="240"/>
        </w:trPr>
        <w:tc>
          <w:tcPr>
            <w:tcW w:w="8613" w:type="dxa"/>
            <w:gridSpan w:val="2"/>
            <w:shd w:val="clear" w:color="auto" w:fill="FDE9D9" w:themeFill="accent6" w:themeFillTint="33"/>
            <w:vAlign w:val="center"/>
          </w:tcPr>
          <w:p w:rsidR="00F95036" w:rsidRPr="007B76D1" w:rsidRDefault="00F95036" w:rsidP="000E7828">
            <w:pPr>
              <w:pStyle w:val="NoSpacing"/>
              <w:spacing w:before="60" w:after="60"/>
              <w:jc w:val="center"/>
              <w:rPr>
                <w:rFonts w:ascii="Times New Roman" w:hAnsi="Times New Roman" w:cs="Times New Roman"/>
                <w:b/>
                <w:bCs/>
                <w:sz w:val="24"/>
                <w:szCs w:val="24"/>
              </w:rPr>
            </w:pPr>
            <w:r w:rsidRPr="007B76D1">
              <w:rPr>
                <w:rFonts w:ascii="Times New Roman" w:hAnsi="Times New Roman" w:cs="Times New Roman"/>
                <w:b/>
                <w:bCs/>
                <w:sz w:val="24"/>
                <w:szCs w:val="24"/>
              </w:rPr>
              <w:t>KEGIATAN PENUTUP</w:t>
            </w:r>
          </w:p>
        </w:tc>
      </w:tr>
      <w:tr w:rsidR="00F95036" w:rsidRPr="007B76D1" w:rsidTr="004F4170">
        <w:trPr>
          <w:trHeight w:val="240"/>
        </w:trPr>
        <w:tc>
          <w:tcPr>
            <w:tcW w:w="8613" w:type="dxa"/>
            <w:gridSpan w:val="2"/>
            <w:tcBorders>
              <w:bottom w:val="single" w:sz="4" w:space="0" w:color="auto"/>
            </w:tcBorders>
          </w:tcPr>
          <w:p w:rsidR="00F95036" w:rsidRPr="007B76D1" w:rsidRDefault="00F95036" w:rsidP="000E782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B76D1">
              <w:rPr>
                <w:rFonts w:ascii="Times New Roman" w:eastAsia="Times New Roman" w:hAnsi="Times New Roman" w:cs="Times New Roman"/>
                <w:sz w:val="24"/>
                <w:szCs w:val="24"/>
              </w:rPr>
              <w:t>Guru</w:t>
            </w:r>
            <w:r w:rsidRPr="007B76D1">
              <w:rPr>
                <w:rFonts w:ascii="Times New Roman" w:eastAsia="Bookman Old Style" w:hAnsi="Times New Roman" w:cs="Times New Roman"/>
                <w:sz w:val="24"/>
                <w:szCs w:val="24"/>
              </w:rPr>
              <w:t xml:space="preserve"> membimbing peserta didik menyimpulkan pembelajaran yang telah dilakukan</w:t>
            </w:r>
          </w:p>
          <w:p w:rsidR="00F95036" w:rsidRPr="007B76D1" w:rsidRDefault="00F95036" w:rsidP="000E7828">
            <w:pPr>
              <w:pStyle w:val="NoSpacing"/>
              <w:numPr>
                <w:ilvl w:val="0"/>
                <w:numId w:val="14"/>
              </w:numPr>
              <w:spacing w:before="60" w:after="60"/>
              <w:ind w:left="284" w:hanging="284"/>
              <w:jc w:val="both"/>
              <w:rPr>
                <w:rFonts w:ascii="Times New Roman" w:eastAsia="Bookman Old Style" w:hAnsi="Times New Roman" w:cs="Times New Roman"/>
                <w:sz w:val="24"/>
                <w:szCs w:val="24"/>
              </w:rPr>
            </w:pPr>
            <w:r w:rsidRPr="007B76D1">
              <w:rPr>
                <w:rFonts w:ascii="Times New Roman" w:eastAsia="Bookman Old Style" w:hAnsi="Times New Roman" w:cs="Times New Roman"/>
                <w:sz w:val="24"/>
                <w:szCs w:val="24"/>
              </w:rPr>
              <w:t xml:space="preserve">Melakukan refleksi dan tanya jawab untuk mengevaluasi kegiatan pembelajaran </w:t>
            </w:r>
            <w:r w:rsidRPr="007B76D1">
              <w:rPr>
                <w:rFonts w:ascii="Times New Roman" w:eastAsia="Times New Roman" w:hAnsi="Times New Roman" w:cs="Times New Roman"/>
                <w:sz w:val="24"/>
                <w:szCs w:val="24"/>
              </w:rPr>
              <w:t>yang</w:t>
            </w:r>
            <w:r w:rsidRPr="007B76D1">
              <w:rPr>
                <w:rFonts w:ascii="Times New Roman" w:eastAsia="Bookman Old Style" w:hAnsi="Times New Roman" w:cs="Times New Roman"/>
                <w:sz w:val="24"/>
                <w:szCs w:val="24"/>
              </w:rPr>
              <w:t xml:space="preserve"> telah dilaksanakan</w:t>
            </w:r>
          </w:p>
          <w:p w:rsidR="00F95036" w:rsidRPr="007B76D1" w:rsidRDefault="00F95036" w:rsidP="000E7828">
            <w:pPr>
              <w:pStyle w:val="NoSpacing"/>
              <w:numPr>
                <w:ilvl w:val="0"/>
                <w:numId w:val="14"/>
              </w:numPr>
              <w:spacing w:before="60" w:after="60"/>
              <w:ind w:left="284" w:hanging="284"/>
              <w:jc w:val="both"/>
              <w:rPr>
                <w:rFonts w:ascii="Times New Roman" w:eastAsia="Times New Roman" w:hAnsi="Times New Roman" w:cs="Times New Roman"/>
                <w:sz w:val="24"/>
                <w:szCs w:val="24"/>
              </w:rPr>
            </w:pPr>
            <w:r w:rsidRPr="007B76D1">
              <w:rPr>
                <w:rFonts w:ascii="Times New Roman" w:eastAsia="Times New Roman" w:hAnsi="Times New Roman" w:cs="Times New Roman"/>
                <w:sz w:val="24"/>
                <w:szCs w:val="24"/>
              </w:rPr>
              <w:t>Guru</w:t>
            </w:r>
            <w:r w:rsidRPr="007B76D1">
              <w:rPr>
                <w:rFonts w:ascii="Times New Roman" w:eastAsia="Bookman Old Style" w:hAnsi="Times New Roman" w:cs="Times New Roman"/>
                <w:sz w:val="24"/>
                <w:szCs w:val="24"/>
              </w:rPr>
              <w:t xml:space="preserve"> mengakhiri kegiatan belajar dengan memberikan pesan dan motivasi tetap semangat belajar dan diakhiri dengan berdoa.</w:t>
            </w:r>
          </w:p>
        </w:tc>
      </w:tr>
    </w:tbl>
    <w:p w:rsidR="0028146E" w:rsidRPr="007B76D1" w:rsidRDefault="0028146E" w:rsidP="000E7828">
      <w:pPr>
        <w:spacing w:before="60" w:after="60"/>
        <w:jc w:val="both"/>
        <w:rPr>
          <w:rFonts w:eastAsia="Bookman Old Style"/>
          <w:sz w:val="24"/>
          <w:szCs w:val="24"/>
        </w:rPr>
      </w:pPr>
    </w:p>
    <w:p w:rsidR="001F1A08" w:rsidRPr="007B76D1" w:rsidRDefault="001F1A08" w:rsidP="000E7828">
      <w:pPr>
        <w:shd w:val="clear" w:color="auto" w:fill="DAEEF3" w:themeFill="accent5" w:themeFillTint="33"/>
        <w:tabs>
          <w:tab w:val="left" w:pos="426"/>
        </w:tabs>
        <w:spacing w:before="60" w:after="60"/>
        <w:jc w:val="both"/>
        <w:rPr>
          <w:b/>
          <w:bCs/>
          <w:caps/>
          <w:sz w:val="24"/>
          <w:szCs w:val="24"/>
        </w:rPr>
      </w:pPr>
      <w:r w:rsidRPr="007B76D1">
        <w:rPr>
          <w:b/>
          <w:bCs/>
          <w:caps/>
          <w:sz w:val="24"/>
          <w:szCs w:val="24"/>
        </w:rPr>
        <w:t>E.</w:t>
      </w:r>
      <w:r w:rsidRPr="007B76D1">
        <w:rPr>
          <w:b/>
          <w:bCs/>
          <w:caps/>
          <w:sz w:val="24"/>
          <w:szCs w:val="24"/>
        </w:rPr>
        <w:tab/>
        <w:t>Pembelajaran Diferensiasi</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Untuk siswa yang sudah memahami materi ini sesuai dengan tujuan pembelajaran dan mengeksplorasi topik ini lebih jauh, disarankan untuk membaca materi menganalisis tata cara thaharah dari berbagai referensi yang relevan.</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Guru dapat menggunakan alternatif metode dan media pembelajaran sesuai dengan kondisi masing-masing agar pelaksanaan pembelajaran menjadi lebih menyenangkan (</w:t>
      </w:r>
      <w:r w:rsidRPr="007B76D1">
        <w:rPr>
          <w:rFonts w:eastAsia="Bookman Old Style"/>
          <w:i/>
          <w:sz w:val="24"/>
          <w:szCs w:val="24"/>
        </w:rPr>
        <w:t>joyfull learning</w:t>
      </w:r>
      <w:r w:rsidRPr="007B76D1">
        <w:rPr>
          <w:rFonts w:eastAsia="Bookman Old Style"/>
          <w:sz w:val="24"/>
          <w:szCs w:val="24"/>
        </w:rPr>
        <w:t>) sehingga tujuan pembelajaran bisa tercapai.</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Untuk siswa yang kesulitan belajar topik ini, disarankan untuk belajar kembali tata cara pada pembelajaran di dalam dan atau di luar kelas sesuai kesepataan antara guru dengan siswa. Siswa juga disarankan untuk belajar kepada teman sebaya.</w:t>
      </w:r>
    </w:p>
    <w:p w:rsidR="001F1A08" w:rsidRPr="007B76D1" w:rsidRDefault="001F1A08" w:rsidP="000E7828">
      <w:pPr>
        <w:spacing w:before="60" w:after="60"/>
        <w:jc w:val="both"/>
        <w:rPr>
          <w:rFonts w:eastAsia="Bookman Old Style"/>
          <w:sz w:val="24"/>
          <w:szCs w:val="24"/>
        </w:rPr>
      </w:pPr>
    </w:p>
    <w:p w:rsidR="001F1A08" w:rsidRPr="007B76D1" w:rsidRDefault="001F1A08" w:rsidP="000E7828">
      <w:pPr>
        <w:shd w:val="clear" w:color="auto" w:fill="DAEEF3" w:themeFill="accent5" w:themeFillTint="33"/>
        <w:tabs>
          <w:tab w:val="left" w:pos="426"/>
        </w:tabs>
        <w:spacing w:before="60" w:after="60"/>
        <w:jc w:val="both"/>
        <w:rPr>
          <w:b/>
          <w:bCs/>
          <w:caps/>
          <w:sz w:val="24"/>
          <w:szCs w:val="24"/>
        </w:rPr>
      </w:pPr>
      <w:r w:rsidRPr="007B76D1">
        <w:rPr>
          <w:b/>
          <w:bCs/>
          <w:caps/>
          <w:sz w:val="24"/>
          <w:szCs w:val="24"/>
        </w:rPr>
        <w:t>F.</w:t>
      </w:r>
      <w:r w:rsidRPr="007B76D1">
        <w:rPr>
          <w:b/>
          <w:bCs/>
          <w:caps/>
          <w:sz w:val="24"/>
          <w:szCs w:val="24"/>
        </w:rPr>
        <w:tab/>
        <w:t>ASESMEN / PENILAIAN</w:t>
      </w:r>
    </w:p>
    <w:p w:rsidR="001F1A08" w:rsidRPr="007B76D1" w:rsidRDefault="001F1A08" w:rsidP="000E7828">
      <w:pPr>
        <w:spacing w:before="60" w:after="60"/>
        <w:ind w:left="851" w:hanging="425"/>
        <w:jc w:val="both"/>
        <w:rPr>
          <w:b/>
          <w:sz w:val="24"/>
          <w:szCs w:val="24"/>
        </w:rPr>
      </w:pPr>
      <w:r w:rsidRPr="007B76D1">
        <w:rPr>
          <w:b/>
          <w:sz w:val="24"/>
          <w:szCs w:val="24"/>
        </w:rPr>
        <w:t xml:space="preserve">1. </w:t>
      </w:r>
      <w:r w:rsidRPr="007B76D1">
        <w:rPr>
          <w:b/>
          <w:sz w:val="24"/>
          <w:szCs w:val="24"/>
        </w:rPr>
        <w:tab/>
        <w:t>Asesmen Diagnostik (Sebelum Pembelajaran)</w:t>
      </w:r>
    </w:p>
    <w:p w:rsidR="001F1A08" w:rsidRPr="007B76D1" w:rsidRDefault="001F1A08" w:rsidP="000E7828">
      <w:pPr>
        <w:spacing w:before="60" w:after="60"/>
        <w:ind w:left="851"/>
        <w:jc w:val="both"/>
        <w:rPr>
          <w:sz w:val="24"/>
          <w:szCs w:val="24"/>
        </w:rPr>
      </w:pPr>
      <w:r w:rsidRPr="007B76D1">
        <w:rPr>
          <w:sz w:val="24"/>
          <w:szCs w:val="24"/>
        </w:rPr>
        <w:t>Untuk mengetahui kesiapan siswa dalam memasuki pembelajaran, dengan pertanyaan:</w:t>
      </w:r>
    </w:p>
    <w:tbl>
      <w:tblPr>
        <w:tblStyle w:val="TableGrid"/>
        <w:tblW w:w="8218" w:type="dxa"/>
        <w:tblInd w:w="959" w:type="dxa"/>
        <w:tblLook w:val="04A0"/>
      </w:tblPr>
      <w:tblGrid>
        <w:gridCol w:w="565"/>
        <w:gridCol w:w="5953"/>
        <w:gridCol w:w="850"/>
        <w:gridCol w:w="850"/>
      </w:tblGrid>
      <w:tr w:rsidR="001F1A08" w:rsidRPr="007B76D1" w:rsidTr="004F4170">
        <w:trPr>
          <w:trHeight w:val="240"/>
        </w:trPr>
        <w:tc>
          <w:tcPr>
            <w:tcW w:w="565" w:type="dxa"/>
            <w:vMerge w:val="restart"/>
            <w:vAlign w:val="center"/>
          </w:tcPr>
          <w:p w:rsidR="001F1A08" w:rsidRPr="007B76D1" w:rsidRDefault="001F1A08" w:rsidP="000E7828">
            <w:pPr>
              <w:spacing w:before="60" w:after="60"/>
              <w:jc w:val="center"/>
              <w:rPr>
                <w:b/>
                <w:sz w:val="24"/>
                <w:szCs w:val="24"/>
              </w:rPr>
            </w:pPr>
            <w:r w:rsidRPr="007B76D1">
              <w:rPr>
                <w:b/>
                <w:sz w:val="24"/>
                <w:szCs w:val="24"/>
              </w:rPr>
              <w:t>No</w:t>
            </w:r>
          </w:p>
        </w:tc>
        <w:tc>
          <w:tcPr>
            <w:tcW w:w="5953" w:type="dxa"/>
            <w:vMerge w:val="restart"/>
            <w:vAlign w:val="center"/>
          </w:tcPr>
          <w:p w:rsidR="001F1A08" w:rsidRPr="007B76D1" w:rsidRDefault="001F1A08" w:rsidP="000E7828">
            <w:pPr>
              <w:spacing w:before="60" w:after="60"/>
              <w:jc w:val="center"/>
              <w:rPr>
                <w:b/>
                <w:sz w:val="24"/>
                <w:szCs w:val="24"/>
              </w:rPr>
            </w:pPr>
            <w:r w:rsidRPr="007B76D1">
              <w:rPr>
                <w:b/>
                <w:sz w:val="24"/>
                <w:szCs w:val="24"/>
              </w:rPr>
              <w:t>Pertanyaan</w:t>
            </w:r>
          </w:p>
        </w:tc>
        <w:tc>
          <w:tcPr>
            <w:tcW w:w="1700" w:type="dxa"/>
            <w:gridSpan w:val="2"/>
            <w:vAlign w:val="center"/>
          </w:tcPr>
          <w:p w:rsidR="001F1A08" w:rsidRPr="007B76D1" w:rsidRDefault="001F1A08" w:rsidP="000E7828">
            <w:pPr>
              <w:spacing w:before="60" w:after="60"/>
              <w:jc w:val="center"/>
              <w:rPr>
                <w:b/>
                <w:sz w:val="24"/>
                <w:szCs w:val="24"/>
              </w:rPr>
            </w:pPr>
            <w:r w:rsidRPr="007B76D1">
              <w:rPr>
                <w:b/>
                <w:sz w:val="24"/>
                <w:szCs w:val="24"/>
              </w:rPr>
              <w:t>Jawaban</w:t>
            </w:r>
          </w:p>
        </w:tc>
      </w:tr>
      <w:tr w:rsidR="001F1A08" w:rsidRPr="007B76D1" w:rsidTr="004F4170">
        <w:trPr>
          <w:trHeight w:val="240"/>
        </w:trPr>
        <w:tc>
          <w:tcPr>
            <w:tcW w:w="565" w:type="dxa"/>
            <w:vMerge/>
            <w:vAlign w:val="center"/>
          </w:tcPr>
          <w:p w:rsidR="001F1A08" w:rsidRPr="007B76D1" w:rsidRDefault="001F1A08" w:rsidP="000E7828">
            <w:pPr>
              <w:spacing w:before="60" w:after="60"/>
              <w:jc w:val="center"/>
              <w:rPr>
                <w:b/>
                <w:sz w:val="24"/>
                <w:szCs w:val="24"/>
              </w:rPr>
            </w:pPr>
          </w:p>
        </w:tc>
        <w:tc>
          <w:tcPr>
            <w:tcW w:w="5953" w:type="dxa"/>
            <w:vMerge/>
            <w:vAlign w:val="center"/>
          </w:tcPr>
          <w:p w:rsidR="001F1A08" w:rsidRPr="007B76D1" w:rsidRDefault="001F1A08" w:rsidP="000E7828">
            <w:pPr>
              <w:spacing w:before="60" w:after="60"/>
              <w:jc w:val="center"/>
              <w:rPr>
                <w:b/>
                <w:sz w:val="24"/>
                <w:szCs w:val="24"/>
              </w:rPr>
            </w:pPr>
          </w:p>
        </w:tc>
        <w:tc>
          <w:tcPr>
            <w:tcW w:w="850" w:type="dxa"/>
            <w:vAlign w:val="center"/>
          </w:tcPr>
          <w:p w:rsidR="001F1A08" w:rsidRPr="007B76D1" w:rsidRDefault="001F1A08" w:rsidP="000E7828">
            <w:pPr>
              <w:spacing w:before="60" w:after="60"/>
              <w:jc w:val="center"/>
              <w:rPr>
                <w:b/>
                <w:sz w:val="24"/>
                <w:szCs w:val="24"/>
              </w:rPr>
            </w:pPr>
            <w:r w:rsidRPr="007B76D1">
              <w:rPr>
                <w:b/>
                <w:sz w:val="24"/>
                <w:szCs w:val="24"/>
              </w:rPr>
              <w:t>Ya</w:t>
            </w:r>
          </w:p>
        </w:tc>
        <w:tc>
          <w:tcPr>
            <w:tcW w:w="850" w:type="dxa"/>
            <w:vAlign w:val="center"/>
          </w:tcPr>
          <w:p w:rsidR="001F1A08" w:rsidRPr="007B76D1" w:rsidRDefault="001F1A08" w:rsidP="000E7828">
            <w:pPr>
              <w:spacing w:before="60" w:after="60"/>
              <w:jc w:val="center"/>
              <w:rPr>
                <w:b/>
                <w:sz w:val="24"/>
                <w:szCs w:val="24"/>
              </w:rPr>
            </w:pPr>
            <w:r w:rsidRPr="007B76D1">
              <w:rPr>
                <w:b/>
                <w:sz w:val="24"/>
                <w:szCs w:val="24"/>
              </w:rPr>
              <w:t>Tidak</w:t>
            </w:r>
          </w:p>
        </w:tc>
      </w:tr>
      <w:tr w:rsidR="001F1A08" w:rsidRPr="007B76D1" w:rsidTr="004F4170">
        <w:trPr>
          <w:trHeight w:val="240"/>
        </w:trPr>
        <w:tc>
          <w:tcPr>
            <w:tcW w:w="565" w:type="dxa"/>
          </w:tcPr>
          <w:p w:rsidR="001F1A08" w:rsidRPr="007B76D1" w:rsidRDefault="001F1A08" w:rsidP="000E7828">
            <w:pPr>
              <w:spacing w:before="60" w:after="60"/>
              <w:jc w:val="center"/>
              <w:rPr>
                <w:sz w:val="24"/>
                <w:szCs w:val="24"/>
              </w:rPr>
            </w:pPr>
            <w:r w:rsidRPr="007B76D1">
              <w:rPr>
                <w:sz w:val="24"/>
                <w:szCs w:val="24"/>
              </w:rPr>
              <w:t>1</w:t>
            </w:r>
          </w:p>
        </w:tc>
        <w:tc>
          <w:tcPr>
            <w:tcW w:w="5953" w:type="dxa"/>
          </w:tcPr>
          <w:p w:rsidR="001F1A08" w:rsidRPr="007B76D1" w:rsidRDefault="001F1A08" w:rsidP="000E7828">
            <w:pPr>
              <w:spacing w:before="60" w:after="60"/>
              <w:rPr>
                <w:sz w:val="24"/>
                <w:szCs w:val="24"/>
              </w:rPr>
            </w:pPr>
            <w:r w:rsidRPr="007B76D1">
              <w:rPr>
                <w:sz w:val="24"/>
                <w:szCs w:val="24"/>
              </w:rPr>
              <w:t>Apakah pernah membaca buku terkait ?</w:t>
            </w:r>
          </w:p>
        </w:tc>
        <w:tc>
          <w:tcPr>
            <w:tcW w:w="850" w:type="dxa"/>
          </w:tcPr>
          <w:p w:rsidR="001F1A08" w:rsidRPr="007B76D1" w:rsidRDefault="001F1A08" w:rsidP="000E7828">
            <w:pPr>
              <w:spacing w:before="60" w:after="60"/>
              <w:jc w:val="center"/>
              <w:rPr>
                <w:sz w:val="24"/>
                <w:szCs w:val="24"/>
              </w:rPr>
            </w:pPr>
          </w:p>
        </w:tc>
        <w:tc>
          <w:tcPr>
            <w:tcW w:w="850" w:type="dxa"/>
          </w:tcPr>
          <w:p w:rsidR="001F1A08" w:rsidRPr="007B76D1" w:rsidRDefault="001F1A08" w:rsidP="000E7828">
            <w:pPr>
              <w:spacing w:before="60" w:after="60"/>
              <w:jc w:val="center"/>
              <w:rPr>
                <w:sz w:val="24"/>
                <w:szCs w:val="24"/>
              </w:rPr>
            </w:pPr>
          </w:p>
        </w:tc>
      </w:tr>
      <w:tr w:rsidR="001F1A08" w:rsidRPr="007B76D1" w:rsidTr="004F4170">
        <w:trPr>
          <w:trHeight w:val="240"/>
        </w:trPr>
        <w:tc>
          <w:tcPr>
            <w:tcW w:w="565" w:type="dxa"/>
          </w:tcPr>
          <w:p w:rsidR="001F1A08" w:rsidRPr="007B76D1" w:rsidRDefault="001F1A08" w:rsidP="000E7828">
            <w:pPr>
              <w:spacing w:before="60" w:after="60"/>
              <w:jc w:val="center"/>
              <w:rPr>
                <w:sz w:val="24"/>
                <w:szCs w:val="24"/>
              </w:rPr>
            </w:pPr>
            <w:r w:rsidRPr="007B76D1">
              <w:rPr>
                <w:sz w:val="24"/>
                <w:szCs w:val="24"/>
              </w:rPr>
              <w:t>2</w:t>
            </w:r>
          </w:p>
        </w:tc>
        <w:tc>
          <w:tcPr>
            <w:tcW w:w="5953" w:type="dxa"/>
          </w:tcPr>
          <w:p w:rsidR="001F1A08" w:rsidRPr="007B76D1" w:rsidRDefault="001F1A08" w:rsidP="000E7828">
            <w:pPr>
              <w:spacing w:before="60" w:after="60"/>
              <w:rPr>
                <w:sz w:val="24"/>
                <w:szCs w:val="24"/>
              </w:rPr>
            </w:pPr>
            <w:r w:rsidRPr="007B76D1">
              <w:rPr>
                <w:sz w:val="24"/>
                <w:szCs w:val="24"/>
              </w:rPr>
              <w:t>Apakah kalian ingin menguasai materi pelajaran dengan baik ?</w:t>
            </w:r>
          </w:p>
        </w:tc>
        <w:tc>
          <w:tcPr>
            <w:tcW w:w="850" w:type="dxa"/>
          </w:tcPr>
          <w:p w:rsidR="001F1A08" w:rsidRPr="007B76D1" w:rsidRDefault="001F1A08" w:rsidP="000E7828">
            <w:pPr>
              <w:spacing w:before="60" w:after="60"/>
              <w:jc w:val="center"/>
              <w:rPr>
                <w:sz w:val="24"/>
                <w:szCs w:val="24"/>
              </w:rPr>
            </w:pPr>
          </w:p>
        </w:tc>
        <w:tc>
          <w:tcPr>
            <w:tcW w:w="850" w:type="dxa"/>
          </w:tcPr>
          <w:p w:rsidR="001F1A08" w:rsidRPr="007B76D1" w:rsidRDefault="001F1A08" w:rsidP="000E7828">
            <w:pPr>
              <w:spacing w:before="60" w:after="60"/>
              <w:jc w:val="center"/>
              <w:rPr>
                <w:sz w:val="24"/>
                <w:szCs w:val="24"/>
              </w:rPr>
            </w:pPr>
          </w:p>
        </w:tc>
      </w:tr>
      <w:tr w:rsidR="001F1A08" w:rsidRPr="007B76D1" w:rsidTr="004F4170">
        <w:trPr>
          <w:trHeight w:val="240"/>
        </w:trPr>
        <w:tc>
          <w:tcPr>
            <w:tcW w:w="565" w:type="dxa"/>
          </w:tcPr>
          <w:p w:rsidR="001F1A08" w:rsidRPr="007B76D1" w:rsidRDefault="001F1A08" w:rsidP="000E7828">
            <w:pPr>
              <w:spacing w:before="60" w:after="60"/>
              <w:jc w:val="center"/>
              <w:rPr>
                <w:sz w:val="24"/>
                <w:szCs w:val="24"/>
              </w:rPr>
            </w:pPr>
            <w:r w:rsidRPr="007B76D1">
              <w:rPr>
                <w:sz w:val="24"/>
                <w:szCs w:val="24"/>
              </w:rPr>
              <w:t>3</w:t>
            </w:r>
          </w:p>
        </w:tc>
        <w:tc>
          <w:tcPr>
            <w:tcW w:w="5953" w:type="dxa"/>
          </w:tcPr>
          <w:p w:rsidR="001F1A08" w:rsidRPr="007B76D1" w:rsidRDefault="001F1A08" w:rsidP="000E7828">
            <w:pPr>
              <w:spacing w:before="60" w:after="60"/>
              <w:rPr>
                <w:sz w:val="24"/>
                <w:szCs w:val="24"/>
              </w:rPr>
            </w:pPr>
            <w:r w:rsidRPr="007B76D1">
              <w:rPr>
                <w:sz w:val="24"/>
                <w:szCs w:val="24"/>
              </w:rPr>
              <w:t>Apakah kalian sudah siap melaksanakan pembelajaran dengan metode inquiry learning, diskusi ?</w:t>
            </w:r>
          </w:p>
        </w:tc>
        <w:tc>
          <w:tcPr>
            <w:tcW w:w="850" w:type="dxa"/>
          </w:tcPr>
          <w:p w:rsidR="001F1A08" w:rsidRPr="007B76D1" w:rsidRDefault="001F1A08" w:rsidP="000E7828">
            <w:pPr>
              <w:spacing w:before="60" w:after="60"/>
              <w:jc w:val="center"/>
              <w:rPr>
                <w:sz w:val="24"/>
                <w:szCs w:val="24"/>
              </w:rPr>
            </w:pPr>
          </w:p>
        </w:tc>
        <w:tc>
          <w:tcPr>
            <w:tcW w:w="850" w:type="dxa"/>
          </w:tcPr>
          <w:p w:rsidR="001F1A08" w:rsidRPr="007B76D1" w:rsidRDefault="001F1A08" w:rsidP="000E7828">
            <w:pPr>
              <w:spacing w:before="60" w:after="60"/>
              <w:jc w:val="center"/>
              <w:rPr>
                <w:sz w:val="24"/>
                <w:szCs w:val="24"/>
              </w:rPr>
            </w:pPr>
          </w:p>
        </w:tc>
      </w:tr>
    </w:tbl>
    <w:p w:rsidR="001F1A08" w:rsidRPr="007B76D1" w:rsidRDefault="001F1A08" w:rsidP="000E7828">
      <w:pPr>
        <w:spacing w:before="60" w:after="60"/>
        <w:ind w:left="426"/>
        <w:rPr>
          <w:sz w:val="24"/>
          <w:szCs w:val="24"/>
        </w:rPr>
      </w:pPr>
    </w:p>
    <w:p w:rsidR="001F1A08" w:rsidRPr="007B76D1" w:rsidRDefault="001F1A08" w:rsidP="000E7828">
      <w:pPr>
        <w:spacing w:before="60" w:after="60"/>
        <w:ind w:left="851" w:hanging="425"/>
        <w:rPr>
          <w:b/>
          <w:sz w:val="24"/>
          <w:szCs w:val="24"/>
        </w:rPr>
      </w:pPr>
      <w:r w:rsidRPr="007B76D1">
        <w:rPr>
          <w:b/>
          <w:sz w:val="24"/>
          <w:szCs w:val="24"/>
        </w:rPr>
        <w:t xml:space="preserve">2. </w:t>
      </w:r>
      <w:r w:rsidRPr="007B76D1">
        <w:rPr>
          <w:b/>
          <w:sz w:val="24"/>
          <w:szCs w:val="24"/>
        </w:rPr>
        <w:tab/>
        <w:t>Asesmen Formatif (Selama Proses Pembelajaran)</w:t>
      </w:r>
    </w:p>
    <w:p w:rsidR="001F1A08" w:rsidRPr="007B76D1" w:rsidRDefault="001F1A08" w:rsidP="000E7828">
      <w:pPr>
        <w:spacing w:before="60" w:after="60"/>
        <w:ind w:left="851"/>
        <w:jc w:val="both"/>
        <w:rPr>
          <w:sz w:val="24"/>
          <w:szCs w:val="24"/>
        </w:rPr>
      </w:pPr>
      <w:r w:rsidRPr="007B76D1">
        <w:rPr>
          <w:sz w:val="24"/>
          <w:szCs w:val="24"/>
        </w:rPr>
        <w:t>Asesmen formatif dilakukan oleh guru selama proses pembelajaran berlangsung, khususnya saat siswa melakukan kegiatan diskusi, presentasi dan refleksi tertulis.</w:t>
      </w:r>
    </w:p>
    <w:p w:rsidR="001F1A08" w:rsidRPr="007B76D1" w:rsidRDefault="001F1A08" w:rsidP="000E7828">
      <w:pPr>
        <w:tabs>
          <w:tab w:val="left" w:pos="3261"/>
          <w:tab w:val="left" w:pos="3544"/>
        </w:tabs>
        <w:spacing w:before="60" w:after="60"/>
        <w:ind w:left="1276" w:hanging="425"/>
        <w:jc w:val="both"/>
        <w:rPr>
          <w:sz w:val="24"/>
          <w:szCs w:val="24"/>
        </w:rPr>
      </w:pPr>
      <w:r w:rsidRPr="007B76D1">
        <w:rPr>
          <w:sz w:val="24"/>
          <w:szCs w:val="24"/>
        </w:rPr>
        <w:t xml:space="preserve">1) </w:t>
      </w:r>
      <w:r w:rsidRPr="007B76D1">
        <w:rPr>
          <w:sz w:val="24"/>
          <w:szCs w:val="24"/>
        </w:rPr>
        <w:tab/>
        <w:t>Teknik Asesmen</w:t>
      </w:r>
      <w:r w:rsidRPr="007B76D1">
        <w:rPr>
          <w:sz w:val="24"/>
          <w:szCs w:val="24"/>
        </w:rPr>
        <w:tab/>
        <w:t>:</w:t>
      </w:r>
      <w:r w:rsidRPr="007B76D1">
        <w:rPr>
          <w:sz w:val="24"/>
          <w:szCs w:val="24"/>
        </w:rPr>
        <w:tab/>
        <w:t>Observasi, Unjuk Kerja</w:t>
      </w:r>
    </w:p>
    <w:p w:rsidR="001F1A08" w:rsidRPr="007B76D1" w:rsidRDefault="001F1A08" w:rsidP="000E7828">
      <w:pPr>
        <w:tabs>
          <w:tab w:val="left" w:pos="3261"/>
          <w:tab w:val="left" w:pos="3544"/>
        </w:tabs>
        <w:spacing w:before="60" w:after="60"/>
        <w:ind w:left="1276" w:hanging="425"/>
        <w:jc w:val="both"/>
        <w:rPr>
          <w:sz w:val="24"/>
          <w:szCs w:val="24"/>
        </w:rPr>
      </w:pPr>
      <w:r w:rsidRPr="007B76D1">
        <w:rPr>
          <w:sz w:val="24"/>
          <w:szCs w:val="24"/>
        </w:rPr>
        <w:t xml:space="preserve">2) </w:t>
      </w:r>
      <w:r w:rsidRPr="007B76D1">
        <w:rPr>
          <w:sz w:val="24"/>
          <w:szCs w:val="24"/>
        </w:rPr>
        <w:tab/>
        <w:t>Bentuk Instrumen</w:t>
      </w:r>
      <w:r w:rsidRPr="007B76D1">
        <w:rPr>
          <w:sz w:val="24"/>
          <w:szCs w:val="24"/>
        </w:rPr>
        <w:tab/>
        <w:t>:</w:t>
      </w:r>
      <w:r w:rsidRPr="007B76D1">
        <w:rPr>
          <w:sz w:val="24"/>
          <w:szCs w:val="24"/>
        </w:rPr>
        <w:tab/>
        <w:t>Pedoman/lembar observasi</w:t>
      </w:r>
    </w:p>
    <w:p w:rsidR="001F1A08" w:rsidRPr="007B76D1" w:rsidRDefault="001F1A08" w:rsidP="000E7828">
      <w:pPr>
        <w:spacing w:before="60" w:after="60"/>
        <w:ind w:left="851"/>
        <w:jc w:val="both"/>
        <w:rPr>
          <w:sz w:val="24"/>
          <w:szCs w:val="24"/>
        </w:rPr>
      </w:pPr>
      <w:r w:rsidRPr="007B76D1">
        <w:rPr>
          <w:sz w:val="24"/>
          <w:szCs w:val="24"/>
        </w:rPr>
        <w:t>Lembar kerja pengamatan kegiatan pembelajaran dengan metode inquiry</w:t>
      </w:r>
    </w:p>
    <w:p w:rsidR="001F1A08" w:rsidRPr="007B76D1" w:rsidRDefault="001F1A08" w:rsidP="000E7828">
      <w:pPr>
        <w:spacing w:before="60" w:after="60"/>
        <w:ind w:left="851"/>
        <w:jc w:val="both"/>
        <w:rPr>
          <w:sz w:val="24"/>
          <w:szCs w:val="24"/>
        </w:rPr>
      </w:pPr>
    </w:p>
    <w:p w:rsidR="001F1A08" w:rsidRPr="007B76D1" w:rsidRDefault="001F1A08" w:rsidP="000E7828">
      <w:pPr>
        <w:spacing w:before="60" w:after="60"/>
        <w:ind w:left="851" w:hanging="425"/>
        <w:rPr>
          <w:b/>
          <w:sz w:val="24"/>
          <w:szCs w:val="24"/>
        </w:rPr>
      </w:pPr>
      <w:r w:rsidRPr="007B76D1">
        <w:rPr>
          <w:b/>
          <w:sz w:val="24"/>
          <w:szCs w:val="24"/>
        </w:rPr>
        <w:t xml:space="preserve">3. </w:t>
      </w:r>
      <w:r w:rsidRPr="007B76D1">
        <w:rPr>
          <w:b/>
          <w:sz w:val="24"/>
          <w:szCs w:val="24"/>
        </w:rPr>
        <w:tab/>
        <w:t xml:space="preserve">Asesmen Sumatif </w:t>
      </w:r>
    </w:p>
    <w:p w:rsidR="001F1A08" w:rsidRPr="007B76D1" w:rsidRDefault="001F1A08" w:rsidP="000E7828">
      <w:pPr>
        <w:tabs>
          <w:tab w:val="left" w:pos="1276"/>
        </w:tabs>
        <w:spacing w:before="60" w:after="60"/>
        <w:ind w:left="851"/>
        <w:jc w:val="both"/>
        <w:rPr>
          <w:sz w:val="24"/>
          <w:szCs w:val="24"/>
        </w:rPr>
      </w:pPr>
      <w:r w:rsidRPr="007B76D1">
        <w:rPr>
          <w:sz w:val="24"/>
          <w:szCs w:val="24"/>
        </w:rPr>
        <w:t xml:space="preserve">a. </w:t>
      </w:r>
      <w:r w:rsidRPr="007B76D1">
        <w:rPr>
          <w:sz w:val="24"/>
          <w:szCs w:val="24"/>
        </w:rPr>
        <w:tab/>
        <w:t xml:space="preserve">Asesmen Pengetahuan </w:t>
      </w:r>
    </w:p>
    <w:p w:rsidR="001F1A08" w:rsidRPr="007B76D1" w:rsidRDefault="001F1A08" w:rsidP="000E7828">
      <w:pPr>
        <w:spacing w:before="60" w:after="60"/>
        <w:ind w:left="1276"/>
        <w:jc w:val="both"/>
        <w:rPr>
          <w:sz w:val="24"/>
          <w:szCs w:val="24"/>
        </w:rPr>
      </w:pPr>
      <w:r w:rsidRPr="007B76D1">
        <w:rPr>
          <w:sz w:val="24"/>
          <w:szCs w:val="24"/>
        </w:rPr>
        <w:t xml:space="preserve">Teknik Asesmen: </w:t>
      </w:r>
    </w:p>
    <w:p w:rsidR="001F1A08" w:rsidRPr="007B76D1" w:rsidRDefault="001F1A08" w:rsidP="000E7828">
      <w:pPr>
        <w:tabs>
          <w:tab w:val="left" w:pos="1560"/>
          <w:tab w:val="left" w:pos="3969"/>
          <w:tab w:val="left" w:pos="4253"/>
        </w:tabs>
        <w:spacing w:before="60" w:after="60"/>
        <w:ind w:left="1276"/>
        <w:jc w:val="both"/>
        <w:rPr>
          <w:sz w:val="24"/>
          <w:szCs w:val="24"/>
        </w:rPr>
      </w:pPr>
      <w:r w:rsidRPr="007B76D1">
        <w:rPr>
          <w:sz w:val="24"/>
          <w:szCs w:val="24"/>
        </w:rPr>
        <w:t xml:space="preserve">• </w:t>
      </w:r>
      <w:r w:rsidRPr="007B76D1">
        <w:rPr>
          <w:sz w:val="24"/>
          <w:szCs w:val="24"/>
        </w:rPr>
        <w:tab/>
        <w:t xml:space="preserve">Tes </w:t>
      </w:r>
      <w:r w:rsidRPr="007B76D1">
        <w:rPr>
          <w:sz w:val="24"/>
          <w:szCs w:val="24"/>
        </w:rPr>
        <w:tab/>
        <w:t xml:space="preserve">: </w:t>
      </w:r>
      <w:r w:rsidRPr="007B76D1">
        <w:rPr>
          <w:sz w:val="24"/>
          <w:szCs w:val="24"/>
        </w:rPr>
        <w:tab/>
        <w:t xml:space="preserve">Tertulis </w:t>
      </w:r>
    </w:p>
    <w:p w:rsidR="001F1A08" w:rsidRPr="007B76D1" w:rsidRDefault="001F1A08" w:rsidP="000E7828">
      <w:pPr>
        <w:tabs>
          <w:tab w:val="left" w:pos="1560"/>
          <w:tab w:val="left" w:pos="3969"/>
          <w:tab w:val="left" w:pos="4253"/>
        </w:tabs>
        <w:spacing w:before="60" w:after="60"/>
        <w:ind w:left="1276"/>
        <w:jc w:val="both"/>
        <w:rPr>
          <w:sz w:val="24"/>
          <w:szCs w:val="24"/>
        </w:rPr>
      </w:pPr>
      <w:r w:rsidRPr="007B76D1">
        <w:rPr>
          <w:sz w:val="24"/>
          <w:szCs w:val="24"/>
        </w:rPr>
        <w:t xml:space="preserve">• </w:t>
      </w:r>
      <w:r w:rsidRPr="007B76D1">
        <w:rPr>
          <w:sz w:val="24"/>
          <w:szCs w:val="24"/>
        </w:rPr>
        <w:tab/>
        <w:t xml:space="preserve">Non Tes </w:t>
      </w:r>
      <w:r w:rsidRPr="007B76D1">
        <w:rPr>
          <w:sz w:val="24"/>
          <w:szCs w:val="24"/>
        </w:rPr>
        <w:tab/>
        <w:t xml:space="preserve">: </w:t>
      </w:r>
      <w:r w:rsidRPr="007B76D1">
        <w:rPr>
          <w:sz w:val="24"/>
          <w:szCs w:val="24"/>
        </w:rPr>
        <w:tab/>
        <w:t xml:space="preserve">Observasi </w:t>
      </w:r>
    </w:p>
    <w:p w:rsidR="001F1A08" w:rsidRPr="007B76D1" w:rsidRDefault="001F1A08" w:rsidP="000E7828">
      <w:pPr>
        <w:spacing w:before="60" w:after="60"/>
        <w:ind w:left="1276"/>
        <w:jc w:val="both"/>
        <w:rPr>
          <w:sz w:val="24"/>
          <w:szCs w:val="24"/>
        </w:rPr>
      </w:pPr>
      <w:r w:rsidRPr="007B76D1">
        <w:rPr>
          <w:sz w:val="24"/>
          <w:szCs w:val="24"/>
        </w:rPr>
        <w:t xml:space="preserve">Bentuk Instrumen: </w:t>
      </w:r>
    </w:p>
    <w:p w:rsidR="001F1A08" w:rsidRPr="007B76D1" w:rsidRDefault="001F1A08" w:rsidP="000E7828">
      <w:pPr>
        <w:tabs>
          <w:tab w:val="left" w:pos="1560"/>
          <w:tab w:val="left" w:pos="3969"/>
          <w:tab w:val="left" w:pos="4253"/>
        </w:tabs>
        <w:spacing w:before="60" w:after="60"/>
        <w:ind w:left="1276"/>
        <w:jc w:val="both"/>
        <w:rPr>
          <w:sz w:val="24"/>
          <w:szCs w:val="24"/>
        </w:rPr>
      </w:pPr>
      <w:r w:rsidRPr="007B76D1">
        <w:rPr>
          <w:sz w:val="24"/>
          <w:szCs w:val="24"/>
        </w:rPr>
        <w:t xml:space="preserve">• </w:t>
      </w:r>
      <w:r w:rsidRPr="007B76D1">
        <w:rPr>
          <w:sz w:val="24"/>
          <w:szCs w:val="24"/>
        </w:rPr>
        <w:tab/>
        <w:t>Asesmen tidak tertulis</w:t>
      </w:r>
      <w:r w:rsidRPr="007B76D1">
        <w:rPr>
          <w:sz w:val="24"/>
          <w:szCs w:val="24"/>
        </w:rPr>
        <w:tab/>
        <w:t>:</w:t>
      </w:r>
      <w:r w:rsidRPr="007B76D1">
        <w:rPr>
          <w:sz w:val="24"/>
          <w:szCs w:val="24"/>
        </w:rPr>
        <w:tab/>
        <w:t xml:space="preserve">Daftar pertanyaan </w:t>
      </w:r>
    </w:p>
    <w:p w:rsidR="001F1A08" w:rsidRPr="007B76D1" w:rsidRDefault="001F1A08" w:rsidP="000E7828">
      <w:pPr>
        <w:tabs>
          <w:tab w:val="left" w:pos="1560"/>
          <w:tab w:val="left" w:pos="3969"/>
          <w:tab w:val="left" w:pos="4253"/>
        </w:tabs>
        <w:spacing w:before="60" w:after="60"/>
        <w:ind w:left="1276"/>
        <w:jc w:val="both"/>
        <w:rPr>
          <w:sz w:val="24"/>
          <w:szCs w:val="24"/>
        </w:rPr>
      </w:pPr>
      <w:r w:rsidRPr="007B76D1">
        <w:rPr>
          <w:sz w:val="24"/>
          <w:szCs w:val="24"/>
        </w:rPr>
        <w:t xml:space="preserve">• </w:t>
      </w:r>
      <w:r w:rsidRPr="007B76D1">
        <w:rPr>
          <w:sz w:val="24"/>
          <w:szCs w:val="24"/>
        </w:rPr>
        <w:tab/>
        <w:t xml:space="preserve">Asesmen tertulis </w:t>
      </w:r>
      <w:r w:rsidRPr="007B76D1">
        <w:rPr>
          <w:sz w:val="24"/>
          <w:szCs w:val="24"/>
        </w:rPr>
        <w:tab/>
        <w:t xml:space="preserve">: </w:t>
      </w:r>
      <w:r w:rsidRPr="007B76D1">
        <w:rPr>
          <w:sz w:val="24"/>
          <w:szCs w:val="24"/>
        </w:rPr>
        <w:tab/>
        <w:t xml:space="preserve">Jawaban singkat </w:t>
      </w:r>
    </w:p>
    <w:p w:rsidR="001F1A08" w:rsidRPr="007B76D1" w:rsidRDefault="001F1A08" w:rsidP="000E7828">
      <w:pPr>
        <w:tabs>
          <w:tab w:val="left" w:pos="1276"/>
        </w:tabs>
        <w:spacing w:before="60" w:after="60"/>
        <w:ind w:left="851"/>
        <w:jc w:val="both"/>
        <w:rPr>
          <w:sz w:val="24"/>
          <w:szCs w:val="24"/>
        </w:rPr>
      </w:pPr>
      <w:r w:rsidRPr="007B76D1">
        <w:rPr>
          <w:sz w:val="24"/>
          <w:szCs w:val="24"/>
        </w:rPr>
        <w:t xml:space="preserve">b. </w:t>
      </w:r>
      <w:r w:rsidRPr="007B76D1">
        <w:rPr>
          <w:sz w:val="24"/>
          <w:szCs w:val="24"/>
        </w:rPr>
        <w:tab/>
        <w:t xml:space="preserve">Asesmen Keterampilan </w:t>
      </w:r>
    </w:p>
    <w:p w:rsidR="001F1A08" w:rsidRPr="007B76D1" w:rsidRDefault="001F1A08" w:rsidP="000E7828">
      <w:pPr>
        <w:tabs>
          <w:tab w:val="left" w:pos="1560"/>
          <w:tab w:val="left" w:pos="3969"/>
          <w:tab w:val="left" w:pos="4253"/>
        </w:tabs>
        <w:spacing w:before="60" w:after="60"/>
        <w:ind w:left="1276"/>
        <w:jc w:val="both"/>
        <w:rPr>
          <w:sz w:val="24"/>
          <w:szCs w:val="24"/>
        </w:rPr>
      </w:pPr>
      <w:r w:rsidRPr="007B76D1">
        <w:rPr>
          <w:sz w:val="24"/>
          <w:szCs w:val="24"/>
        </w:rPr>
        <w:t xml:space="preserve">• </w:t>
      </w:r>
      <w:r w:rsidRPr="007B76D1">
        <w:rPr>
          <w:sz w:val="24"/>
          <w:szCs w:val="24"/>
        </w:rPr>
        <w:tab/>
        <w:t xml:space="preserve">Teknik Asesmen </w:t>
      </w:r>
      <w:r w:rsidRPr="007B76D1">
        <w:rPr>
          <w:sz w:val="24"/>
          <w:szCs w:val="24"/>
        </w:rPr>
        <w:tab/>
        <w:t xml:space="preserve">: </w:t>
      </w:r>
      <w:r w:rsidRPr="007B76D1">
        <w:rPr>
          <w:sz w:val="24"/>
          <w:szCs w:val="24"/>
        </w:rPr>
        <w:tab/>
        <w:t xml:space="preserve">Kinerja </w:t>
      </w:r>
    </w:p>
    <w:p w:rsidR="001F1A08" w:rsidRPr="007B76D1" w:rsidRDefault="001F1A08" w:rsidP="000E7828">
      <w:pPr>
        <w:tabs>
          <w:tab w:val="left" w:pos="1560"/>
          <w:tab w:val="left" w:pos="3969"/>
          <w:tab w:val="left" w:pos="4253"/>
        </w:tabs>
        <w:spacing w:before="60" w:after="60"/>
        <w:ind w:left="1276"/>
        <w:jc w:val="both"/>
        <w:rPr>
          <w:sz w:val="24"/>
          <w:szCs w:val="24"/>
        </w:rPr>
      </w:pPr>
      <w:r w:rsidRPr="007B76D1">
        <w:rPr>
          <w:sz w:val="24"/>
          <w:szCs w:val="24"/>
        </w:rPr>
        <w:t xml:space="preserve">• </w:t>
      </w:r>
      <w:r w:rsidRPr="007B76D1">
        <w:rPr>
          <w:sz w:val="24"/>
          <w:szCs w:val="24"/>
        </w:rPr>
        <w:tab/>
        <w:t xml:space="preserve">Bentuk Instrumen </w:t>
      </w:r>
      <w:r w:rsidRPr="007B76D1">
        <w:rPr>
          <w:sz w:val="24"/>
          <w:szCs w:val="24"/>
        </w:rPr>
        <w:tab/>
        <w:t xml:space="preserve">: </w:t>
      </w:r>
      <w:r w:rsidRPr="007B76D1">
        <w:rPr>
          <w:sz w:val="24"/>
          <w:szCs w:val="24"/>
        </w:rPr>
        <w:tab/>
        <w:t xml:space="preserve">Lembar Kinerja </w:t>
      </w:r>
    </w:p>
    <w:p w:rsidR="001F1A08" w:rsidRPr="007B76D1" w:rsidRDefault="001F1A08" w:rsidP="000E7828">
      <w:pPr>
        <w:spacing w:before="60" w:after="60"/>
        <w:ind w:left="851"/>
        <w:jc w:val="both"/>
        <w:rPr>
          <w:sz w:val="24"/>
          <w:szCs w:val="24"/>
        </w:rPr>
      </w:pPr>
    </w:p>
    <w:p w:rsidR="001F1A08" w:rsidRPr="007B76D1" w:rsidRDefault="001F1A08" w:rsidP="000E7828">
      <w:pPr>
        <w:spacing w:before="60" w:after="60"/>
        <w:ind w:left="851"/>
        <w:jc w:val="both"/>
        <w:rPr>
          <w:sz w:val="24"/>
          <w:szCs w:val="24"/>
        </w:rPr>
      </w:pPr>
      <w:r w:rsidRPr="007B76D1">
        <w:rPr>
          <w:sz w:val="24"/>
          <w:szCs w:val="24"/>
        </w:rPr>
        <w:t>Asesmen formatif dilakukan oleh guru selama proses pembelajaran berlangsung, khususnya saat siswa melakukan kegiatan diskusi, presentasi dan refleksi tertulis.</w:t>
      </w:r>
    </w:p>
    <w:p w:rsidR="00F115A1" w:rsidRPr="007B76D1" w:rsidRDefault="00F115A1" w:rsidP="000E7828">
      <w:pPr>
        <w:spacing w:before="60" w:after="60"/>
        <w:ind w:left="851"/>
        <w:jc w:val="both"/>
        <w:rPr>
          <w:sz w:val="24"/>
          <w:szCs w:val="24"/>
        </w:rPr>
      </w:pPr>
    </w:p>
    <w:p w:rsidR="00F115A1" w:rsidRPr="007B76D1" w:rsidRDefault="00F115A1" w:rsidP="000E7828">
      <w:pPr>
        <w:spacing w:before="60" w:after="60"/>
        <w:ind w:left="426"/>
        <w:jc w:val="both"/>
        <w:rPr>
          <w:b/>
          <w:bCs/>
          <w:sz w:val="24"/>
          <w:szCs w:val="24"/>
        </w:rPr>
      </w:pPr>
      <w:r w:rsidRPr="007B76D1">
        <w:rPr>
          <w:b/>
          <w:bCs/>
          <w:sz w:val="24"/>
          <w:szCs w:val="24"/>
        </w:rPr>
        <w:t>Uji Kompetensi</w:t>
      </w:r>
    </w:p>
    <w:p w:rsidR="007B76D1" w:rsidRPr="007B76D1" w:rsidRDefault="007B76D1" w:rsidP="000E7828">
      <w:pPr>
        <w:autoSpaceDE w:val="0"/>
        <w:autoSpaceDN w:val="0"/>
        <w:adjustRightInd w:val="0"/>
        <w:spacing w:before="60" w:after="60"/>
        <w:ind w:left="851" w:hanging="425"/>
        <w:jc w:val="both"/>
        <w:rPr>
          <w:b/>
          <w:bCs/>
          <w:sz w:val="24"/>
          <w:szCs w:val="24"/>
        </w:rPr>
      </w:pPr>
      <w:r w:rsidRPr="007B76D1">
        <w:rPr>
          <w:b/>
          <w:bCs/>
          <w:sz w:val="24"/>
          <w:szCs w:val="24"/>
        </w:rPr>
        <w:t xml:space="preserve">A. </w:t>
      </w:r>
      <w:r w:rsidR="0043248B">
        <w:rPr>
          <w:b/>
          <w:bCs/>
          <w:sz w:val="24"/>
          <w:szCs w:val="24"/>
        </w:rPr>
        <w:tab/>
      </w:r>
      <w:r w:rsidRPr="007B76D1">
        <w:rPr>
          <w:b/>
          <w:bCs/>
          <w:sz w:val="24"/>
          <w:szCs w:val="24"/>
        </w:rPr>
        <w:t>Pilihlah salah satu jawaban yang paling benar!</w:t>
      </w:r>
    </w:p>
    <w:p w:rsidR="007B76D1" w:rsidRPr="007B76D1" w:rsidRDefault="007B76D1" w:rsidP="000E7828">
      <w:pPr>
        <w:autoSpaceDE w:val="0"/>
        <w:autoSpaceDN w:val="0"/>
        <w:adjustRightInd w:val="0"/>
        <w:spacing w:before="60" w:after="60"/>
        <w:ind w:left="1276" w:hanging="425"/>
        <w:jc w:val="both"/>
        <w:rPr>
          <w:sz w:val="24"/>
          <w:szCs w:val="24"/>
        </w:rPr>
      </w:pPr>
      <w:r w:rsidRPr="007B76D1">
        <w:rPr>
          <w:sz w:val="24"/>
          <w:szCs w:val="24"/>
        </w:rPr>
        <w:t xml:space="preserve">1. </w:t>
      </w:r>
      <w:r w:rsidR="0043248B">
        <w:rPr>
          <w:sz w:val="24"/>
          <w:szCs w:val="24"/>
        </w:rPr>
        <w:tab/>
      </w:r>
      <w:r w:rsidRPr="007B76D1">
        <w:rPr>
          <w:sz w:val="24"/>
          <w:szCs w:val="24"/>
        </w:rPr>
        <w:t>Menjadi makmum yang baik yaitu senatiasa mengikuti gerakan imam dengan</w:t>
      </w:r>
      <w:r w:rsidR="0043248B">
        <w:rPr>
          <w:sz w:val="24"/>
          <w:szCs w:val="24"/>
        </w:rPr>
        <w:t xml:space="preserve"> </w:t>
      </w:r>
      <w:r w:rsidRPr="007B76D1">
        <w:rPr>
          <w:sz w:val="24"/>
          <w:szCs w:val="24"/>
        </w:rPr>
        <w:t>mendahuluinya. Diantara syarat makmum adalah ...</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A. </w:t>
      </w:r>
      <w:r w:rsidR="0043248B">
        <w:rPr>
          <w:sz w:val="24"/>
          <w:szCs w:val="24"/>
        </w:rPr>
        <w:tab/>
      </w:r>
      <w:r w:rsidRPr="007B76D1">
        <w:rPr>
          <w:sz w:val="24"/>
          <w:szCs w:val="24"/>
        </w:rPr>
        <w:t>mengikuti imam.</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B. </w:t>
      </w:r>
      <w:r w:rsidR="0043248B">
        <w:rPr>
          <w:sz w:val="24"/>
          <w:szCs w:val="24"/>
        </w:rPr>
        <w:tab/>
      </w:r>
      <w:r w:rsidRPr="007B76D1">
        <w:rPr>
          <w:sz w:val="24"/>
          <w:szCs w:val="24"/>
        </w:rPr>
        <w:t>berniat untuk menjadi makmum</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C. </w:t>
      </w:r>
      <w:r w:rsidR="0043248B">
        <w:rPr>
          <w:sz w:val="24"/>
          <w:szCs w:val="24"/>
        </w:rPr>
        <w:tab/>
      </w:r>
      <w:r w:rsidRPr="007B76D1">
        <w:rPr>
          <w:sz w:val="24"/>
          <w:szCs w:val="24"/>
        </w:rPr>
        <w:t>mengetahui dan mengikuti gerak gerik imam</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D. </w:t>
      </w:r>
      <w:r w:rsidR="0043248B">
        <w:rPr>
          <w:sz w:val="24"/>
          <w:szCs w:val="24"/>
        </w:rPr>
        <w:tab/>
      </w:r>
      <w:r w:rsidRPr="007B76D1">
        <w:rPr>
          <w:sz w:val="24"/>
          <w:szCs w:val="24"/>
        </w:rPr>
        <w:t>pilihan b dan c benar</w:t>
      </w:r>
    </w:p>
    <w:p w:rsidR="007B76D1" w:rsidRPr="007B76D1" w:rsidRDefault="007B76D1" w:rsidP="000E7828">
      <w:pPr>
        <w:autoSpaceDE w:val="0"/>
        <w:autoSpaceDN w:val="0"/>
        <w:adjustRightInd w:val="0"/>
        <w:spacing w:before="60" w:after="60"/>
        <w:ind w:left="1276" w:hanging="425"/>
        <w:jc w:val="both"/>
        <w:rPr>
          <w:sz w:val="24"/>
          <w:szCs w:val="24"/>
        </w:rPr>
      </w:pPr>
      <w:r w:rsidRPr="007B76D1">
        <w:rPr>
          <w:sz w:val="24"/>
          <w:szCs w:val="24"/>
        </w:rPr>
        <w:t>2.</w:t>
      </w:r>
      <w:r w:rsidR="0043248B">
        <w:rPr>
          <w:sz w:val="24"/>
          <w:szCs w:val="24"/>
        </w:rPr>
        <w:tab/>
      </w:r>
      <w:r w:rsidRPr="007B76D1">
        <w:rPr>
          <w:sz w:val="24"/>
          <w:szCs w:val="24"/>
        </w:rPr>
        <w:t>Pada saat imam melakukan jamaah tiba-tiba imam kentut sehinggga imam batal dalam</w:t>
      </w:r>
      <w:r w:rsidR="0043248B">
        <w:rPr>
          <w:sz w:val="24"/>
          <w:szCs w:val="24"/>
        </w:rPr>
        <w:t xml:space="preserve"> </w:t>
      </w:r>
      <w:r w:rsidRPr="007B76D1">
        <w:rPr>
          <w:sz w:val="24"/>
          <w:szCs w:val="24"/>
        </w:rPr>
        <w:t>melakukan shalat, maka makmum yang berhak mengganti imam pada posisi ...</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A. </w:t>
      </w:r>
      <w:r w:rsidR="0043248B">
        <w:rPr>
          <w:sz w:val="24"/>
          <w:szCs w:val="24"/>
        </w:rPr>
        <w:tab/>
      </w:r>
      <w:r w:rsidRPr="007B76D1">
        <w:rPr>
          <w:sz w:val="24"/>
          <w:szCs w:val="24"/>
        </w:rPr>
        <w:t>di belakang imam persis</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B. </w:t>
      </w:r>
      <w:r w:rsidR="0043248B">
        <w:rPr>
          <w:sz w:val="24"/>
          <w:szCs w:val="24"/>
        </w:rPr>
        <w:tab/>
      </w:r>
      <w:r w:rsidRPr="007B76D1">
        <w:rPr>
          <w:sz w:val="24"/>
          <w:szCs w:val="24"/>
        </w:rPr>
        <w:t>di belakang sebelah kanan imam</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C. </w:t>
      </w:r>
      <w:r w:rsidR="0043248B">
        <w:rPr>
          <w:sz w:val="24"/>
          <w:szCs w:val="24"/>
        </w:rPr>
        <w:tab/>
      </w:r>
      <w:r w:rsidRPr="007B76D1">
        <w:rPr>
          <w:sz w:val="24"/>
          <w:szCs w:val="24"/>
        </w:rPr>
        <w:t>di belakang imam sebelah kiri imam</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D. </w:t>
      </w:r>
      <w:r w:rsidR="0043248B">
        <w:rPr>
          <w:sz w:val="24"/>
          <w:szCs w:val="24"/>
        </w:rPr>
        <w:tab/>
      </w:r>
      <w:r w:rsidRPr="007B76D1">
        <w:rPr>
          <w:sz w:val="24"/>
          <w:szCs w:val="24"/>
        </w:rPr>
        <w:t>di belakang imam paling ujung kanan imam</w:t>
      </w:r>
    </w:p>
    <w:p w:rsidR="007B76D1" w:rsidRPr="007B76D1" w:rsidRDefault="007B76D1" w:rsidP="000E7828">
      <w:pPr>
        <w:autoSpaceDE w:val="0"/>
        <w:autoSpaceDN w:val="0"/>
        <w:adjustRightInd w:val="0"/>
        <w:spacing w:before="60" w:after="60"/>
        <w:ind w:left="1276" w:hanging="425"/>
        <w:jc w:val="both"/>
        <w:rPr>
          <w:sz w:val="24"/>
          <w:szCs w:val="24"/>
        </w:rPr>
      </w:pPr>
      <w:r w:rsidRPr="007B76D1">
        <w:rPr>
          <w:sz w:val="24"/>
          <w:szCs w:val="24"/>
        </w:rPr>
        <w:t xml:space="preserve">3. </w:t>
      </w:r>
      <w:r w:rsidR="0043248B">
        <w:rPr>
          <w:sz w:val="24"/>
          <w:szCs w:val="24"/>
        </w:rPr>
        <w:tab/>
      </w:r>
      <w:r w:rsidRPr="007B76D1">
        <w:rPr>
          <w:sz w:val="24"/>
          <w:szCs w:val="24"/>
        </w:rPr>
        <w:t>Seseorang yang tertinggal dalam melakukan ibadah shalat dinamakan makmum masbuk.</w:t>
      </w:r>
      <w:r w:rsidR="0043248B">
        <w:rPr>
          <w:sz w:val="24"/>
          <w:szCs w:val="24"/>
        </w:rPr>
        <w:t xml:space="preserve"> </w:t>
      </w:r>
      <w:r w:rsidRPr="007B76D1">
        <w:rPr>
          <w:sz w:val="24"/>
          <w:szCs w:val="24"/>
        </w:rPr>
        <w:t>adapun ketentuan sebagai makmum masbuk adalah sebagai berikut ...</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A. </w:t>
      </w:r>
      <w:r w:rsidR="0043248B">
        <w:rPr>
          <w:sz w:val="24"/>
          <w:szCs w:val="24"/>
        </w:rPr>
        <w:tab/>
      </w:r>
      <w:r w:rsidRPr="007B76D1">
        <w:rPr>
          <w:sz w:val="24"/>
          <w:szCs w:val="24"/>
        </w:rPr>
        <w:t>mengganti rakaat yang tertinggal setelah imam salam</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B. </w:t>
      </w:r>
      <w:r w:rsidR="0043248B">
        <w:rPr>
          <w:sz w:val="24"/>
          <w:szCs w:val="24"/>
        </w:rPr>
        <w:tab/>
      </w:r>
      <w:r w:rsidRPr="007B76D1">
        <w:rPr>
          <w:sz w:val="24"/>
          <w:szCs w:val="24"/>
        </w:rPr>
        <w:t>shalat sendiri dengan cepat agar bisa mengejar rakaat yang tertinggal</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C. </w:t>
      </w:r>
      <w:r w:rsidR="0043248B">
        <w:rPr>
          <w:sz w:val="24"/>
          <w:szCs w:val="24"/>
        </w:rPr>
        <w:tab/>
      </w:r>
      <w:r w:rsidRPr="007B76D1">
        <w:rPr>
          <w:sz w:val="24"/>
          <w:szCs w:val="24"/>
        </w:rPr>
        <w:t>jika imam salam mengikuti salam walaupun ada rakaat yang tertinggal</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D. </w:t>
      </w:r>
      <w:r w:rsidR="0043248B">
        <w:rPr>
          <w:sz w:val="24"/>
          <w:szCs w:val="24"/>
        </w:rPr>
        <w:tab/>
      </w:r>
      <w:r w:rsidRPr="007B76D1">
        <w:rPr>
          <w:sz w:val="24"/>
          <w:szCs w:val="24"/>
        </w:rPr>
        <w:t>tidak harus mengikuti imam pada keadaan yang ia dapati, mengucapkan takbiratul</w:t>
      </w:r>
      <w:r w:rsidR="0043248B">
        <w:rPr>
          <w:sz w:val="24"/>
          <w:szCs w:val="24"/>
        </w:rPr>
        <w:t xml:space="preserve"> </w:t>
      </w:r>
      <w:r w:rsidRPr="007B76D1">
        <w:rPr>
          <w:sz w:val="24"/>
          <w:szCs w:val="24"/>
        </w:rPr>
        <w:t>ihram</w:t>
      </w:r>
    </w:p>
    <w:p w:rsidR="007B76D1" w:rsidRPr="007B76D1" w:rsidRDefault="007B76D1" w:rsidP="000E7828">
      <w:pPr>
        <w:autoSpaceDE w:val="0"/>
        <w:autoSpaceDN w:val="0"/>
        <w:adjustRightInd w:val="0"/>
        <w:spacing w:before="60" w:after="60"/>
        <w:ind w:left="1276" w:hanging="425"/>
        <w:jc w:val="both"/>
        <w:rPr>
          <w:sz w:val="24"/>
          <w:szCs w:val="24"/>
        </w:rPr>
      </w:pPr>
      <w:r w:rsidRPr="007B76D1">
        <w:rPr>
          <w:sz w:val="24"/>
          <w:szCs w:val="24"/>
        </w:rPr>
        <w:t xml:space="preserve">4. </w:t>
      </w:r>
      <w:r w:rsidR="0043248B">
        <w:rPr>
          <w:sz w:val="24"/>
          <w:szCs w:val="24"/>
        </w:rPr>
        <w:tab/>
      </w:r>
      <w:r w:rsidRPr="007B76D1">
        <w:rPr>
          <w:sz w:val="24"/>
          <w:szCs w:val="24"/>
        </w:rPr>
        <w:t>Kriteria terendah yang diproritaskan menjadi imam adalah…</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A. </w:t>
      </w:r>
      <w:r w:rsidR="0043248B">
        <w:rPr>
          <w:sz w:val="24"/>
          <w:szCs w:val="24"/>
        </w:rPr>
        <w:tab/>
      </w:r>
      <w:r w:rsidRPr="007B76D1">
        <w:rPr>
          <w:sz w:val="24"/>
          <w:szCs w:val="24"/>
        </w:rPr>
        <w:t>Sudah menikah</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B. </w:t>
      </w:r>
      <w:r w:rsidR="0043248B">
        <w:rPr>
          <w:sz w:val="24"/>
          <w:szCs w:val="24"/>
        </w:rPr>
        <w:tab/>
      </w:r>
      <w:r w:rsidRPr="007B76D1">
        <w:rPr>
          <w:sz w:val="24"/>
          <w:szCs w:val="24"/>
        </w:rPr>
        <w:t>Paling fasih bacaannya.</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C. </w:t>
      </w:r>
      <w:r w:rsidR="0043248B">
        <w:rPr>
          <w:sz w:val="24"/>
          <w:szCs w:val="24"/>
        </w:rPr>
        <w:tab/>
      </w:r>
      <w:r w:rsidRPr="007B76D1">
        <w:rPr>
          <w:sz w:val="24"/>
          <w:szCs w:val="24"/>
        </w:rPr>
        <w:t>Paling memahami hukum-hukum Islam.</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D. </w:t>
      </w:r>
      <w:r w:rsidR="0043248B">
        <w:rPr>
          <w:sz w:val="24"/>
          <w:szCs w:val="24"/>
        </w:rPr>
        <w:tab/>
      </w:r>
      <w:r w:rsidRPr="007B76D1">
        <w:rPr>
          <w:sz w:val="24"/>
          <w:szCs w:val="24"/>
        </w:rPr>
        <w:t>Berperilaku paling sederhana atau zuhud dalam menjalani hidup.</w:t>
      </w:r>
    </w:p>
    <w:p w:rsidR="007B76D1" w:rsidRPr="007B76D1" w:rsidRDefault="007B76D1" w:rsidP="000E7828">
      <w:pPr>
        <w:autoSpaceDE w:val="0"/>
        <w:autoSpaceDN w:val="0"/>
        <w:adjustRightInd w:val="0"/>
        <w:spacing w:before="60" w:after="60"/>
        <w:ind w:left="1276" w:hanging="425"/>
        <w:jc w:val="both"/>
        <w:rPr>
          <w:sz w:val="24"/>
          <w:szCs w:val="24"/>
        </w:rPr>
      </w:pPr>
      <w:r w:rsidRPr="007B76D1">
        <w:rPr>
          <w:sz w:val="24"/>
          <w:szCs w:val="24"/>
        </w:rPr>
        <w:t xml:space="preserve">5. </w:t>
      </w:r>
      <w:r w:rsidR="0043248B">
        <w:rPr>
          <w:sz w:val="24"/>
          <w:szCs w:val="24"/>
        </w:rPr>
        <w:tab/>
      </w:r>
      <w:r w:rsidRPr="007B76D1">
        <w:rPr>
          <w:sz w:val="24"/>
          <w:szCs w:val="24"/>
        </w:rPr>
        <w:t>Jika makmumnya adalah laki-laki dan perempuan, maka makmum laki-laki berdiri di...</w:t>
      </w:r>
      <w:r w:rsidR="0043248B">
        <w:rPr>
          <w:sz w:val="24"/>
          <w:szCs w:val="24"/>
        </w:rPr>
        <w:t xml:space="preserve"> </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A. </w:t>
      </w:r>
      <w:r w:rsidR="0043248B">
        <w:rPr>
          <w:sz w:val="24"/>
          <w:szCs w:val="24"/>
        </w:rPr>
        <w:tab/>
      </w:r>
      <w:r w:rsidRPr="007B76D1">
        <w:rPr>
          <w:sz w:val="24"/>
          <w:szCs w:val="24"/>
        </w:rPr>
        <w:t>Belakang imam</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B. </w:t>
      </w:r>
      <w:r w:rsidR="0043248B">
        <w:rPr>
          <w:sz w:val="24"/>
          <w:szCs w:val="24"/>
        </w:rPr>
        <w:tab/>
      </w:r>
      <w:r w:rsidRPr="007B76D1">
        <w:rPr>
          <w:sz w:val="24"/>
          <w:szCs w:val="24"/>
        </w:rPr>
        <w:t>Samping kiri imam</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C. </w:t>
      </w:r>
      <w:r w:rsidR="0043248B">
        <w:rPr>
          <w:sz w:val="24"/>
          <w:szCs w:val="24"/>
        </w:rPr>
        <w:tab/>
      </w:r>
      <w:r w:rsidRPr="007B76D1">
        <w:rPr>
          <w:sz w:val="24"/>
          <w:szCs w:val="24"/>
        </w:rPr>
        <w:t>Bebas dimana saja.</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D. </w:t>
      </w:r>
      <w:r w:rsidR="0043248B">
        <w:rPr>
          <w:sz w:val="24"/>
          <w:szCs w:val="24"/>
        </w:rPr>
        <w:tab/>
      </w:r>
      <w:r w:rsidRPr="007B76D1">
        <w:rPr>
          <w:sz w:val="24"/>
          <w:szCs w:val="24"/>
        </w:rPr>
        <w:t>Samping kanan imam</w:t>
      </w:r>
    </w:p>
    <w:p w:rsidR="00F115A1" w:rsidRPr="007B76D1" w:rsidRDefault="007B76D1" w:rsidP="000E7828">
      <w:pPr>
        <w:autoSpaceDE w:val="0"/>
        <w:autoSpaceDN w:val="0"/>
        <w:adjustRightInd w:val="0"/>
        <w:spacing w:before="60" w:after="60"/>
        <w:ind w:left="1276" w:hanging="425"/>
        <w:jc w:val="both"/>
        <w:rPr>
          <w:sz w:val="24"/>
          <w:szCs w:val="24"/>
        </w:rPr>
      </w:pPr>
      <w:r w:rsidRPr="007B76D1">
        <w:rPr>
          <w:sz w:val="24"/>
          <w:szCs w:val="24"/>
        </w:rPr>
        <w:t xml:space="preserve">6. </w:t>
      </w:r>
      <w:r w:rsidR="0043248B">
        <w:rPr>
          <w:sz w:val="24"/>
          <w:szCs w:val="24"/>
        </w:rPr>
        <w:tab/>
      </w:r>
      <w:r w:rsidRPr="007B76D1">
        <w:rPr>
          <w:sz w:val="24"/>
          <w:szCs w:val="24"/>
        </w:rPr>
        <w:t>Jika makmumnya terdiri dari seorang laki-laki, anak kecil, perempuan, dan jama’ah</w:t>
      </w:r>
      <w:r w:rsidR="0043248B">
        <w:rPr>
          <w:sz w:val="24"/>
          <w:szCs w:val="24"/>
        </w:rPr>
        <w:t xml:space="preserve"> </w:t>
      </w:r>
      <w:r w:rsidRPr="007B76D1">
        <w:rPr>
          <w:sz w:val="24"/>
          <w:szCs w:val="24"/>
        </w:rPr>
        <w:t>perempuan, maka jama’ah perempuan berada di....</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A. </w:t>
      </w:r>
      <w:r w:rsidR="0043248B">
        <w:rPr>
          <w:sz w:val="24"/>
          <w:szCs w:val="24"/>
        </w:rPr>
        <w:tab/>
      </w:r>
      <w:r w:rsidRPr="007B76D1">
        <w:rPr>
          <w:sz w:val="24"/>
          <w:szCs w:val="24"/>
        </w:rPr>
        <w:t>Belakang imam</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B. </w:t>
      </w:r>
      <w:r w:rsidR="0043248B">
        <w:rPr>
          <w:sz w:val="24"/>
          <w:szCs w:val="24"/>
        </w:rPr>
        <w:tab/>
      </w:r>
      <w:r w:rsidRPr="007B76D1">
        <w:rPr>
          <w:sz w:val="24"/>
          <w:szCs w:val="24"/>
        </w:rPr>
        <w:t>Dua baris di belakang imam.</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C. </w:t>
      </w:r>
      <w:r w:rsidR="0043248B">
        <w:rPr>
          <w:sz w:val="24"/>
          <w:szCs w:val="24"/>
        </w:rPr>
        <w:tab/>
      </w:r>
      <w:r w:rsidRPr="007B76D1">
        <w:rPr>
          <w:sz w:val="24"/>
          <w:szCs w:val="24"/>
        </w:rPr>
        <w:t>Samping kanan makmum laki-laki</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D. </w:t>
      </w:r>
      <w:r w:rsidR="0043248B">
        <w:rPr>
          <w:sz w:val="24"/>
          <w:szCs w:val="24"/>
        </w:rPr>
        <w:tab/>
      </w:r>
      <w:r w:rsidRPr="007B76D1">
        <w:rPr>
          <w:sz w:val="24"/>
          <w:szCs w:val="24"/>
        </w:rPr>
        <w:t>Samping kanan makmum anak kecil.</w:t>
      </w:r>
    </w:p>
    <w:p w:rsidR="007B76D1" w:rsidRPr="007B76D1" w:rsidRDefault="007B76D1" w:rsidP="000E7828">
      <w:pPr>
        <w:autoSpaceDE w:val="0"/>
        <w:autoSpaceDN w:val="0"/>
        <w:adjustRightInd w:val="0"/>
        <w:spacing w:before="60" w:after="60"/>
        <w:ind w:left="1276" w:hanging="425"/>
        <w:jc w:val="both"/>
        <w:rPr>
          <w:sz w:val="24"/>
          <w:szCs w:val="24"/>
        </w:rPr>
      </w:pPr>
      <w:r w:rsidRPr="007B76D1">
        <w:rPr>
          <w:sz w:val="24"/>
          <w:szCs w:val="24"/>
        </w:rPr>
        <w:t xml:space="preserve">7. </w:t>
      </w:r>
      <w:r w:rsidR="0043248B">
        <w:rPr>
          <w:sz w:val="24"/>
          <w:szCs w:val="24"/>
        </w:rPr>
        <w:tab/>
      </w:r>
      <w:r w:rsidRPr="007B76D1">
        <w:rPr>
          <w:sz w:val="24"/>
          <w:szCs w:val="24"/>
        </w:rPr>
        <w:t>Perhatikan QS. Al-Baqarah (2) : 43 berikut!</w:t>
      </w:r>
    </w:p>
    <w:p w:rsidR="007B76D1" w:rsidRPr="007B76D1" w:rsidRDefault="007B76D1" w:rsidP="000E7828">
      <w:pPr>
        <w:autoSpaceDE w:val="0"/>
        <w:autoSpaceDN w:val="0"/>
        <w:adjustRightInd w:val="0"/>
        <w:spacing w:before="60" w:after="60"/>
        <w:ind w:left="1276"/>
        <w:jc w:val="right"/>
        <w:rPr>
          <w:sz w:val="24"/>
          <w:szCs w:val="24"/>
        </w:rPr>
      </w:pPr>
      <w:r w:rsidRPr="007B76D1">
        <w:rPr>
          <w:noProof/>
          <w:sz w:val="24"/>
          <w:szCs w:val="24"/>
        </w:rPr>
        <w:drawing>
          <wp:inline distT="0" distB="0" distL="0" distR="0">
            <wp:extent cx="4462780" cy="464185"/>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
                    <a:srcRect/>
                    <a:stretch>
                      <a:fillRect/>
                    </a:stretch>
                  </pic:blipFill>
                  <pic:spPr bwMode="auto">
                    <a:xfrm>
                      <a:off x="0" y="0"/>
                      <a:ext cx="4462780" cy="464185"/>
                    </a:xfrm>
                    <a:prstGeom prst="rect">
                      <a:avLst/>
                    </a:prstGeom>
                    <a:noFill/>
                    <a:ln w="9525">
                      <a:noFill/>
                      <a:miter lim="800000"/>
                      <a:headEnd/>
                      <a:tailEnd/>
                    </a:ln>
                  </pic:spPr>
                </pic:pic>
              </a:graphicData>
            </a:graphic>
          </wp:inline>
        </w:drawing>
      </w:r>
    </w:p>
    <w:p w:rsidR="007B76D1" w:rsidRPr="007B76D1" w:rsidRDefault="007B76D1" w:rsidP="000E7828">
      <w:pPr>
        <w:autoSpaceDE w:val="0"/>
        <w:autoSpaceDN w:val="0"/>
        <w:adjustRightInd w:val="0"/>
        <w:spacing w:before="60" w:after="60"/>
        <w:ind w:left="1276"/>
        <w:jc w:val="both"/>
        <w:rPr>
          <w:sz w:val="24"/>
          <w:szCs w:val="24"/>
        </w:rPr>
      </w:pPr>
      <w:r w:rsidRPr="007B76D1">
        <w:rPr>
          <w:sz w:val="24"/>
          <w:szCs w:val="24"/>
        </w:rPr>
        <w:t>Ayat diatas menjelaskan tentang …</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A. </w:t>
      </w:r>
      <w:r w:rsidR="0043248B">
        <w:rPr>
          <w:sz w:val="24"/>
          <w:szCs w:val="24"/>
        </w:rPr>
        <w:tab/>
      </w:r>
      <w:r w:rsidRPr="007B76D1">
        <w:rPr>
          <w:sz w:val="24"/>
          <w:szCs w:val="24"/>
        </w:rPr>
        <w:t>Perintah shalat wajib</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B. </w:t>
      </w:r>
      <w:r w:rsidR="0043248B">
        <w:rPr>
          <w:sz w:val="24"/>
          <w:szCs w:val="24"/>
        </w:rPr>
        <w:tab/>
      </w:r>
      <w:r w:rsidRPr="007B76D1">
        <w:rPr>
          <w:sz w:val="24"/>
          <w:szCs w:val="24"/>
        </w:rPr>
        <w:t>Perintah shalat berjamaah</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C. </w:t>
      </w:r>
      <w:r w:rsidR="0043248B">
        <w:rPr>
          <w:sz w:val="24"/>
          <w:szCs w:val="24"/>
        </w:rPr>
        <w:tab/>
      </w:r>
      <w:r w:rsidRPr="007B76D1">
        <w:rPr>
          <w:sz w:val="24"/>
          <w:szCs w:val="24"/>
        </w:rPr>
        <w:t>Perintah melaksanakan zakat</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D. </w:t>
      </w:r>
      <w:r w:rsidR="0043248B">
        <w:rPr>
          <w:sz w:val="24"/>
          <w:szCs w:val="24"/>
        </w:rPr>
        <w:tab/>
      </w:r>
      <w:r w:rsidRPr="007B76D1">
        <w:rPr>
          <w:sz w:val="24"/>
          <w:szCs w:val="24"/>
        </w:rPr>
        <w:t>Perintah melaksanakan shalat dan zakat</w:t>
      </w:r>
    </w:p>
    <w:p w:rsidR="007B76D1" w:rsidRPr="007B76D1" w:rsidRDefault="007B76D1" w:rsidP="000E7828">
      <w:pPr>
        <w:autoSpaceDE w:val="0"/>
        <w:autoSpaceDN w:val="0"/>
        <w:adjustRightInd w:val="0"/>
        <w:spacing w:before="60" w:after="60"/>
        <w:ind w:left="1276" w:hanging="425"/>
        <w:jc w:val="both"/>
        <w:rPr>
          <w:sz w:val="24"/>
          <w:szCs w:val="24"/>
        </w:rPr>
      </w:pPr>
      <w:r w:rsidRPr="007B76D1">
        <w:rPr>
          <w:sz w:val="24"/>
          <w:szCs w:val="24"/>
        </w:rPr>
        <w:t xml:space="preserve">8. </w:t>
      </w:r>
      <w:r w:rsidR="0043248B">
        <w:rPr>
          <w:sz w:val="24"/>
          <w:szCs w:val="24"/>
        </w:rPr>
        <w:tab/>
      </w:r>
      <w:r w:rsidRPr="007B76D1">
        <w:rPr>
          <w:sz w:val="24"/>
          <w:szCs w:val="24"/>
        </w:rPr>
        <w:t>Imam dapat diganti oleh salah satu makmum, jika.....</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A. </w:t>
      </w:r>
      <w:r w:rsidR="0043248B">
        <w:rPr>
          <w:sz w:val="24"/>
          <w:szCs w:val="24"/>
        </w:rPr>
        <w:tab/>
      </w:r>
      <w:r w:rsidRPr="007B76D1">
        <w:rPr>
          <w:sz w:val="24"/>
          <w:szCs w:val="24"/>
        </w:rPr>
        <w:t>Hadats kecil</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B. </w:t>
      </w:r>
      <w:r w:rsidR="0043248B">
        <w:rPr>
          <w:sz w:val="24"/>
          <w:szCs w:val="24"/>
        </w:rPr>
        <w:tab/>
      </w:r>
      <w:r w:rsidRPr="007B76D1">
        <w:rPr>
          <w:sz w:val="24"/>
          <w:szCs w:val="24"/>
        </w:rPr>
        <w:t>Lupa terhadap gerakan shalat</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C. </w:t>
      </w:r>
      <w:r w:rsidR="0043248B">
        <w:rPr>
          <w:sz w:val="24"/>
          <w:szCs w:val="24"/>
        </w:rPr>
        <w:tab/>
      </w:r>
      <w:r w:rsidRPr="007B76D1">
        <w:rPr>
          <w:sz w:val="24"/>
          <w:szCs w:val="24"/>
        </w:rPr>
        <w:t>Bimbang terhadap bacaan shalat</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D. </w:t>
      </w:r>
      <w:r w:rsidR="0043248B">
        <w:rPr>
          <w:sz w:val="24"/>
          <w:szCs w:val="24"/>
        </w:rPr>
        <w:tab/>
      </w:r>
      <w:r w:rsidRPr="007B76D1">
        <w:rPr>
          <w:sz w:val="24"/>
          <w:szCs w:val="24"/>
        </w:rPr>
        <w:t>Buang air kecil secara terus menerus.</w:t>
      </w:r>
    </w:p>
    <w:p w:rsidR="007B76D1" w:rsidRPr="007B76D1" w:rsidRDefault="007B76D1" w:rsidP="000E7828">
      <w:pPr>
        <w:autoSpaceDE w:val="0"/>
        <w:autoSpaceDN w:val="0"/>
        <w:adjustRightInd w:val="0"/>
        <w:spacing w:before="60" w:after="60"/>
        <w:ind w:left="1276" w:hanging="425"/>
        <w:jc w:val="both"/>
        <w:rPr>
          <w:sz w:val="24"/>
          <w:szCs w:val="24"/>
        </w:rPr>
      </w:pPr>
      <w:r w:rsidRPr="007B76D1">
        <w:rPr>
          <w:sz w:val="24"/>
          <w:szCs w:val="24"/>
        </w:rPr>
        <w:t xml:space="preserve">9. </w:t>
      </w:r>
      <w:r w:rsidR="0043248B">
        <w:rPr>
          <w:sz w:val="24"/>
          <w:szCs w:val="24"/>
        </w:rPr>
        <w:tab/>
      </w:r>
      <w:r w:rsidRPr="007B76D1">
        <w:rPr>
          <w:sz w:val="24"/>
          <w:szCs w:val="24"/>
        </w:rPr>
        <w:t>Cara imam menunjukkan minta diganti oleh makmum adalah...</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A. </w:t>
      </w:r>
      <w:r w:rsidR="0043248B">
        <w:rPr>
          <w:sz w:val="24"/>
          <w:szCs w:val="24"/>
        </w:rPr>
        <w:tab/>
      </w:r>
      <w:r w:rsidRPr="007B76D1">
        <w:rPr>
          <w:sz w:val="24"/>
          <w:szCs w:val="24"/>
        </w:rPr>
        <w:t>Memberi isyarat.</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B. </w:t>
      </w:r>
      <w:r w:rsidR="0043248B">
        <w:rPr>
          <w:sz w:val="24"/>
          <w:szCs w:val="24"/>
        </w:rPr>
        <w:tab/>
      </w:r>
      <w:r w:rsidRPr="007B76D1">
        <w:rPr>
          <w:sz w:val="24"/>
          <w:szCs w:val="24"/>
        </w:rPr>
        <w:t>Meninggalkan tempatnya</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C. </w:t>
      </w:r>
      <w:r w:rsidR="0043248B">
        <w:rPr>
          <w:sz w:val="24"/>
          <w:szCs w:val="24"/>
        </w:rPr>
        <w:tab/>
      </w:r>
      <w:r w:rsidRPr="007B76D1">
        <w:rPr>
          <w:sz w:val="24"/>
          <w:szCs w:val="24"/>
        </w:rPr>
        <w:t>Berkata dengan bahasa sehari-hari.</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D. </w:t>
      </w:r>
      <w:r w:rsidR="0043248B">
        <w:rPr>
          <w:sz w:val="24"/>
          <w:szCs w:val="24"/>
        </w:rPr>
        <w:tab/>
      </w:r>
      <w:r w:rsidRPr="007B76D1">
        <w:rPr>
          <w:sz w:val="24"/>
          <w:szCs w:val="24"/>
        </w:rPr>
        <w:t>Semua jawaban salah.</w:t>
      </w:r>
    </w:p>
    <w:p w:rsidR="007B76D1" w:rsidRPr="007B76D1" w:rsidRDefault="007B76D1" w:rsidP="000E7828">
      <w:pPr>
        <w:autoSpaceDE w:val="0"/>
        <w:autoSpaceDN w:val="0"/>
        <w:adjustRightInd w:val="0"/>
        <w:spacing w:before="60" w:after="60"/>
        <w:ind w:left="1276" w:hanging="425"/>
        <w:jc w:val="both"/>
        <w:rPr>
          <w:sz w:val="24"/>
          <w:szCs w:val="24"/>
        </w:rPr>
      </w:pPr>
      <w:r w:rsidRPr="007B76D1">
        <w:rPr>
          <w:sz w:val="24"/>
          <w:szCs w:val="24"/>
        </w:rPr>
        <w:t xml:space="preserve">10. </w:t>
      </w:r>
      <w:r w:rsidR="0043248B">
        <w:rPr>
          <w:sz w:val="24"/>
          <w:szCs w:val="24"/>
        </w:rPr>
        <w:tab/>
      </w:r>
      <w:r w:rsidRPr="007B76D1">
        <w:rPr>
          <w:sz w:val="24"/>
          <w:szCs w:val="24"/>
        </w:rPr>
        <w:t>Cara mengingatkan imam yang lupa bagi lak-laki adalah....</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A. </w:t>
      </w:r>
      <w:r w:rsidR="0043248B">
        <w:rPr>
          <w:sz w:val="24"/>
          <w:szCs w:val="24"/>
        </w:rPr>
        <w:tab/>
      </w:r>
      <w:r w:rsidRPr="007B76D1">
        <w:rPr>
          <w:sz w:val="24"/>
          <w:szCs w:val="24"/>
        </w:rPr>
        <w:t>Menepuk pundak</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B. </w:t>
      </w:r>
      <w:r w:rsidR="0043248B">
        <w:rPr>
          <w:sz w:val="24"/>
          <w:szCs w:val="24"/>
        </w:rPr>
        <w:tab/>
      </w:r>
      <w:r w:rsidRPr="007B76D1">
        <w:rPr>
          <w:sz w:val="24"/>
          <w:szCs w:val="24"/>
        </w:rPr>
        <w:t>Membaca tasbih.</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C. </w:t>
      </w:r>
      <w:r w:rsidR="0043248B">
        <w:rPr>
          <w:sz w:val="24"/>
          <w:szCs w:val="24"/>
        </w:rPr>
        <w:tab/>
      </w:r>
      <w:r w:rsidRPr="007B76D1">
        <w:rPr>
          <w:sz w:val="24"/>
          <w:szCs w:val="24"/>
        </w:rPr>
        <w:t>Bertepuk dengan tangan</w:t>
      </w:r>
    </w:p>
    <w:p w:rsidR="007B76D1" w:rsidRPr="007B76D1" w:rsidRDefault="007B76D1" w:rsidP="000E7828">
      <w:pPr>
        <w:autoSpaceDE w:val="0"/>
        <w:autoSpaceDN w:val="0"/>
        <w:adjustRightInd w:val="0"/>
        <w:spacing w:before="60" w:after="60"/>
        <w:ind w:left="1701" w:hanging="425"/>
        <w:jc w:val="both"/>
        <w:rPr>
          <w:sz w:val="24"/>
          <w:szCs w:val="24"/>
        </w:rPr>
      </w:pPr>
      <w:r w:rsidRPr="007B76D1">
        <w:rPr>
          <w:sz w:val="24"/>
          <w:szCs w:val="24"/>
        </w:rPr>
        <w:t xml:space="preserve">D. </w:t>
      </w:r>
      <w:r w:rsidR="0043248B">
        <w:rPr>
          <w:sz w:val="24"/>
          <w:szCs w:val="24"/>
        </w:rPr>
        <w:tab/>
      </w:r>
      <w:r w:rsidRPr="007B76D1">
        <w:rPr>
          <w:sz w:val="24"/>
          <w:szCs w:val="24"/>
        </w:rPr>
        <w:t>Dengan perkataan yang bisa di mengerti</w:t>
      </w:r>
    </w:p>
    <w:p w:rsidR="0043248B" w:rsidRDefault="0043248B" w:rsidP="000E7828">
      <w:pPr>
        <w:autoSpaceDE w:val="0"/>
        <w:autoSpaceDN w:val="0"/>
        <w:adjustRightInd w:val="0"/>
        <w:spacing w:before="60" w:after="60"/>
        <w:ind w:left="426"/>
        <w:jc w:val="both"/>
        <w:rPr>
          <w:b/>
          <w:bCs/>
          <w:sz w:val="24"/>
          <w:szCs w:val="24"/>
        </w:rPr>
      </w:pPr>
    </w:p>
    <w:p w:rsidR="007B76D1" w:rsidRPr="007B76D1" w:rsidRDefault="0043248B" w:rsidP="000E7828">
      <w:pPr>
        <w:autoSpaceDE w:val="0"/>
        <w:autoSpaceDN w:val="0"/>
        <w:adjustRightInd w:val="0"/>
        <w:spacing w:before="60" w:after="60"/>
        <w:ind w:left="851" w:hanging="425"/>
        <w:jc w:val="both"/>
        <w:rPr>
          <w:b/>
          <w:bCs/>
          <w:sz w:val="24"/>
          <w:szCs w:val="24"/>
        </w:rPr>
      </w:pPr>
      <w:r>
        <w:rPr>
          <w:b/>
          <w:bCs/>
          <w:sz w:val="24"/>
          <w:szCs w:val="24"/>
        </w:rPr>
        <w:t>B</w:t>
      </w:r>
      <w:r w:rsidR="007B76D1" w:rsidRPr="007B76D1">
        <w:rPr>
          <w:b/>
          <w:bCs/>
          <w:sz w:val="24"/>
          <w:szCs w:val="24"/>
        </w:rPr>
        <w:t xml:space="preserve">. </w:t>
      </w:r>
      <w:r>
        <w:rPr>
          <w:b/>
          <w:bCs/>
          <w:sz w:val="24"/>
          <w:szCs w:val="24"/>
        </w:rPr>
        <w:tab/>
      </w:r>
      <w:r w:rsidR="007B76D1" w:rsidRPr="007B76D1">
        <w:rPr>
          <w:b/>
          <w:bCs/>
          <w:sz w:val="24"/>
          <w:szCs w:val="24"/>
        </w:rPr>
        <w:t>Jawablah pertanyaan-pertanyaan dengan tepat!</w:t>
      </w:r>
    </w:p>
    <w:p w:rsidR="007B76D1" w:rsidRPr="007B76D1" w:rsidRDefault="007B76D1" w:rsidP="000E7828">
      <w:pPr>
        <w:autoSpaceDE w:val="0"/>
        <w:autoSpaceDN w:val="0"/>
        <w:adjustRightInd w:val="0"/>
        <w:spacing w:before="60" w:after="60"/>
        <w:ind w:left="1134" w:hanging="283"/>
        <w:jc w:val="both"/>
        <w:rPr>
          <w:sz w:val="24"/>
          <w:szCs w:val="24"/>
        </w:rPr>
      </w:pPr>
      <w:r w:rsidRPr="007B76D1">
        <w:rPr>
          <w:sz w:val="24"/>
          <w:szCs w:val="24"/>
        </w:rPr>
        <w:t xml:space="preserve">1. </w:t>
      </w:r>
      <w:r w:rsidR="0043248B">
        <w:rPr>
          <w:sz w:val="24"/>
          <w:szCs w:val="24"/>
        </w:rPr>
        <w:tab/>
      </w:r>
      <w:r w:rsidRPr="007B76D1">
        <w:rPr>
          <w:sz w:val="24"/>
          <w:szCs w:val="24"/>
        </w:rPr>
        <w:t>Menurut pendapat anda, apakah unsur-unsur shalat jama’ah yang tidak dimiliki oleh</w:t>
      </w:r>
      <w:r w:rsidR="0043248B">
        <w:rPr>
          <w:sz w:val="24"/>
          <w:szCs w:val="24"/>
        </w:rPr>
        <w:t xml:space="preserve"> </w:t>
      </w:r>
      <w:r w:rsidRPr="007B76D1">
        <w:rPr>
          <w:sz w:val="24"/>
          <w:szCs w:val="24"/>
        </w:rPr>
        <w:t>shalat sendirian?</w:t>
      </w:r>
    </w:p>
    <w:p w:rsidR="007B76D1" w:rsidRPr="007B76D1" w:rsidRDefault="007B76D1" w:rsidP="000E7828">
      <w:pPr>
        <w:autoSpaceDE w:val="0"/>
        <w:autoSpaceDN w:val="0"/>
        <w:adjustRightInd w:val="0"/>
        <w:spacing w:before="60" w:after="60"/>
        <w:ind w:left="1134" w:hanging="283"/>
        <w:jc w:val="both"/>
        <w:rPr>
          <w:sz w:val="24"/>
          <w:szCs w:val="24"/>
        </w:rPr>
      </w:pPr>
      <w:r w:rsidRPr="007B76D1">
        <w:rPr>
          <w:sz w:val="24"/>
          <w:szCs w:val="24"/>
        </w:rPr>
        <w:t xml:space="preserve">2. </w:t>
      </w:r>
      <w:r w:rsidR="0043248B">
        <w:rPr>
          <w:sz w:val="24"/>
          <w:szCs w:val="24"/>
        </w:rPr>
        <w:tab/>
      </w:r>
      <w:r w:rsidRPr="007B76D1">
        <w:rPr>
          <w:sz w:val="24"/>
          <w:szCs w:val="24"/>
        </w:rPr>
        <w:t>Dalam shalat berjama’ah, imam dan makmum memiliki syarat yang harus dipenuhi.</w:t>
      </w:r>
      <w:r w:rsidR="0043248B">
        <w:rPr>
          <w:sz w:val="24"/>
          <w:szCs w:val="24"/>
        </w:rPr>
        <w:t xml:space="preserve"> </w:t>
      </w:r>
      <w:r w:rsidRPr="007B76D1">
        <w:rPr>
          <w:sz w:val="24"/>
          <w:szCs w:val="24"/>
        </w:rPr>
        <w:t>Jelaskan persamaan dan perbedaan syarat-syarat keduanya!</w:t>
      </w:r>
    </w:p>
    <w:p w:rsidR="007B76D1" w:rsidRPr="007B76D1" w:rsidRDefault="007B76D1" w:rsidP="000E7828">
      <w:pPr>
        <w:autoSpaceDE w:val="0"/>
        <w:autoSpaceDN w:val="0"/>
        <w:adjustRightInd w:val="0"/>
        <w:spacing w:before="60" w:after="60"/>
        <w:ind w:left="1134" w:hanging="283"/>
        <w:jc w:val="both"/>
        <w:rPr>
          <w:sz w:val="24"/>
          <w:szCs w:val="24"/>
        </w:rPr>
      </w:pPr>
      <w:r w:rsidRPr="007B76D1">
        <w:rPr>
          <w:sz w:val="24"/>
          <w:szCs w:val="24"/>
        </w:rPr>
        <w:t xml:space="preserve">3. </w:t>
      </w:r>
      <w:r w:rsidR="0043248B">
        <w:rPr>
          <w:sz w:val="24"/>
          <w:szCs w:val="24"/>
        </w:rPr>
        <w:tab/>
      </w:r>
      <w:r w:rsidRPr="007B76D1">
        <w:rPr>
          <w:sz w:val="24"/>
          <w:szCs w:val="24"/>
        </w:rPr>
        <w:t>Syarat-syarat yang dapat digunakan menentukan prioritas imam bersifat berurutan</w:t>
      </w:r>
      <w:r w:rsidR="0043248B">
        <w:rPr>
          <w:sz w:val="24"/>
          <w:szCs w:val="24"/>
        </w:rPr>
        <w:t xml:space="preserve"> </w:t>
      </w:r>
      <w:r w:rsidRPr="007B76D1">
        <w:rPr>
          <w:sz w:val="24"/>
          <w:szCs w:val="24"/>
        </w:rPr>
        <w:t>dari atas ke bawah atau hirarkhi. Jelaskan maksud penyataan tersebut!</w:t>
      </w:r>
    </w:p>
    <w:p w:rsidR="007B76D1" w:rsidRPr="007B76D1" w:rsidRDefault="007B76D1" w:rsidP="000E7828">
      <w:pPr>
        <w:autoSpaceDE w:val="0"/>
        <w:autoSpaceDN w:val="0"/>
        <w:adjustRightInd w:val="0"/>
        <w:spacing w:before="60" w:after="60"/>
        <w:ind w:left="1134" w:hanging="283"/>
        <w:jc w:val="both"/>
        <w:rPr>
          <w:sz w:val="24"/>
          <w:szCs w:val="24"/>
        </w:rPr>
      </w:pPr>
      <w:r w:rsidRPr="007B76D1">
        <w:rPr>
          <w:sz w:val="24"/>
          <w:szCs w:val="24"/>
        </w:rPr>
        <w:t xml:space="preserve">4. </w:t>
      </w:r>
      <w:r w:rsidR="0043248B">
        <w:rPr>
          <w:sz w:val="24"/>
          <w:szCs w:val="24"/>
        </w:rPr>
        <w:tab/>
      </w:r>
      <w:r w:rsidRPr="007B76D1">
        <w:rPr>
          <w:sz w:val="24"/>
          <w:szCs w:val="24"/>
        </w:rPr>
        <w:t>Menurut anda, bagaimana prosedur pergantian imam melalui penunjukan? Buatlah</w:t>
      </w:r>
      <w:r w:rsidR="0043248B">
        <w:rPr>
          <w:sz w:val="24"/>
          <w:szCs w:val="24"/>
        </w:rPr>
        <w:t xml:space="preserve"> </w:t>
      </w:r>
      <w:r w:rsidRPr="007B76D1">
        <w:rPr>
          <w:sz w:val="24"/>
          <w:szCs w:val="24"/>
        </w:rPr>
        <w:t>tahapannya!</w:t>
      </w:r>
    </w:p>
    <w:p w:rsidR="007B76D1" w:rsidRPr="007B76D1" w:rsidRDefault="007B76D1" w:rsidP="000E7828">
      <w:pPr>
        <w:autoSpaceDE w:val="0"/>
        <w:autoSpaceDN w:val="0"/>
        <w:adjustRightInd w:val="0"/>
        <w:spacing w:before="60" w:after="60"/>
        <w:ind w:left="1134" w:hanging="283"/>
        <w:jc w:val="both"/>
        <w:rPr>
          <w:sz w:val="24"/>
          <w:szCs w:val="24"/>
        </w:rPr>
      </w:pPr>
      <w:r w:rsidRPr="007B76D1">
        <w:rPr>
          <w:sz w:val="24"/>
          <w:szCs w:val="24"/>
        </w:rPr>
        <w:t xml:space="preserve">5. </w:t>
      </w:r>
      <w:r w:rsidR="0043248B">
        <w:rPr>
          <w:sz w:val="24"/>
          <w:szCs w:val="24"/>
        </w:rPr>
        <w:tab/>
      </w:r>
      <w:r w:rsidRPr="007B76D1">
        <w:rPr>
          <w:sz w:val="24"/>
          <w:szCs w:val="24"/>
        </w:rPr>
        <w:t xml:space="preserve">Dalam shalat jama’ah dikenal makmum </w:t>
      </w:r>
      <w:r w:rsidRPr="007B76D1">
        <w:rPr>
          <w:i/>
          <w:iCs/>
          <w:sz w:val="24"/>
          <w:szCs w:val="24"/>
        </w:rPr>
        <w:t xml:space="preserve">muwafiq </w:t>
      </w:r>
      <w:r w:rsidRPr="007B76D1">
        <w:rPr>
          <w:sz w:val="24"/>
          <w:szCs w:val="24"/>
        </w:rPr>
        <w:t xml:space="preserve">dan makmum </w:t>
      </w:r>
      <w:r w:rsidRPr="007B76D1">
        <w:rPr>
          <w:i/>
          <w:iCs/>
          <w:sz w:val="24"/>
          <w:szCs w:val="24"/>
        </w:rPr>
        <w:t>masbuq</w:t>
      </w:r>
      <w:r w:rsidRPr="007B76D1">
        <w:rPr>
          <w:sz w:val="24"/>
          <w:szCs w:val="24"/>
        </w:rPr>
        <w:t>. Apakah</w:t>
      </w:r>
      <w:r w:rsidR="0043248B">
        <w:rPr>
          <w:sz w:val="24"/>
          <w:szCs w:val="24"/>
        </w:rPr>
        <w:t xml:space="preserve"> </w:t>
      </w:r>
      <w:r w:rsidRPr="007B76D1">
        <w:rPr>
          <w:sz w:val="24"/>
          <w:szCs w:val="24"/>
        </w:rPr>
        <w:t>yang anda ketahui tentang kedua istilah tersebut?</w:t>
      </w:r>
    </w:p>
    <w:p w:rsidR="001F1A08" w:rsidRPr="007B76D1" w:rsidRDefault="001F1A08" w:rsidP="000E7828">
      <w:pPr>
        <w:spacing w:before="60" w:after="60"/>
        <w:ind w:left="426"/>
        <w:jc w:val="both"/>
        <w:rPr>
          <w:sz w:val="24"/>
          <w:szCs w:val="24"/>
        </w:rPr>
      </w:pPr>
    </w:p>
    <w:p w:rsidR="001F1A08" w:rsidRPr="007B76D1" w:rsidRDefault="001F1A08" w:rsidP="000E7828">
      <w:pPr>
        <w:shd w:val="clear" w:color="auto" w:fill="DAEEF3" w:themeFill="accent5" w:themeFillTint="33"/>
        <w:tabs>
          <w:tab w:val="left" w:pos="426"/>
        </w:tabs>
        <w:spacing w:before="60" w:after="60"/>
        <w:jc w:val="both"/>
        <w:rPr>
          <w:b/>
          <w:bCs/>
          <w:caps/>
          <w:sz w:val="24"/>
          <w:szCs w:val="24"/>
        </w:rPr>
      </w:pPr>
      <w:r w:rsidRPr="007B76D1">
        <w:rPr>
          <w:b/>
          <w:bCs/>
          <w:caps/>
          <w:sz w:val="24"/>
          <w:szCs w:val="24"/>
        </w:rPr>
        <w:t>G.</w:t>
      </w:r>
      <w:r w:rsidRPr="007B76D1">
        <w:rPr>
          <w:b/>
          <w:bCs/>
          <w:caps/>
          <w:sz w:val="24"/>
          <w:szCs w:val="24"/>
        </w:rPr>
        <w:tab/>
        <w:t>PENGAYAAN DAN REMEDIAL</w:t>
      </w:r>
    </w:p>
    <w:p w:rsidR="001F1A08" w:rsidRPr="007B76D1" w:rsidRDefault="001F1A08" w:rsidP="000E7828">
      <w:pPr>
        <w:spacing w:before="60" w:after="60"/>
        <w:ind w:left="426"/>
        <w:rPr>
          <w:b/>
          <w:bCs/>
          <w:sz w:val="24"/>
          <w:szCs w:val="24"/>
        </w:rPr>
      </w:pPr>
      <w:r w:rsidRPr="007B76D1">
        <w:rPr>
          <w:b/>
          <w:bCs/>
          <w:sz w:val="24"/>
          <w:szCs w:val="24"/>
        </w:rPr>
        <w:t>Pengayaan</w:t>
      </w:r>
    </w:p>
    <w:p w:rsidR="001F1A08" w:rsidRPr="007B76D1" w:rsidRDefault="001F1A08" w:rsidP="000E7828">
      <w:pPr>
        <w:pStyle w:val="ListParagraph"/>
        <w:numPr>
          <w:ilvl w:val="0"/>
          <w:numId w:val="5"/>
        </w:numPr>
        <w:spacing w:before="60" w:after="60"/>
        <w:ind w:left="709" w:hanging="283"/>
        <w:contextualSpacing w:val="0"/>
        <w:jc w:val="both"/>
        <w:rPr>
          <w:sz w:val="24"/>
          <w:szCs w:val="24"/>
        </w:rPr>
      </w:pPr>
      <w:r w:rsidRPr="007B76D1">
        <w:rPr>
          <w:rFonts w:eastAsia="Bookman Old Style"/>
          <w:sz w:val="24"/>
          <w:szCs w:val="24"/>
        </w:rPr>
        <w:t>Pengayaan</w:t>
      </w:r>
      <w:r w:rsidRPr="007B76D1">
        <w:rPr>
          <w:sz w:val="24"/>
          <w:szCs w:val="24"/>
        </w:rPr>
        <w:t xml:space="preserve"> diberikan kepada peserta didik yang telah mencapai kompetensi dan tujuan pembelajaran.</w:t>
      </w:r>
    </w:p>
    <w:p w:rsidR="001F1A08" w:rsidRPr="007B76D1" w:rsidRDefault="001F1A08" w:rsidP="000E7828">
      <w:pPr>
        <w:pStyle w:val="ListParagraph"/>
        <w:numPr>
          <w:ilvl w:val="0"/>
          <w:numId w:val="5"/>
        </w:numPr>
        <w:spacing w:before="60" w:after="60"/>
        <w:ind w:left="709" w:hanging="283"/>
        <w:contextualSpacing w:val="0"/>
        <w:jc w:val="both"/>
        <w:rPr>
          <w:sz w:val="24"/>
          <w:szCs w:val="24"/>
        </w:rPr>
      </w:pPr>
      <w:r w:rsidRPr="007B76D1">
        <w:rPr>
          <w:sz w:val="24"/>
          <w:szCs w:val="24"/>
        </w:rPr>
        <w:t xml:space="preserve">Guru </w:t>
      </w:r>
      <w:r w:rsidRPr="007B76D1">
        <w:rPr>
          <w:rFonts w:eastAsia="Bookman Old Style"/>
          <w:sz w:val="24"/>
          <w:szCs w:val="24"/>
        </w:rPr>
        <w:t>memberikan</w:t>
      </w:r>
      <w:r w:rsidRPr="007B76D1">
        <w:rPr>
          <w:sz w:val="24"/>
          <w:szCs w:val="24"/>
        </w:rPr>
        <w:t xml:space="preserve"> pertanyaan-pertanyaan yang lebih variatif dengan menambah keluasan dan kedalaman materi yang mengarah pada </w:t>
      </w:r>
      <w:r w:rsidRPr="007B76D1">
        <w:rPr>
          <w:i/>
          <w:sz w:val="24"/>
          <w:szCs w:val="24"/>
        </w:rPr>
        <w:t>high order thinking</w:t>
      </w:r>
    </w:p>
    <w:p w:rsidR="001F1A08" w:rsidRPr="007B76D1" w:rsidRDefault="001F1A08" w:rsidP="000E7828">
      <w:pPr>
        <w:pStyle w:val="ListParagraph"/>
        <w:numPr>
          <w:ilvl w:val="0"/>
          <w:numId w:val="5"/>
        </w:numPr>
        <w:spacing w:before="60" w:after="60"/>
        <w:ind w:left="709" w:hanging="283"/>
        <w:contextualSpacing w:val="0"/>
        <w:jc w:val="both"/>
        <w:rPr>
          <w:sz w:val="24"/>
          <w:szCs w:val="24"/>
        </w:rPr>
      </w:pPr>
      <w:r w:rsidRPr="007B76D1">
        <w:rPr>
          <w:sz w:val="24"/>
          <w:szCs w:val="24"/>
        </w:rPr>
        <w:t xml:space="preserve">Program </w:t>
      </w:r>
      <w:r w:rsidRPr="007B76D1">
        <w:rPr>
          <w:rFonts w:eastAsia="Bookman Old Style"/>
          <w:sz w:val="24"/>
          <w:szCs w:val="24"/>
        </w:rPr>
        <w:t>pengayaan</w:t>
      </w:r>
      <w:r w:rsidRPr="007B76D1">
        <w:rPr>
          <w:sz w:val="24"/>
          <w:szCs w:val="24"/>
        </w:rPr>
        <w:t xml:space="preserve"> dilakukan di luar jam belajar efektif.</w:t>
      </w:r>
    </w:p>
    <w:p w:rsidR="001F1A08" w:rsidRPr="007B76D1" w:rsidRDefault="001F1A08" w:rsidP="000E7828">
      <w:pPr>
        <w:spacing w:before="60" w:after="60"/>
        <w:ind w:left="426"/>
        <w:rPr>
          <w:b/>
          <w:bCs/>
          <w:sz w:val="24"/>
          <w:szCs w:val="24"/>
        </w:rPr>
      </w:pPr>
    </w:p>
    <w:p w:rsidR="001F1A08" w:rsidRPr="007B76D1" w:rsidRDefault="001F1A08" w:rsidP="000E7828">
      <w:pPr>
        <w:spacing w:before="60" w:after="60"/>
        <w:ind w:left="426"/>
        <w:rPr>
          <w:b/>
          <w:bCs/>
          <w:sz w:val="24"/>
          <w:szCs w:val="24"/>
        </w:rPr>
      </w:pPr>
      <w:r w:rsidRPr="007B76D1">
        <w:rPr>
          <w:b/>
          <w:bCs/>
          <w:sz w:val="24"/>
          <w:szCs w:val="24"/>
        </w:rPr>
        <w:t xml:space="preserve">Remedial </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Remedial diberikan kepada peserta didik yang belum mencapai kompetensi dan tujuan pembelajaran</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Guru melakukan pembahasan ulang terhadap materi yang telah diberikan dengan cara/metode yang berbeda untuk memberikan pengalaman belajar yang lebih memudahkan peserta didik dalam memaknai dan menguasai materi ajar misalnya lewat diskusi dan permainan.</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Program remedial dilakukan di luar jam belajar efektif.</w:t>
      </w:r>
    </w:p>
    <w:p w:rsidR="001F1A08" w:rsidRPr="007B76D1" w:rsidRDefault="001F1A08" w:rsidP="000E7828">
      <w:pPr>
        <w:tabs>
          <w:tab w:val="left" w:pos="426"/>
        </w:tabs>
        <w:spacing w:before="60" w:after="60"/>
        <w:jc w:val="both"/>
        <w:rPr>
          <w:b/>
          <w:bCs/>
          <w:sz w:val="24"/>
          <w:szCs w:val="24"/>
        </w:rPr>
      </w:pPr>
    </w:p>
    <w:p w:rsidR="001F1A08" w:rsidRPr="007B76D1" w:rsidRDefault="001F1A08" w:rsidP="000E7828">
      <w:pPr>
        <w:shd w:val="clear" w:color="auto" w:fill="DAEEF3" w:themeFill="accent5" w:themeFillTint="33"/>
        <w:tabs>
          <w:tab w:val="left" w:pos="426"/>
        </w:tabs>
        <w:spacing w:before="60" w:after="60"/>
        <w:jc w:val="both"/>
        <w:rPr>
          <w:b/>
          <w:bCs/>
          <w:caps/>
          <w:sz w:val="24"/>
          <w:szCs w:val="24"/>
        </w:rPr>
      </w:pPr>
      <w:r w:rsidRPr="007B76D1">
        <w:rPr>
          <w:b/>
          <w:bCs/>
          <w:caps/>
          <w:sz w:val="24"/>
          <w:szCs w:val="24"/>
        </w:rPr>
        <w:t>H.</w:t>
      </w:r>
      <w:r w:rsidRPr="007B76D1">
        <w:rPr>
          <w:b/>
          <w:bCs/>
          <w:caps/>
          <w:sz w:val="24"/>
          <w:szCs w:val="24"/>
        </w:rPr>
        <w:tab/>
        <w:t>REFLEKSI GURU DAN PESERTA DIDIK</w:t>
      </w:r>
    </w:p>
    <w:p w:rsidR="001F1A08" w:rsidRPr="007B76D1" w:rsidRDefault="001F1A08" w:rsidP="000E7828">
      <w:pPr>
        <w:spacing w:before="60" w:after="60"/>
        <w:ind w:left="426"/>
        <w:rPr>
          <w:b/>
          <w:bCs/>
          <w:sz w:val="24"/>
          <w:szCs w:val="24"/>
        </w:rPr>
      </w:pPr>
      <w:r w:rsidRPr="007B76D1">
        <w:rPr>
          <w:b/>
          <w:bCs/>
          <w:sz w:val="24"/>
          <w:szCs w:val="24"/>
        </w:rPr>
        <w:t>Refleksi Guru:</w:t>
      </w:r>
    </w:p>
    <w:p w:rsidR="001F1A08" w:rsidRPr="007B76D1" w:rsidRDefault="001F1A08" w:rsidP="000E7828">
      <w:pPr>
        <w:spacing w:before="60" w:after="60"/>
        <w:ind w:left="426"/>
        <w:rPr>
          <w:sz w:val="24"/>
          <w:szCs w:val="24"/>
        </w:rPr>
      </w:pPr>
      <w:r w:rsidRPr="007B76D1">
        <w:rPr>
          <w:sz w:val="24"/>
          <w:szCs w:val="24"/>
        </w:rPr>
        <w:t>Pertanyaan kunci yang membantu guru untuk merefleksikan kegiatan pengajaran di kelas, misalnya:</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Apakah semua peserta didik terlibat aktif dalam pembelajaran ini ?</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Apakah ada kesulitan yang dialami peserta didik?</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Apakah semua peserta didik sudah dapat melampaui target pembelajaran?</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Sudahkan tumbuh sikap yang mencerminkan profil pelajar pancasila dan profil pelajar rahmatal lil ‘alamin?</w:t>
      </w:r>
    </w:p>
    <w:p w:rsidR="001F1A08" w:rsidRPr="007B76D1" w:rsidRDefault="001F1A08" w:rsidP="000E7828">
      <w:pPr>
        <w:pStyle w:val="ListParagraph"/>
        <w:numPr>
          <w:ilvl w:val="0"/>
          <w:numId w:val="5"/>
        </w:numPr>
        <w:spacing w:before="60" w:after="60"/>
        <w:ind w:left="709" w:hanging="283"/>
        <w:contextualSpacing w:val="0"/>
        <w:jc w:val="both"/>
        <w:rPr>
          <w:rFonts w:eastAsia="Bookman Old Style"/>
          <w:sz w:val="24"/>
          <w:szCs w:val="24"/>
        </w:rPr>
      </w:pPr>
      <w:r w:rsidRPr="007B76D1">
        <w:rPr>
          <w:rFonts w:eastAsia="Bookman Old Style"/>
          <w:sz w:val="24"/>
          <w:szCs w:val="24"/>
        </w:rPr>
        <w:t>Apa langkah yang perlu dilakukan untuk memperbaiki proses belajar?</w:t>
      </w:r>
    </w:p>
    <w:p w:rsidR="001F1A08" w:rsidRPr="007B76D1" w:rsidRDefault="001F1A08" w:rsidP="000E7828">
      <w:pPr>
        <w:spacing w:before="60" w:after="60"/>
        <w:ind w:left="426"/>
        <w:rPr>
          <w:b/>
          <w:bCs/>
          <w:sz w:val="24"/>
          <w:szCs w:val="24"/>
        </w:rPr>
      </w:pPr>
    </w:p>
    <w:p w:rsidR="001F1A08" w:rsidRPr="007B76D1" w:rsidRDefault="001F1A08" w:rsidP="000E7828">
      <w:pPr>
        <w:spacing w:before="60" w:after="60"/>
        <w:ind w:left="426"/>
        <w:rPr>
          <w:b/>
          <w:bCs/>
          <w:sz w:val="24"/>
          <w:szCs w:val="24"/>
        </w:rPr>
      </w:pPr>
      <w:r w:rsidRPr="007B76D1">
        <w:rPr>
          <w:b/>
          <w:bCs/>
          <w:sz w:val="24"/>
          <w:szCs w:val="24"/>
        </w:rPr>
        <w:t>Refleksi Peserta Didik:</w:t>
      </w:r>
    </w:p>
    <w:tbl>
      <w:tblPr>
        <w:tblStyle w:val="TableGrid"/>
        <w:tblW w:w="8561" w:type="dxa"/>
        <w:tblInd w:w="534" w:type="dxa"/>
        <w:tblLook w:val="04A0"/>
      </w:tblPr>
      <w:tblGrid>
        <w:gridCol w:w="567"/>
        <w:gridCol w:w="4876"/>
        <w:gridCol w:w="3118"/>
      </w:tblGrid>
      <w:tr w:rsidR="001F1A08" w:rsidRPr="007B76D1" w:rsidTr="004F4170">
        <w:trPr>
          <w:trHeight w:val="240"/>
        </w:trPr>
        <w:tc>
          <w:tcPr>
            <w:tcW w:w="567" w:type="dxa"/>
          </w:tcPr>
          <w:p w:rsidR="001F1A08" w:rsidRPr="007B76D1" w:rsidRDefault="001F1A08" w:rsidP="000E7828">
            <w:pPr>
              <w:spacing w:before="60" w:after="60"/>
              <w:jc w:val="center"/>
              <w:rPr>
                <w:b/>
                <w:sz w:val="24"/>
                <w:szCs w:val="24"/>
              </w:rPr>
            </w:pPr>
            <w:r w:rsidRPr="007B76D1">
              <w:rPr>
                <w:b/>
                <w:sz w:val="24"/>
                <w:szCs w:val="24"/>
              </w:rPr>
              <w:t>No</w:t>
            </w:r>
          </w:p>
        </w:tc>
        <w:tc>
          <w:tcPr>
            <w:tcW w:w="4876" w:type="dxa"/>
          </w:tcPr>
          <w:p w:rsidR="001F1A08" w:rsidRPr="007B76D1" w:rsidRDefault="001F1A08" w:rsidP="000E7828">
            <w:pPr>
              <w:spacing w:before="60" w:after="60"/>
              <w:jc w:val="center"/>
              <w:rPr>
                <w:b/>
                <w:sz w:val="24"/>
                <w:szCs w:val="24"/>
              </w:rPr>
            </w:pPr>
            <w:r w:rsidRPr="007B76D1">
              <w:rPr>
                <w:b/>
                <w:sz w:val="24"/>
                <w:szCs w:val="24"/>
              </w:rPr>
              <w:t>Pertanyaan Refleksi</w:t>
            </w:r>
          </w:p>
        </w:tc>
        <w:tc>
          <w:tcPr>
            <w:tcW w:w="3118" w:type="dxa"/>
          </w:tcPr>
          <w:p w:rsidR="001F1A08" w:rsidRPr="007B76D1" w:rsidRDefault="001F1A08" w:rsidP="000E7828">
            <w:pPr>
              <w:spacing w:before="60" w:after="60"/>
              <w:jc w:val="center"/>
              <w:rPr>
                <w:b/>
                <w:sz w:val="24"/>
                <w:szCs w:val="24"/>
              </w:rPr>
            </w:pPr>
            <w:r w:rsidRPr="007B76D1">
              <w:rPr>
                <w:b/>
                <w:sz w:val="24"/>
                <w:szCs w:val="24"/>
              </w:rPr>
              <w:t>Jawaban Refleksi</w:t>
            </w:r>
          </w:p>
        </w:tc>
      </w:tr>
      <w:tr w:rsidR="001F1A08" w:rsidRPr="007B76D1" w:rsidTr="004F4170">
        <w:trPr>
          <w:trHeight w:val="240"/>
        </w:trPr>
        <w:tc>
          <w:tcPr>
            <w:tcW w:w="567" w:type="dxa"/>
          </w:tcPr>
          <w:p w:rsidR="001F1A08" w:rsidRPr="007B76D1" w:rsidRDefault="001F1A08" w:rsidP="000E7828">
            <w:pPr>
              <w:spacing w:before="60" w:after="60"/>
              <w:jc w:val="center"/>
              <w:rPr>
                <w:sz w:val="24"/>
                <w:szCs w:val="24"/>
              </w:rPr>
            </w:pPr>
            <w:r w:rsidRPr="007B76D1">
              <w:rPr>
                <w:sz w:val="24"/>
                <w:szCs w:val="24"/>
              </w:rPr>
              <w:t>1</w:t>
            </w:r>
          </w:p>
        </w:tc>
        <w:tc>
          <w:tcPr>
            <w:tcW w:w="4876" w:type="dxa"/>
          </w:tcPr>
          <w:p w:rsidR="001F1A08" w:rsidRPr="007B76D1" w:rsidRDefault="001F1A08" w:rsidP="000E7828">
            <w:pPr>
              <w:spacing w:before="60" w:after="60"/>
              <w:rPr>
                <w:sz w:val="24"/>
                <w:szCs w:val="24"/>
              </w:rPr>
            </w:pPr>
            <w:r w:rsidRPr="007B76D1">
              <w:rPr>
                <w:sz w:val="24"/>
                <w:szCs w:val="24"/>
              </w:rPr>
              <w:t>Bagian manakah yang menurut kamu hal paling sulit dari pelajaran ini?</w:t>
            </w:r>
          </w:p>
        </w:tc>
        <w:tc>
          <w:tcPr>
            <w:tcW w:w="3118" w:type="dxa"/>
          </w:tcPr>
          <w:p w:rsidR="001F1A08" w:rsidRPr="007B76D1" w:rsidRDefault="001F1A08" w:rsidP="000E7828">
            <w:pPr>
              <w:spacing w:before="60" w:after="60"/>
              <w:rPr>
                <w:sz w:val="24"/>
                <w:szCs w:val="24"/>
              </w:rPr>
            </w:pPr>
          </w:p>
        </w:tc>
      </w:tr>
      <w:tr w:rsidR="001F1A08" w:rsidRPr="007B76D1" w:rsidTr="004F4170">
        <w:trPr>
          <w:trHeight w:val="240"/>
        </w:trPr>
        <w:tc>
          <w:tcPr>
            <w:tcW w:w="567" w:type="dxa"/>
          </w:tcPr>
          <w:p w:rsidR="001F1A08" w:rsidRPr="007B76D1" w:rsidRDefault="001F1A08" w:rsidP="000E7828">
            <w:pPr>
              <w:spacing w:before="60" w:after="60"/>
              <w:jc w:val="center"/>
              <w:rPr>
                <w:sz w:val="24"/>
                <w:szCs w:val="24"/>
              </w:rPr>
            </w:pPr>
            <w:r w:rsidRPr="007B76D1">
              <w:rPr>
                <w:sz w:val="24"/>
                <w:szCs w:val="24"/>
              </w:rPr>
              <w:t>2</w:t>
            </w:r>
          </w:p>
        </w:tc>
        <w:tc>
          <w:tcPr>
            <w:tcW w:w="4876" w:type="dxa"/>
          </w:tcPr>
          <w:p w:rsidR="001F1A08" w:rsidRPr="007B76D1" w:rsidRDefault="001F1A08" w:rsidP="000E7828">
            <w:pPr>
              <w:spacing w:before="60" w:after="60"/>
              <w:rPr>
                <w:sz w:val="24"/>
                <w:szCs w:val="24"/>
              </w:rPr>
            </w:pPr>
            <w:r w:rsidRPr="007B76D1">
              <w:rPr>
                <w:sz w:val="24"/>
                <w:szCs w:val="24"/>
              </w:rPr>
              <w:t>Apa yang akan kamu lakukan untuk memperbaiki hasil belajarmu?</w:t>
            </w:r>
          </w:p>
        </w:tc>
        <w:tc>
          <w:tcPr>
            <w:tcW w:w="3118" w:type="dxa"/>
          </w:tcPr>
          <w:p w:rsidR="001F1A08" w:rsidRPr="007B76D1" w:rsidRDefault="001F1A08" w:rsidP="000E7828">
            <w:pPr>
              <w:spacing w:before="60" w:after="60"/>
              <w:rPr>
                <w:sz w:val="24"/>
                <w:szCs w:val="24"/>
              </w:rPr>
            </w:pPr>
          </w:p>
        </w:tc>
      </w:tr>
      <w:tr w:rsidR="001F1A08" w:rsidRPr="007B76D1" w:rsidTr="004F4170">
        <w:trPr>
          <w:trHeight w:val="240"/>
        </w:trPr>
        <w:tc>
          <w:tcPr>
            <w:tcW w:w="567" w:type="dxa"/>
          </w:tcPr>
          <w:p w:rsidR="001F1A08" w:rsidRPr="007B76D1" w:rsidRDefault="001F1A08" w:rsidP="000E7828">
            <w:pPr>
              <w:spacing w:before="60" w:after="60"/>
              <w:jc w:val="center"/>
              <w:rPr>
                <w:sz w:val="24"/>
                <w:szCs w:val="24"/>
              </w:rPr>
            </w:pPr>
            <w:r w:rsidRPr="007B76D1">
              <w:rPr>
                <w:sz w:val="24"/>
                <w:szCs w:val="24"/>
              </w:rPr>
              <w:t>3</w:t>
            </w:r>
          </w:p>
        </w:tc>
        <w:tc>
          <w:tcPr>
            <w:tcW w:w="4876" w:type="dxa"/>
          </w:tcPr>
          <w:p w:rsidR="001F1A08" w:rsidRPr="007B76D1" w:rsidRDefault="001F1A08" w:rsidP="000E7828">
            <w:pPr>
              <w:spacing w:before="60" w:after="60"/>
              <w:rPr>
                <w:sz w:val="24"/>
                <w:szCs w:val="24"/>
              </w:rPr>
            </w:pPr>
            <w:r w:rsidRPr="007B76D1">
              <w:rPr>
                <w:sz w:val="24"/>
                <w:szCs w:val="24"/>
              </w:rPr>
              <w:t>Kepada siapa kamu akan meminta bantuan untuk memahami pelajaran ini?</w:t>
            </w:r>
          </w:p>
        </w:tc>
        <w:tc>
          <w:tcPr>
            <w:tcW w:w="3118" w:type="dxa"/>
          </w:tcPr>
          <w:p w:rsidR="001F1A08" w:rsidRPr="007B76D1" w:rsidRDefault="001F1A08" w:rsidP="000E7828">
            <w:pPr>
              <w:spacing w:before="60" w:after="60"/>
              <w:rPr>
                <w:sz w:val="24"/>
                <w:szCs w:val="24"/>
              </w:rPr>
            </w:pPr>
          </w:p>
        </w:tc>
      </w:tr>
      <w:tr w:rsidR="001F1A08" w:rsidRPr="007B76D1" w:rsidTr="004F4170">
        <w:trPr>
          <w:trHeight w:val="240"/>
        </w:trPr>
        <w:tc>
          <w:tcPr>
            <w:tcW w:w="567" w:type="dxa"/>
          </w:tcPr>
          <w:p w:rsidR="001F1A08" w:rsidRPr="007B76D1" w:rsidRDefault="001F1A08" w:rsidP="000E7828">
            <w:pPr>
              <w:spacing w:before="60" w:after="60"/>
              <w:jc w:val="center"/>
              <w:rPr>
                <w:sz w:val="24"/>
                <w:szCs w:val="24"/>
              </w:rPr>
            </w:pPr>
            <w:r w:rsidRPr="007B76D1">
              <w:rPr>
                <w:sz w:val="24"/>
                <w:szCs w:val="24"/>
              </w:rPr>
              <w:t>4</w:t>
            </w:r>
          </w:p>
        </w:tc>
        <w:tc>
          <w:tcPr>
            <w:tcW w:w="4876" w:type="dxa"/>
          </w:tcPr>
          <w:p w:rsidR="001F1A08" w:rsidRPr="007B76D1" w:rsidRDefault="001F1A08" w:rsidP="000E7828">
            <w:pPr>
              <w:spacing w:before="60" w:after="60"/>
              <w:rPr>
                <w:sz w:val="24"/>
                <w:szCs w:val="24"/>
              </w:rPr>
            </w:pPr>
            <w:r w:rsidRPr="007B76D1">
              <w:rPr>
                <w:sz w:val="24"/>
                <w:szCs w:val="24"/>
              </w:rPr>
              <w:t>Jika kamu diminta untuk memberikan bintang 1 sampai 5, berapa bintang yang akan kamu berikan pada usaha yang telah dilakukan</w:t>
            </w:r>
          </w:p>
        </w:tc>
        <w:tc>
          <w:tcPr>
            <w:tcW w:w="3118" w:type="dxa"/>
          </w:tcPr>
          <w:p w:rsidR="001F1A08" w:rsidRPr="007B76D1" w:rsidRDefault="001F1A08" w:rsidP="000E7828">
            <w:pPr>
              <w:spacing w:before="60" w:after="60"/>
              <w:rPr>
                <w:sz w:val="24"/>
                <w:szCs w:val="24"/>
              </w:rPr>
            </w:pPr>
          </w:p>
        </w:tc>
      </w:tr>
    </w:tbl>
    <w:p w:rsidR="001F1A08" w:rsidRPr="007B76D1" w:rsidRDefault="001F1A08" w:rsidP="000E7828">
      <w:pPr>
        <w:spacing w:before="60" w:after="60"/>
        <w:rPr>
          <w:sz w:val="24"/>
          <w:szCs w:val="24"/>
        </w:rPr>
      </w:pPr>
    </w:p>
    <w:p w:rsidR="00F115A1" w:rsidRPr="007B76D1" w:rsidRDefault="00F115A1" w:rsidP="000E7828">
      <w:pPr>
        <w:spacing w:before="60" w:after="60"/>
        <w:ind w:left="426"/>
        <w:rPr>
          <w:bCs/>
          <w:sz w:val="24"/>
          <w:szCs w:val="24"/>
        </w:rPr>
      </w:pPr>
    </w:p>
    <w:p w:rsidR="001F1A08" w:rsidRPr="007B76D1" w:rsidRDefault="001F1A08" w:rsidP="000E7828">
      <w:pPr>
        <w:spacing w:before="60" w:after="60"/>
        <w:rPr>
          <w:b/>
          <w:caps/>
          <w:emboss/>
          <w:spacing w:val="20"/>
          <w:sz w:val="24"/>
          <w:szCs w:val="24"/>
        </w:rPr>
      </w:pPr>
      <w:r w:rsidRPr="007B76D1">
        <w:rPr>
          <w:b/>
          <w:caps/>
          <w:emboss/>
          <w:spacing w:val="20"/>
          <w:sz w:val="24"/>
          <w:szCs w:val="24"/>
        </w:rPr>
        <w:br w:type="page"/>
      </w:r>
    </w:p>
    <w:p w:rsidR="001F1A08" w:rsidRPr="007B76D1" w:rsidRDefault="001F1A08" w:rsidP="000E7828">
      <w:pPr>
        <w:shd w:val="clear" w:color="auto" w:fill="FABF8F" w:themeFill="accent6" w:themeFillTint="99"/>
        <w:spacing w:before="60" w:after="60"/>
        <w:jc w:val="center"/>
        <w:rPr>
          <w:b/>
          <w:caps/>
          <w:emboss/>
          <w:spacing w:val="20"/>
          <w:sz w:val="24"/>
          <w:szCs w:val="24"/>
        </w:rPr>
      </w:pPr>
      <w:r w:rsidRPr="007B76D1">
        <w:rPr>
          <w:b/>
          <w:caps/>
          <w:emboss/>
          <w:spacing w:val="20"/>
          <w:sz w:val="24"/>
          <w:szCs w:val="24"/>
        </w:rPr>
        <w:t>LAMPIRAN- LAMPIRAN</w:t>
      </w:r>
    </w:p>
    <w:p w:rsidR="001F1A08" w:rsidRPr="007B76D1" w:rsidRDefault="001F1A08" w:rsidP="000E7828">
      <w:pPr>
        <w:spacing w:before="60" w:after="60"/>
        <w:rPr>
          <w:sz w:val="24"/>
          <w:szCs w:val="24"/>
        </w:rPr>
      </w:pPr>
    </w:p>
    <w:p w:rsidR="001F1A08" w:rsidRPr="007B76D1" w:rsidRDefault="001F1A08" w:rsidP="000E7828">
      <w:pPr>
        <w:shd w:val="clear" w:color="auto" w:fill="DAEEF3" w:themeFill="accent5" w:themeFillTint="33"/>
        <w:spacing w:before="60" w:after="60"/>
        <w:rPr>
          <w:b/>
          <w:bCs/>
          <w:i/>
          <w:iCs/>
          <w:caps/>
          <w:sz w:val="24"/>
          <w:szCs w:val="24"/>
        </w:rPr>
      </w:pPr>
      <w:r w:rsidRPr="007B76D1">
        <w:rPr>
          <w:b/>
          <w:bCs/>
          <w:i/>
          <w:iCs/>
          <w:caps/>
          <w:sz w:val="24"/>
          <w:szCs w:val="24"/>
        </w:rPr>
        <w:t>Lampiran 1</w:t>
      </w:r>
    </w:p>
    <w:p w:rsidR="001F1A08" w:rsidRPr="007B76D1" w:rsidRDefault="001F1A08" w:rsidP="000E7828">
      <w:pPr>
        <w:shd w:val="clear" w:color="auto" w:fill="DAEEF3" w:themeFill="accent5" w:themeFillTint="33"/>
        <w:spacing w:before="60" w:after="60"/>
        <w:jc w:val="center"/>
        <w:rPr>
          <w:b/>
          <w:bCs/>
          <w:caps/>
          <w:sz w:val="24"/>
          <w:szCs w:val="24"/>
        </w:rPr>
      </w:pPr>
      <w:r w:rsidRPr="007B76D1">
        <w:rPr>
          <w:b/>
          <w:bCs/>
          <w:sz w:val="24"/>
          <w:szCs w:val="24"/>
        </w:rPr>
        <w:t>LEMBAR KERJA PESERTA DIDIK (LKPD)</w:t>
      </w:r>
    </w:p>
    <w:p w:rsidR="001F1A08" w:rsidRPr="007B76D1" w:rsidRDefault="00680AF6" w:rsidP="000E7828">
      <w:pPr>
        <w:spacing w:before="60" w:after="60"/>
        <w:jc w:val="both"/>
        <w:rPr>
          <w:b/>
          <w:bCs/>
          <w:sz w:val="24"/>
          <w:szCs w:val="24"/>
        </w:rPr>
      </w:pPr>
      <w:r w:rsidRPr="007B76D1">
        <w:rPr>
          <w:b/>
          <w:bCs/>
          <w:sz w:val="24"/>
          <w:szCs w:val="24"/>
        </w:rPr>
        <w:t>Mari kita Mempraktekkan!</w:t>
      </w:r>
    </w:p>
    <w:p w:rsidR="00680AF6" w:rsidRPr="007B76D1" w:rsidRDefault="00680AF6" w:rsidP="000E7828">
      <w:pPr>
        <w:autoSpaceDE w:val="0"/>
        <w:autoSpaceDN w:val="0"/>
        <w:adjustRightInd w:val="0"/>
        <w:spacing w:before="60" w:after="60"/>
        <w:jc w:val="both"/>
        <w:rPr>
          <w:b/>
          <w:bCs/>
          <w:sz w:val="24"/>
          <w:szCs w:val="24"/>
        </w:rPr>
      </w:pPr>
      <w:r w:rsidRPr="007B76D1">
        <w:rPr>
          <w:b/>
          <w:bCs/>
          <w:sz w:val="24"/>
          <w:szCs w:val="24"/>
        </w:rPr>
        <w:t>Aktifitas Siswa:</w:t>
      </w:r>
    </w:p>
    <w:p w:rsidR="00680AF6" w:rsidRPr="007B76D1" w:rsidRDefault="00680AF6" w:rsidP="000E7828">
      <w:pPr>
        <w:autoSpaceDE w:val="0"/>
        <w:autoSpaceDN w:val="0"/>
        <w:adjustRightInd w:val="0"/>
        <w:spacing w:before="60" w:after="60"/>
        <w:jc w:val="both"/>
        <w:rPr>
          <w:sz w:val="24"/>
          <w:szCs w:val="24"/>
        </w:rPr>
      </w:pPr>
      <w:r w:rsidRPr="007B76D1">
        <w:rPr>
          <w:sz w:val="24"/>
          <w:szCs w:val="24"/>
        </w:rPr>
        <w:t>Mintalah kepada guru kita supaya mengajukan perizinan ke pihak sekolah agar</w:t>
      </w:r>
      <w:r w:rsidR="000E7828">
        <w:rPr>
          <w:sz w:val="24"/>
          <w:szCs w:val="24"/>
        </w:rPr>
        <w:t xml:space="preserve"> </w:t>
      </w:r>
      <w:r w:rsidRPr="007B76D1">
        <w:rPr>
          <w:sz w:val="24"/>
          <w:szCs w:val="24"/>
        </w:rPr>
        <w:t>peserta didik kelas VII dan diampingi guru diperbolehkan shalat dhuhur berjama’ah di</w:t>
      </w:r>
      <w:r w:rsidR="000E7828">
        <w:rPr>
          <w:sz w:val="24"/>
          <w:szCs w:val="24"/>
        </w:rPr>
        <w:t xml:space="preserve"> </w:t>
      </w:r>
      <w:r w:rsidRPr="007B76D1">
        <w:rPr>
          <w:sz w:val="24"/>
          <w:szCs w:val="24"/>
        </w:rPr>
        <w:t>mushalla atau masjid di lingkungan sekolah.</w:t>
      </w:r>
    </w:p>
    <w:p w:rsidR="00680AF6" w:rsidRPr="007B76D1" w:rsidRDefault="00680AF6" w:rsidP="000E7828">
      <w:pPr>
        <w:autoSpaceDE w:val="0"/>
        <w:autoSpaceDN w:val="0"/>
        <w:adjustRightInd w:val="0"/>
        <w:spacing w:before="60" w:after="60"/>
        <w:jc w:val="both"/>
        <w:rPr>
          <w:i/>
          <w:iCs/>
          <w:sz w:val="24"/>
          <w:szCs w:val="24"/>
        </w:rPr>
      </w:pPr>
      <w:r w:rsidRPr="007B76D1">
        <w:rPr>
          <w:sz w:val="24"/>
          <w:szCs w:val="24"/>
        </w:rPr>
        <w:t>Lakukan pengamatan secara kelompok tentang peristiwa-peristiwa yang berkaitan</w:t>
      </w:r>
      <w:r w:rsidR="000E7828">
        <w:rPr>
          <w:sz w:val="24"/>
          <w:szCs w:val="24"/>
        </w:rPr>
        <w:t xml:space="preserve"> </w:t>
      </w:r>
      <w:r w:rsidRPr="007B76D1">
        <w:rPr>
          <w:sz w:val="24"/>
          <w:szCs w:val="24"/>
        </w:rPr>
        <w:t>dengan posisi imam dan makmum dalam shalat berjama’ah dhuhur. Pertanayaan</w:t>
      </w:r>
      <w:r w:rsidR="000E7828">
        <w:rPr>
          <w:sz w:val="24"/>
          <w:szCs w:val="24"/>
        </w:rPr>
        <w:t xml:space="preserve"> </w:t>
      </w:r>
      <w:r w:rsidRPr="007B76D1">
        <w:rPr>
          <w:sz w:val="24"/>
          <w:szCs w:val="24"/>
        </w:rPr>
        <w:t xml:space="preserve">mendasar yang kita jawab dalam pengamatan adalah, </w:t>
      </w:r>
      <w:r w:rsidRPr="007B76D1">
        <w:rPr>
          <w:i/>
          <w:iCs/>
          <w:sz w:val="24"/>
          <w:szCs w:val="24"/>
        </w:rPr>
        <w:t>adakah posisi-posisi lain antara</w:t>
      </w:r>
      <w:r w:rsidR="000E7828">
        <w:rPr>
          <w:i/>
          <w:iCs/>
          <w:sz w:val="24"/>
          <w:szCs w:val="24"/>
        </w:rPr>
        <w:t xml:space="preserve"> </w:t>
      </w:r>
      <w:r w:rsidRPr="007B76D1">
        <w:rPr>
          <w:i/>
          <w:iCs/>
          <w:sz w:val="24"/>
          <w:szCs w:val="24"/>
        </w:rPr>
        <w:t>imam dan makmum yang dapat ditemukan? Bagaimana pengaturan posisi tersebut</w:t>
      </w:r>
      <w:r w:rsidR="000E7828">
        <w:rPr>
          <w:i/>
          <w:iCs/>
          <w:sz w:val="24"/>
          <w:szCs w:val="24"/>
        </w:rPr>
        <w:t xml:space="preserve"> </w:t>
      </w:r>
      <w:r w:rsidRPr="007B76D1">
        <w:rPr>
          <w:i/>
          <w:iCs/>
          <w:sz w:val="24"/>
          <w:szCs w:val="24"/>
        </w:rPr>
        <w:t>berdasarkan ketentuan materi yang telah kita pelajari bersama?</w:t>
      </w:r>
    </w:p>
    <w:p w:rsidR="00680AF6" w:rsidRPr="007B76D1" w:rsidRDefault="00680AF6" w:rsidP="000E7828">
      <w:pPr>
        <w:autoSpaceDE w:val="0"/>
        <w:autoSpaceDN w:val="0"/>
        <w:adjustRightInd w:val="0"/>
        <w:spacing w:before="60" w:after="60"/>
        <w:jc w:val="both"/>
        <w:rPr>
          <w:b/>
          <w:bCs/>
          <w:i/>
          <w:iCs/>
          <w:sz w:val="24"/>
          <w:szCs w:val="24"/>
        </w:rPr>
      </w:pPr>
      <w:r w:rsidRPr="007B76D1">
        <w:rPr>
          <w:sz w:val="24"/>
          <w:szCs w:val="24"/>
        </w:rPr>
        <w:t>Buatlah laporan pengamatan masing-masing kelompok ke dalam kertas plano,</w:t>
      </w:r>
      <w:r w:rsidR="000E7828">
        <w:rPr>
          <w:sz w:val="24"/>
          <w:szCs w:val="24"/>
        </w:rPr>
        <w:t xml:space="preserve"> </w:t>
      </w:r>
      <w:r w:rsidRPr="007B76D1">
        <w:rPr>
          <w:sz w:val="24"/>
          <w:szCs w:val="24"/>
        </w:rPr>
        <w:t>diskusikan bersama kelompok lain dan guru kita. Buatlah rumusan kesimpulan bersama</w:t>
      </w:r>
      <w:r w:rsidR="000E7828">
        <w:rPr>
          <w:sz w:val="24"/>
          <w:szCs w:val="24"/>
        </w:rPr>
        <w:t xml:space="preserve"> </w:t>
      </w:r>
      <w:r w:rsidRPr="007B76D1">
        <w:rPr>
          <w:sz w:val="24"/>
          <w:szCs w:val="24"/>
        </w:rPr>
        <w:t xml:space="preserve">kelompok lain dan berikan kepada guru. </w:t>
      </w:r>
      <w:r w:rsidRPr="007B76D1">
        <w:rPr>
          <w:b/>
          <w:bCs/>
          <w:i/>
          <w:iCs/>
          <w:sz w:val="24"/>
          <w:szCs w:val="24"/>
        </w:rPr>
        <w:t>Kita pasti bisa melakukannya!</w:t>
      </w:r>
    </w:p>
    <w:p w:rsidR="007B76D1" w:rsidRPr="007B76D1" w:rsidRDefault="007B76D1" w:rsidP="000E7828">
      <w:pPr>
        <w:spacing w:before="60" w:after="60"/>
        <w:jc w:val="both"/>
        <w:rPr>
          <w:b/>
          <w:bCs/>
          <w:i/>
          <w:iCs/>
          <w:sz w:val="24"/>
          <w:szCs w:val="24"/>
        </w:rPr>
      </w:pPr>
    </w:p>
    <w:p w:rsidR="007B76D1" w:rsidRPr="007B76D1" w:rsidRDefault="007B76D1" w:rsidP="000E7828">
      <w:pPr>
        <w:spacing w:before="60" w:after="60"/>
        <w:jc w:val="both"/>
        <w:rPr>
          <w:b/>
          <w:bCs/>
          <w:sz w:val="24"/>
          <w:szCs w:val="24"/>
        </w:rPr>
      </w:pPr>
      <w:r w:rsidRPr="007B76D1">
        <w:rPr>
          <w:b/>
          <w:bCs/>
          <w:sz w:val="24"/>
          <w:szCs w:val="24"/>
        </w:rPr>
        <w:t>Mari kita Mempraktekkan!</w:t>
      </w:r>
    </w:p>
    <w:p w:rsidR="007B76D1" w:rsidRPr="007B76D1" w:rsidRDefault="007B76D1" w:rsidP="000E7828">
      <w:pPr>
        <w:autoSpaceDE w:val="0"/>
        <w:autoSpaceDN w:val="0"/>
        <w:adjustRightInd w:val="0"/>
        <w:spacing w:before="60" w:after="60"/>
        <w:jc w:val="both"/>
        <w:rPr>
          <w:b/>
          <w:bCs/>
          <w:sz w:val="24"/>
          <w:szCs w:val="24"/>
        </w:rPr>
      </w:pPr>
      <w:r w:rsidRPr="007B76D1">
        <w:rPr>
          <w:b/>
          <w:bCs/>
          <w:sz w:val="24"/>
          <w:szCs w:val="24"/>
        </w:rPr>
        <w:t>Aktifitas Siswa:</w:t>
      </w:r>
    </w:p>
    <w:p w:rsidR="007B76D1" w:rsidRPr="007B76D1" w:rsidRDefault="007B76D1" w:rsidP="000E7828">
      <w:pPr>
        <w:autoSpaceDE w:val="0"/>
        <w:autoSpaceDN w:val="0"/>
        <w:adjustRightInd w:val="0"/>
        <w:spacing w:before="60" w:after="60"/>
        <w:jc w:val="both"/>
        <w:rPr>
          <w:sz w:val="24"/>
          <w:szCs w:val="24"/>
        </w:rPr>
      </w:pPr>
      <w:r w:rsidRPr="007B76D1">
        <w:rPr>
          <w:sz w:val="24"/>
          <w:szCs w:val="24"/>
        </w:rPr>
        <w:t xml:space="preserve">Terdapat beberapa kategori makmum </w:t>
      </w:r>
      <w:r w:rsidRPr="007B76D1">
        <w:rPr>
          <w:i/>
          <w:iCs/>
          <w:sz w:val="24"/>
          <w:szCs w:val="24"/>
        </w:rPr>
        <w:t xml:space="preserve">masbuq, </w:t>
      </w:r>
      <w:r w:rsidRPr="007B76D1">
        <w:rPr>
          <w:sz w:val="24"/>
          <w:szCs w:val="24"/>
        </w:rPr>
        <w:t>yaitu: (1) makmum yang tertinggal</w:t>
      </w:r>
      <w:r w:rsidR="000E7828">
        <w:rPr>
          <w:sz w:val="24"/>
          <w:szCs w:val="24"/>
        </w:rPr>
        <w:t xml:space="preserve"> </w:t>
      </w:r>
      <w:r w:rsidRPr="007B76D1">
        <w:rPr>
          <w:sz w:val="24"/>
          <w:szCs w:val="24"/>
        </w:rPr>
        <w:t>satu rukun; (2) makmum yang tertinggal lebih dari dua rukun; dan (3) makmum yang</w:t>
      </w:r>
      <w:r w:rsidR="000E7828">
        <w:rPr>
          <w:sz w:val="24"/>
          <w:szCs w:val="24"/>
        </w:rPr>
        <w:t xml:space="preserve"> </w:t>
      </w:r>
      <w:r w:rsidRPr="007B76D1">
        <w:rPr>
          <w:sz w:val="24"/>
          <w:szCs w:val="24"/>
        </w:rPr>
        <w:t>hanya megikuti pada gerakan akhir sebelum salamnya imam.</w:t>
      </w:r>
    </w:p>
    <w:p w:rsidR="007B76D1" w:rsidRPr="007B76D1" w:rsidRDefault="007B76D1" w:rsidP="000E7828">
      <w:pPr>
        <w:autoSpaceDE w:val="0"/>
        <w:autoSpaceDN w:val="0"/>
        <w:adjustRightInd w:val="0"/>
        <w:spacing w:before="60" w:after="60"/>
        <w:jc w:val="both"/>
        <w:rPr>
          <w:sz w:val="24"/>
          <w:szCs w:val="24"/>
        </w:rPr>
      </w:pPr>
      <w:r w:rsidRPr="007B76D1">
        <w:rPr>
          <w:sz w:val="24"/>
          <w:szCs w:val="24"/>
        </w:rPr>
        <w:t>Bagi peserta didik di kelas kita menjadi tiga kelompok besar. Masing-masing</w:t>
      </w:r>
      <w:r w:rsidR="000E7828">
        <w:rPr>
          <w:sz w:val="24"/>
          <w:szCs w:val="24"/>
        </w:rPr>
        <w:t xml:space="preserve"> </w:t>
      </w:r>
      <w:r w:rsidRPr="007B76D1">
        <w:rPr>
          <w:sz w:val="24"/>
          <w:szCs w:val="24"/>
        </w:rPr>
        <w:t>anggota mendemonstrasikan tata cara pelaksanaan berjama’ah dalam posisi sebagai</w:t>
      </w:r>
      <w:r w:rsidR="000E7828">
        <w:rPr>
          <w:sz w:val="24"/>
          <w:szCs w:val="24"/>
        </w:rPr>
        <w:t xml:space="preserve"> </w:t>
      </w:r>
      <w:r w:rsidRPr="007B76D1">
        <w:rPr>
          <w:sz w:val="24"/>
          <w:szCs w:val="24"/>
        </w:rPr>
        <w:t xml:space="preserve">makmum </w:t>
      </w:r>
      <w:r w:rsidRPr="007B76D1">
        <w:rPr>
          <w:i/>
          <w:iCs/>
          <w:sz w:val="24"/>
          <w:szCs w:val="24"/>
        </w:rPr>
        <w:t xml:space="preserve">masbuq </w:t>
      </w:r>
      <w:r w:rsidRPr="007B76D1">
        <w:rPr>
          <w:sz w:val="24"/>
          <w:szCs w:val="24"/>
        </w:rPr>
        <w:t>dengan tiga kategorinya tersebut.</w:t>
      </w:r>
    </w:p>
    <w:p w:rsidR="007B76D1" w:rsidRPr="007B76D1" w:rsidRDefault="007B76D1" w:rsidP="000E7828">
      <w:pPr>
        <w:autoSpaceDE w:val="0"/>
        <w:autoSpaceDN w:val="0"/>
        <w:adjustRightInd w:val="0"/>
        <w:spacing w:before="60" w:after="60"/>
        <w:jc w:val="both"/>
        <w:rPr>
          <w:sz w:val="24"/>
          <w:szCs w:val="24"/>
        </w:rPr>
      </w:pPr>
      <w:r w:rsidRPr="007B76D1">
        <w:rPr>
          <w:sz w:val="24"/>
          <w:szCs w:val="24"/>
        </w:rPr>
        <w:t>Mintalah korekasi, saran, dan perbaikan dari guru. Catat semua yang disampaikannya,</w:t>
      </w:r>
      <w:r w:rsidR="000E7828">
        <w:rPr>
          <w:sz w:val="24"/>
          <w:szCs w:val="24"/>
        </w:rPr>
        <w:t xml:space="preserve"> </w:t>
      </w:r>
      <w:r w:rsidRPr="007B76D1">
        <w:rPr>
          <w:sz w:val="24"/>
          <w:szCs w:val="24"/>
        </w:rPr>
        <w:t>dan gunakan untuk memperbaiki tata cara shalat berjama’ah kita, keluarga, dan</w:t>
      </w:r>
      <w:r w:rsidR="000E7828">
        <w:rPr>
          <w:sz w:val="24"/>
          <w:szCs w:val="24"/>
        </w:rPr>
        <w:t xml:space="preserve"> </w:t>
      </w:r>
      <w:r w:rsidRPr="007B76D1">
        <w:rPr>
          <w:sz w:val="24"/>
          <w:szCs w:val="24"/>
        </w:rPr>
        <w:t xml:space="preserve">lingkungan kita. </w:t>
      </w:r>
      <w:r w:rsidRPr="007B76D1">
        <w:rPr>
          <w:b/>
          <w:bCs/>
          <w:i/>
          <w:iCs/>
          <w:sz w:val="24"/>
          <w:szCs w:val="24"/>
        </w:rPr>
        <w:t>Kita pasti bisa melakukannya!</w:t>
      </w:r>
    </w:p>
    <w:p w:rsidR="001F1A08" w:rsidRPr="007B76D1" w:rsidRDefault="001F1A08" w:rsidP="000E7828">
      <w:pPr>
        <w:spacing w:before="60" w:after="60"/>
        <w:jc w:val="both"/>
        <w:rPr>
          <w:sz w:val="24"/>
          <w:szCs w:val="24"/>
        </w:rPr>
      </w:pPr>
    </w:p>
    <w:p w:rsidR="007B76D1" w:rsidRPr="007B76D1" w:rsidRDefault="007B76D1" w:rsidP="000E7828">
      <w:pPr>
        <w:spacing w:before="60" w:after="60"/>
        <w:jc w:val="both"/>
        <w:rPr>
          <w:b/>
          <w:bCs/>
          <w:sz w:val="24"/>
          <w:szCs w:val="24"/>
        </w:rPr>
      </w:pPr>
      <w:r w:rsidRPr="007B76D1">
        <w:rPr>
          <w:b/>
          <w:bCs/>
          <w:sz w:val="24"/>
          <w:szCs w:val="24"/>
        </w:rPr>
        <w:t>Mari kita Mempraktekkan!</w:t>
      </w:r>
    </w:p>
    <w:p w:rsidR="007B76D1" w:rsidRPr="007B76D1" w:rsidRDefault="007B76D1" w:rsidP="000E7828">
      <w:pPr>
        <w:autoSpaceDE w:val="0"/>
        <w:autoSpaceDN w:val="0"/>
        <w:adjustRightInd w:val="0"/>
        <w:spacing w:before="60" w:after="60"/>
        <w:jc w:val="both"/>
        <w:rPr>
          <w:b/>
          <w:bCs/>
          <w:sz w:val="24"/>
          <w:szCs w:val="24"/>
        </w:rPr>
      </w:pPr>
      <w:r w:rsidRPr="007B76D1">
        <w:rPr>
          <w:b/>
          <w:bCs/>
          <w:sz w:val="24"/>
          <w:szCs w:val="24"/>
        </w:rPr>
        <w:t>Aktifitas Siswa:</w:t>
      </w:r>
    </w:p>
    <w:p w:rsidR="007B76D1" w:rsidRPr="007B76D1" w:rsidRDefault="007B76D1" w:rsidP="000E7828">
      <w:pPr>
        <w:autoSpaceDE w:val="0"/>
        <w:autoSpaceDN w:val="0"/>
        <w:adjustRightInd w:val="0"/>
        <w:spacing w:before="60" w:after="60"/>
        <w:jc w:val="both"/>
        <w:rPr>
          <w:sz w:val="24"/>
          <w:szCs w:val="24"/>
        </w:rPr>
      </w:pPr>
      <w:r w:rsidRPr="007B76D1">
        <w:rPr>
          <w:sz w:val="24"/>
          <w:szCs w:val="24"/>
        </w:rPr>
        <w:t>Setelah menganalis tata cara shalat berjama’ah, kita menjadi tahu tentang posisi</w:t>
      </w:r>
      <w:r w:rsidR="000E7828">
        <w:rPr>
          <w:sz w:val="24"/>
          <w:szCs w:val="24"/>
        </w:rPr>
        <w:t xml:space="preserve"> </w:t>
      </w:r>
      <w:r w:rsidRPr="007B76D1">
        <w:rPr>
          <w:sz w:val="24"/>
          <w:szCs w:val="24"/>
        </w:rPr>
        <w:t>yang benar imam dan makmum berdasarkan ketentuan fikih.</w:t>
      </w:r>
    </w:p>
    <w:p w:rsidR="007B76D1" w:rsidRPr="007B76D1" w:rsidRDefault="007B76D1" w:rsidP="000E7828">
      <w:pPr>
        <w:autoSpaceDE w:val="0"/>
        <w:autoSpaceDN w:val="0"/>
        <w:adjustRightInd w:val="0"/>
        <w:spacing w:before="60" w:after="60"/>
        <w:jc w:val="both"/>
        <w:rPr>
          <w:sz w:val="24"/>
          <w:szCs w:val="24"/>
        </w:rPr>
      </w:pPr>
      <w:r w:rsidRPr="007B76D1">
        <w:rPr>
          <w:sz w:val="24"/>
          <w:szCs w:val="24"/>
        </w:rPr>
        <w:t>Lakukan pengamatan di mushalla sekolah kita secara individu tentang kesalahankesalahan</w:t>
      </w:r>
      <w:r w:rsidR="000E7828">
        <w:rPr>
          <w:sz w:val="24"/>
          <w:szCs w:val="24"/>
        </w:rPr>
        <w:t xml:space="preserve"> </w:t>
      </w:r>
      <w:r w:rsidRPr="007B76D1">
        <w:rPr>
          <w:sz w:val="24"/>
          <w:szCs w:val="24"/>
        </w:rPr>
        <w:t>yang dilakukan oleh jama’ah dalam menempatkan diri antara imam dan</w:t>
      </w:r>
      <w:r w:rsidR="000E7828">
        <w:rPr>
          <w:sz w:val="24"/>
          <w:szCs w:val="24"/>
        </w:rPr>
        <w:t xml:space="preserve"> </w:t>
      </w:r>
      <w:r w:rsidRPr="007B76D1">
        <w:rPr>
          <w:sz w:val="24"/>
          <w:szCs w:val="24"/>
        </w:rPr>
        <w:t>makmum selama shalat berjama’ah.</w:t>
      </w:r>
    </w:p>
    <w:p w:rsidR="007B76D1" w:rsidRPr="007B76D1" w:rsidRDefault="007B76D1" w:rsidP="000E7828">
      <w:pPr>
        <w:autoSpaceDE w:val="0"/>
        <w:autoSpaceDN w:val="0"/>
        <w:adjustRightInd w:val="0"/>
        <w:spacing w:before="60" w:after="60"/>
        <w:jc w:val="both"/>
        <w:rPr>
          <w:sz w:val="24"/>
          <w:szCs w:val="24"/>
        </w:rPr>
      </w:pPr>
      <w:r w:rsidRPr="007B76D1">
        <w:rPr>
          <w:sz w:val="24"/>
          <w:szCs w:val="24"/>
        </w:rPr>
        <w:t>Tulis laporan hasil pengamatan kita dan berikan kepada guru. Mintalah koreksi dan</w:t>
      </w:r>
      <w:r w:rsidR="000E7828">
        <w:rPr>
          <w:sz w:val="24"/>
          <w:szCs w:val="24"/>
        </w:rPr>
        <w:t xml:space="preserve"> </w:t>
      </w:r>
      <w:r w:rsidRPr="007B76D1">
        <w:rPr>
          <w:sz w:val="24"/>
          <w:szCs w:val="24"/>
        </w:rPr>
        <w:t>perbaikan dari guru kita, dan perbaiki kembali rumusan temuan kita dan hasilnya berikan</w:t>
      </w:r>
      <w:r w:rsidR="000E7828">
        <w:rPr>
          <w:sz w:val="24"/>
          <w:szCs w:val="24"/>
        </w:rPr>
        <w:t xml:space="preserve"> </w:t>
      </w:r>
      <w:r w:rsidRPr="007B76D1">
        <w:rPr>
          <w:sz w:val="24"/>
          <w:szCs w:val="24"/>
        </w:rPr>
        <w:t>kepada guru!</w:t>
      </w:r>
    </w:p>
    <w:p w:rsidR="007B76D1" w:rsidRPr="007B76D1" w:rsidRDefault="007B76D1" w:rsidP="000E7828">
      <w:pPr>
        <w:spacing w:before="60" w:after="60"/>
        <w:jc w:val="both"/>
        <w:rPr>
          <w:sz w:val="24"/>
          <w:szCs w:val="24"/>
        </w:rPr>
      </w:pPr>
    </w:p>
    <w:p w:rsidR="007B76D1" w:rsidRPr="007B76D1" w:rsidRDefault="007B76D1" w:rsidP="000E7828">
      <w:pPr>
        <w:spacing w:before="60" w:after="60"/>
        <w:jc w:val="both"/>
        <w:rPr>
          <w:b/>
          <w:bCs/>
          <w:sz w:val="24"/>
          <w:szCs w:val="24"/>
        </w:rPr>
      </w:pPr>
      <w:r w:rsidRPr="007B76D1">
        <w:rPr>
          <w:b/>
          <w:bCs/>
          <w:sz w:val="24"/>
          <w:szCs w:val="24"/>
        </w:rPr>
        <w:t>Mari kita Mempraktekkan!</w:t>
      </w:r>
    </w:p>
    <w:p w:rsidR="007B76D1" w:rsidRPr="007B76D1" w:rsidRDefault="007B76D1" w:rsidP="000E7828">
      <w:pPr>
        <w:autoSpaceDE w:val="0"/>
        <w:autoSpaceDN w:val="0"/>
        <w:adjustRightInd w:val="0"/>
        <w:spacing w:before="60" w:after="60"/>
        <w:jc w:val="both"/>
        <w:rPr>
          <w:b/>
          <w:bCs/>
          <w:sz w:val="24"/>
          <w:szCs w:val="24"/>
        </w:rPr>
      </w:pPr>
      <w:r w:rsidRPr="007B76D1">
        <w:rPr>
          <w:b/>
          <w:bCs/>
          <w:sz w:val="24"/>
          <w:szCs w:val="24"/>
        </w:rPr>
        <w:t>Aktifitas Siswa:</w:t>
      </w:r>
    </w:p>
    <w:p w:rsidR="007B76D1" w:rsidRPr="007B76D1" w:rsidRDefault="007B76D1" w:rsidP="000E7828">
      <w:pPr>
        <w:autoSpaceDE w:val="0"/>
        <w:autoSpaceDN w:val="0"/>
        <w:adjustRightInd w:val="0"/>
        <w:spacing w:before="60" w:after="60"/>
        <w:jc w:val="both"/>
        <w:rPr>
          <w:sz w:val="24"/>
          <w:szCs w:val="24"/>
        </w:rPr>
      </w:pPr>
      <w:r w:rsidRPr="007B76D1">
        <w:rPr>
          <w:sz w:val="24"/>
          <w:szCs w:val="24"/>
        </w:rPr>
        <w:t>Mengkreasi poster</w:t>
      </w:r>
    </w:p>
    <w:p w:rsidR="007B76D1" w:rsidRPr="007B76D1" w:rsidRDefault="007B76D1" w:rsidP="000E7828">
      <w:pPr>
        <w:autoSpaceDE w:val="0"/>
        <w:autoSpaceDN w:val="0"/>
        <w:adjustRightInd w:val="0"/>
        <w:spacing w:before="60" w:after="60"/>
        <w:ind w:left="284" w:hanging="284"/>
        <w:jc w:val="both"/>
        <w:rPr>
          <w:b/>
          <w:bCs/>
          <w:sz w:val="24"/>
          <w:szCs w:val="24"/>
        </w:rPr>
      </w:pPr>
      <w:r w:rsidRPr="007B76D1">
        <w:rPr>
          <w:b/>
          <w:bCs/>
          <w:sz w:val="24"/>
          <w:szCs w:val="24"/>
        </w:rPr>
        <w:t xml:space="preserve">1. </w:t>
      </w:r>
      <w:r w:rsidR="000E7828">
        <w:rPr>
          <w:b/>
          <w:bCs/>
          <w:sz w:val="24"/>
          <w:szCs w:val="24"/>
        </w:rPr>
        <w:tab/>
      </w:r>
      <w:r w:rsidRPr="007B76D1">
        <w:rPr>
          <w:b/>
          <w:bCs/>
          <w:sz w:val="24"/>
          <w:szCs w:val="24"/>
        </w:rPr>
        <w:t>Permasalahan</w:t>
      </w:r>
    </w:p>
    <w:p w:rsidR="007B76D1" w:rsidRPr="007B76D1" w:rsidRDefault="007B76D1" w:rsidP="000E7828">
      <w:pPr>
        <w:autoSpaceDE w:val="0"/>
        <w:autoSpaceDN w:val="0"/>
        <w:adjustRightInd w:val="0"/>
        <w:spacing w:before="60" w:after="60"/>
        <w:ind w:left="284"/>
        <w:jc w:val="both"/>
        <w:rPr>
          <w:sz w:val="24"/>
          <w:szCs w:val="24"/>
        </w:rPr>
      </w:pPr>
      <w:r w:rsidRPr="007B76D1">
        <w:rPr>
          <w:sz w:val="24"/>
          <w:szCs w:val="24"/>
        </w:rPr>
        <w:t>Sangat dianjurkan shalat berjama’ah menjadi praktek beragama Islam di lingkungan</w:t>
      </w:r>
      <w:r w:rsidR="000E7828">
        <w:rPr>
          <w:sz w:val="24"/>
          <w:szCs w:val="24"/>
        </w:rPr>
        <w:t xml:space="preserve"> </w:t>
      </w:r>
      <w:r w:rsidRPr="007B76D1">
        <w:rPr>
          <w:sz w:val="24"/>
          <w:szCs w:val="24"/>
        </w:rPr>
        <w:t>keluarga kita. Faktanya karena berbagai alasan anjuran tersebut masih belum dijalankan</w:t>
      </w:r>
      <w:r w:rsidR="000E7828">
        <w:rPr>
          <w:sz w:val="24"/>
          <w:szCs w:val="24"/>
        </w:rPr>
        <w:t xml:space="preserve"> </w:t>
      </w:r>
      <w:r w:rsidRPr="007B76D1">
        <w:rPr>
          <w:sz w:val="24"/>
          <w:szCs w:val="24"/>
        </w:rPr>
        <w:t>dengan baik.</w:t>
      </w:r>
    </w:p>
    <w:p w:rsidR="007B76D1" w:rsidRPr="007B76D1" w:rsidRDefault="007B76D1" w:rsidP="000E7828">
      <w:pPr>
        <w:autoSpaceDE w:val="0"/>
        <w:autoSpaceDN w:val="0"/>
        <w:adjustRightInd w:val="0"/>
        <w:spacing w:before="60" w:after="60"/>
        <w:ind w:left="284" w:hanging="284"/>
        <w:jc w:val="both"/>
        <w:rPr>
          <w:b/>
          <w:bCs/>
          <w:sz w:val="24"/>
          <w:szCs w:val="24"/>
        </w:rPr>
      </w:pPr>
      <w:r w:rsidRPr="007B76D1">
        <w:rPr>
          <w:sz w:val="24"/>
          <w:szCs w:val="24"/>
        </w:rPr>
        <w:t xml:space="preserve">2. </w:t>
      </w:r>
      <w:r w:rsidR="000E7828">
        <w:rPr>
          <w:sz w:val="24"/>
          <w:szCs w:val="24"/>
        </w:rPr>
        <w:tab/>
      </w:r>
      <w:r w:rsidRPr="007B76D1">
        <w:rPr>
          <w:b/>
          <w:bCs/>
          <w:sz w:val="24"/>
          <w:szCs w:val="24"/>
        </w:rPr>
        <w:t>Perencanaan</w:t>
      </w:r>
    </w:p>
    <w:p w:rsidR="007B76D1" w:rsidRPr="007B76D1" w:rsidRDefault="007B76D1" w:rsidP="000E7828">
      <w:pPr>
        <w:autoSpaceDE w:val="0"/>
        <w:autoSpaceDN w:val="0"/>
        <w:adjustRightInd w:val="0"/>
        <w:spacing w:before="60" w:after="60"/>
        <w:ind w:left="284"/>
        <w:jc w:val="both"/>
        <w:rPr>
          <w:b/>
          <w:bCs/>
          <w:i/>
          <w:iCs/>
          <w:sz w:val="24"/>
          <w:szCs w:val="24"/>
        </w:rPr>
      </w:pPr>
      <w:r w:rsidRPr="007B76D1">
        <w:rPr>
          <w:sz w:val="24"/>
          <w:szCs w:val="24"/>
        </w:rPr>
        <w:t xml:space="preserve">Lakukan pembuatan poster secara individu. Buatlah poster tentang </w:t>
      </w:r>
      <w:r w:rsidRPr="007B76D1">
        <w:rPr>
          <w:b/>
          <w:bCs/>
          <w:i/>
          <w:iCs/>
          <w:sz w:val="24"/>
          <w:szCs w:val="24"/>
        </w:rPr>
        <w:t>“ajakan shalat</w:t>
      </w:r>
      <w:r w:rsidR="000E7828">
        <w:rPr>
          <w:b/>
          <w:bCs/>
          <w:i/>
          <w:iCs/>
          <w:sz w:val="24"/>
          <w:szCs w:val="24"/>
        </w:rPr>
        <w:t xml:space="preserve"> </w:t>
      </w:r>
      <w:r w:rsidRPr="007B76D1">
        <w:rPr>
          <w:b/>
          <w:bCs/>
          <w:i/>
          <w:iCs/>
          <w:sz w:val="24"/>
          <w:szCs w:val="24"/>
        </w:rPr>
        <w:t>berjama’ah di rumah kita”.</w:t>
      </w:r>
    </w:p>
    <w:p w:rsidR="007B76D1" w:rsidRPr="007B76D1" w:rsidRDefault="007B76D1" w:rsidP="000E7828">
      <w:pPr>
        <w:autoSpaceDE w:val="0"/>
        <w:autoSpaceDN w:val="0"/>
        <w:adjustRightInd w:val="0"/>
        <w:spacing w:before="60" w:after="60"/>
        <w:ind w:left="284" w:hanging="284"/>
        <w:jc w:val="both"/>
        <w:rPr>
          <w:b/>
          <w:bCs/>
          <w:sz w:val="24"/>
          <w:szCs w:val="24"/>
        </w:rPr>
      </w:pPr>
      <w:r w:rsidRPr="007B76D1">
        <w:rPr>
          <w:b/>
          <w:bCs/>
          <w:i/>
          <w:iCs/>
          <w:sz w:val="24"/>
          <w:szCs w:val="24"/>
        </w:rPr>
        <w:t xml:space="preserve">3. </w:t>
      </w:r>
      <w:r w:rsidR="000E7828">
        <w:rPr>
          <w:b/>
          <w:bCs/>
          <w:i/>
          <w:iCs/>
          <w:sz w:val="24"/>
          <w:szCs w:val="24"/>
        </w:rPr>
        <w:tab/>
      </w:r>
      <w:r w:rsidRPr="007B76D1">
        <w:rPr>
          <w:b/>
          <w:bCs/>
          <w:sz w:val="24"/>
          <w:szCs w:val="24"/>
        </w:rPr>
        <w:t>Pelaksanaan</w:t>
      </w:r>
    </w:p>
    <w:p w:rsidR="007B76D1" w:rsidRPr="007B76D1" w:rsidRDefault="007B76D1" w:rsidP="000E7828">
      <w:pPr>
        <w:autoSpaceDE w:val="0"/>
        <w:autoSpaceDN w:val="0"/>
        <w:adjustRightInd w:val="0"/>
        <w:spacing w:before="60" w:after="60"/>
        <w:ind w:left="284"/>
        <w:jc w:val="both"/>
        <w:rPr>
          <w:sz w:val="24"/>
          <w:szCs w:val="24"/>
        </w:rPr>
      </w:pPr>
      <w:r w:rsidRPr="007B76D1">
        <w:rPr>
          <w:sz w:val="24"/>
          <w:szCs w:val="24"/>
        </w:rPr>
        <w:t>Gunakan ide-ide kreatifmu untuk membuat poster sesuai dengan perencanaan di atas.</w:t>
      </w:r>
    </w:p>
    <w:p w:rsidR="007B76D1" w:rsidRPr="007B76D1" w:rsidRDefault="007B76D1" w:rsidP="000E7828">
      <w:pPr>
        <w:autoSpaceDE w:val="0"/>
        <w:autoSpaceDN w:val="0"/>
        <w:adjustRightInd w:val="0"/>
        <w:spacing w:before="60" w:after="60"/>
        <w:ind w:left="284" w:hanging="284"/>
        <w:jc w:val="both"/>
        <w:rPr>
          <w:b/>
          <w:bCs/>
          <w:sz w:val="24"/>
          <w:szCs w:val="24"/>
        </w:rPr>
      </w:pPr>
      <w:r w:rsidRPr="007B76D1">
        <w:rPr>
          <w:b/>
          <w:bCs/>
          <w:sz w:val="24"/>
          <w:szCs w:val="24"/>
        </w:rPr>
        <w:t xml:space="preserve">4. </w:t>
      </w:r>
      <w:r w:rsidR="000E7828">
        <w:rPr>
          <w:b/>
          <w:bCs/>
          <w:sz w:val="24"/>
          <w:szCs w:val="24"/>
        </w:rPr>
        <w:tab/>
      </w:r>
      <w:r w:rsidRPr="007B76D1">
        <w:rPr>
          <w:b/>
          <w:bCs/>
          <w:sz w:val="24"/>
          <w:szCs w:val="24"/>
        </w:rPr>
        <w:t>Penilaian</w:t>
      </w:r>
    </w:p>
    <w:p w:rsidR="007B76D1" w:rsidRPr="007B76D1" w:rsidRDefault="007B76D1" w:rsidP="000E7828">
      <w:pPr>
        <w:autoSpaceDE w:val="0"/>
        <w:autoSpaceDN w:val="0"/>
        <w:adjustRightInd w:val="0"/>
        <w:spacing w:before="60" w:after="60"/>
        <w:ind w:left="284"/>
        <w:jc w:val="both"/>
        <w:rPr>
          <w:sz w:val="24"/>
          <w:szCs w:val="24"/>
        </w:rPr>
      </w:pPr>
      <w:r w:rsidRPr="007B76D1">
        <w:rPr>
          <w:sz w:val="24"/>
          <w:szCs w:val="24"/>
        </w:rPr>
        <w:t>Penilaian dilakukan berdasarkan:</w:t>
      </w:r>
    </w:p>
    <w:p w:rsidR="007B76D1" w:rsidRPr="007B76D1" w:rsidRDefault="000E7828" w:rsidP="000E7828">
      <w:pPr>
        <w:autoSpaceDE w:val="0"/>
        <w:autoSpaceDN w:val="0"/>
        <w:adjustRightInd w:val="0"/>
        <w:spacing w:before="60" w:after="60"/>
        <w:ind w:left="567" w:hanging="283"/>
        <w:jc w:val="both"/>
        <w:rPr>
          <w:b/>
          <w:bCs/>
          <w:i/>
          <w:iCs/>
          <w:sz w:val="24"/>
          <w:szCs w:val="24"/>
        </w:rPr>
      </w:pPr>
      <w:r>
        <w:rPr>
          <w:i/>
          <w:iCs/>
          <w:sz w:val="24"/>
          <w:szCs w:val="24"/>
        </w:rPr>
        <w:t>a</w:t>
      </w:r>
      <w:r w:rsidR="007B76D1" w:rsidRPr="007B76D1">
        <w:rPr>
          <w:i/>
          <w:iCs/>
          <w:sz w:val="24"/>
          <w:szCs w:val="24"/>
        </w:rPr>
        <w:t xml:space="preserve">) </w:t>
      </w:r>
      <w:r>
        <w:rPr>
          <w:i/>
          <w:iCs/>
          <w:sz w:val="24"/>
          <w:szCs w:val="24"/>
        </w:rPr>
        <w:tab/>
      </w:r>
      <w:r w:rsidR="007B76D1" w:rsidRPr="007B76D1">
        <w:rPr>
          <w:sz w:val="24"/>
          <w:szCs w:val="24"/>
        </w:rPr>
        <w:t xml:space="preserve">Produk berupa poster tentang </w:t>
      </w:r>
      <w:r w:rsidR="007B76D1" w:rsidRPr="007B76D1">
        <w:rPr>
          <w:b/>
          <w:bCs/>
          <w:i/>
          <w:iCs/>
          <w:sz w:val="24"/>
          <w:szCs w:val="24"/>
        </w:rPr>
        <w:t>“ajakan shalat berjama’ah di rumah kita”.</w:t>
      </w:r>
    </w:p>
    <w:p w:rsidR="007B76D1" w:rsidRPr="007B76D1" w:rsidRDefault="000E7828" w:rsidP="000E7828">
      <w:pPr>
        <w:autoSpaceDE w:val="0"/>
        <w:autoSpaceDN w:val="0"/>
        <w:adjustRightInd w:val="0"/>
        <w:spacing w:before="60" w:after="60"/>
        <w:ind w:left="567" w:hanging="283"/>
        <w:jc w:val="both"/>
        <w:rPr>
          <w:sz w:val="24"/>
          <w:szCs w:val="24"/>
        </w:rPr>
      </w:pPr>
      <w:r>
        <w:rPr>
          <w:sz w:val="24"/>
          <w:szCs w:val="24"/>
        </w:rPr>
        <w:t>b</w:t>
      </w:r>
      <w:r w:rsidR="007B76D1" w:rsidRPr="007B76D1">
        <w:rPr>
          <w:sz w:val="24"/>
          <w:szCs w:val="24"/>
        </w:rPr>
        <w:t xml:space="preserve">) </w:t>
      </w:r>
      <w:r>
        <w:rPr>
          <w:sz w:val="24"/>
          <w:szCs w:val="24"/>
        </w:rPr>
        <w:tab/>
      </w:r>
      <w:r w:rsidR="007B76D1" w:rsidRPr="007B76D1">
        <w:rPr>
          <w:sz w:val="24"/>
          <w:szCs w:val="24"/>
        </w:rPr>
        <w:t>Presentasi poster yang sudah kamu buat.</w:t>
      </w:r>
    </w:p>
    <w:p w:rsidR="007B76D1" w:rsidRPr="007B76D1" w:rsidRDefault="000E7828" w:rsidP="000E7828">
      <w:pPr>
        <w:autoSpaceDE w:val="0"/>
        <w:autoSpaceDN w:val="0"/>
        <w:adjustRightInd w:val="0"/>
        <w:spacing w:before="60" w:after="60"/>
        <w:ind w:left="567" w:hanging="283"/>
        <w:jc w:val="both"/>
        <w:rPr>
          <w:sz w:val="24"/>
          <w:szCs w:val="24"/>
        </w:rPr>
      </w:pPr>
      <w:r>
        <w:rPr>
          <w:sz w:val="24"/>
          <w:szCs w:val="24"/>
        </w:rPr>
        <w:t>c</w:t>
      </w:r>
      <w:r w:rsidR="007B76D1" w:rsidRPr="007B76D1">
        <w:rPr>
          <w:sz w:val="24"/>
          <w:szCs w:val="24"/>
        </w:rPr>
        <w:t xml:space="preserve">) </w:t>
      </w:r>
      <w:r>
        <w:rPr>
          <w:sz w:val="24"/>
          <w:szCs w:val="24"/>
        </w:rPr>
        <w:tab/>
      </w:r>
      <w:r w:rsidR="007B76D1" w:rsidRPr="007B76D1">
        <w:rPr>
          <w:sz w:val="24"/>
          <w:szCs w:val="24"/>
        </w:rPr>
        <w:t>Terpasangnya hasil kreasimu di rumah masing-masing.</w:t>
      </w:r>
    </w:p>
    <w:p w:rsidR="007B76D1" w:rsidRPr="007B76D1" w:rsidRDefault="000E7828" w:rsidP="000E7828">
      <w:pPr>
        <w:spacing w:before="60" w:after="60"/>
        <w:ind w:left="567" w:hanging="283"/>
        <w:jc w:val="both"/>
        <w:rPr>
          <w:sz w:val="24"/>
          <w:szCs w:val="24"/>
        </w:rPr>
      </w:pPr>
      <w:r>
        <w:rPr>
          <w:sz w:val="24"/>
          <w:szCs w:val="24"/>
        </w:rPr>
        <w:t>d</w:t>
      </w:r>
      <w:r w:rsidR="007B76D1" w:rsidRPr="007B76D1">
        <w:rPr>
          <w:sz w:val="24"/>
          <w:szCs w:val="24"/>
        </w:rPr>
        <w:t xml:space="preserve">) </w:t>
      </w:r>
      <w:r>
        <w:rPr>
          <w:sz w:val="24"/>
          <w:szCs w:val="24"/>
        </w:rPr>
        <w:tab/>
      </w:r>
      <w:r w:rsidR="007B76D1" w:rsidRPr="007B76D1">
        <w:rPr>
          <w:sz w:val="24"/>
          <w:szCs w:val="24"/>
        </w:rPr>
        <w:t>Dokumentasi foto dari salah satu anggota keluarga yang dikirimkan ke guru.</w:t>
      </w:r>
    </w:p>
    <w:p w:rsidR="001F1A08" w:rsidRPr="007B76D1" w:rsidRDefault="001F1A08" w:rsidP="000E7828">
      <w:pPr>
        <w:spacing w:before="60" w:after="60"/>
        <w:rPr>
          <w:sz w:val="24"/>
          <w:szCs w:val="24"/>
        </w:rPr>
      </w:pPr>
    </w:p>
    <w:p w:rsidR="001F1A08" w:rsidRPr="007B76D1" w:rsidRDefault="001F1A08" w:rsidP="000E7828">
      <w:pPr>
        <w:shd w:val="clear" w:color="auto" w:fill="DAEEF3" w:themeFill="accent5" w:themeFillTint="33"/>
        <w:spacing w:before="60" w:after="60"/>
        <w:rPr>
          <w:b/>
          <w:bCs/>
          <w:i/>
          <w:iCs/>
          <w:caps/>
          <w:sz w:val="24"/>
          <w:szCs w:val="24"/>
        </w:rPr>
      </w:pPr>
      <w:r w:rsidRPr="007B76D1">
        <w:rPr>
          <w:b/>
          <w:bCs/>
          <w:i/>
          <w:iCs/>
          <w:caps/>
          <w:sz w:val="24"/>
          <w:szCs w:val="24"/>
        </w:rPr>
        <w:t>Lampiran 2</w:t>
      </w:r>
    </w:p>
    <w:p w:rsidR="001F1A08" w:rsidRPr="007B76D1" w:rsidRDefault="001F1A08" w:rsidP="000E7828">
      <w:pPr>
        <w:shd w:val="clear" w:color="auto" w:fill="DAEEF3" w:themeFill="accent5" w:themeFillTint="33"/>
        <w:spacing w:before="60" w:after="60"/>
        <w:jc w:val="center"/>
        <w:rPr>
          <w:b/>
          <w:bCs/>
          <w:caps/>
          <w:sz w:val="24"/>
          <w:szCs w:val="24"/>
        </w:rPr>
      </w:pPr>
      <w:r w:rsidRPr="007B76D1">
        <w:rPr>
          <w:b/>
          <w:bCs/>
          <w:caps/>
          <w:sz w:val="24"/>
          <w:szCs w:val="24"/>
        </w:rPr>
        <w:t>BAHAN AJAR</w:t>
      </w:r>
    </w:p>
    <w:p w:rsidR="001F1A08" w:rsidRPr="007B76D1" w:rsidRDefault="004F4170" w:rsidP="000E7828">
      <w:pPr>
        <w:spacing w:before="60" w:after="60"/>
        <w:ind w:left="426" w:hanging="426"/>
        <w:jc w:val="both"/>
        <w:rPr>
          <w:rFonts w:eastAsia="Times New Roman,Bold"/>
          <w:b/>
          <w:bCs/>
          <w:sz w:val="24"/>
          <w:szCs w:val="24"/>
        </w:rPr>
      </w:pPr>
      <w:r w:rsidRPr="007B76D1">
        <w:rPr>
          <w:b/>
          <w:bCs/>
          <w:sz w:val="24"/>
          <w:szCs w:val="24"/>
        </w:rPr>
        <w:t xml:space="preserve">A. </w:t>
      </w:r>
      <w:r w:rsidR="000E7828">
        <w:rPr>
          <w:b/>
          <w:bCs/>
          <w:sz w:val="24"/>
          <w:szCs w:val="24"/>
        </w:rPr>
        <w:tab/>
      </w:r>
      <w:r w:rsidRPr="007B76D1">
        <w:rPr>
          <w:rFonts w:eastAsia="Times New Roman,Bold"/>
          <w:b/>
          <w:bCs/>
          <w:sz w:val="24"/>
          <w:szCs w:val="24"/>
        </w:rPr>
        <w:t>SHALAT BERJAMA’AH</w:t>
      </w:r>
    </w:p>
    <w:p w:rsidR="004F4170" w:rsidRPr="007B76D1" w:rsidRDefault="004F4170" w:rsidP="000E7828">
      <w:pPr>
        <w:autoSpaceDE w:val="0"/>
        <w:autoSpaceDN w:val="0"/>
        <w:adjustRightInd w:val="0"/>
        <w:spacing w:before="60" w:after="60"/>
        <w:ind w:left="709" w:hanging="283"/>
        <w:jc w:val="both"/>
        <w:rPr>
          <w:rFonts w:eastAsia="Times New Roman,Bold"/>
          <w:b/>
          <w:bCs/>
          <w:sz w:val="24"/>
          <w:szCs w:val="24"/>
        </w:rPr>
      </w:pPr>
      <w:r w:rsidRPr="007B76D1">
        <w:rPr>
          <w:b/>
          <w:bCs/>
          <w:sz w:val="24"/>
          <w:szCs w:val="24"/>
        </w:rPr>
        <w:t xml:space="preserve">1. </w:t>
      </w:r>
      <w:r w:rsidR="000E7828">
        <w:rPr>
          <w:b/>
          <w:bCs/>
          <w:sz w:val="24"/>
          <w:szCs w:val="24"/>
        </w:rPr>
        <w:tab/>
      </w:r>
      <w:r w:rsidRPr="007B76D1">
        <w:rPr>
          <w:b/>
          <w:bCs/>
          <w:sz w:val="24"/>
          <w:szCs w:val="24"/>
        </w:rPr>
        <w:t xml:space="preserve">Pengertian </w:t>
      </w:r>
      <w:r w:rsidRPr="007B76D1">
        <w:rPr>
          <w:rFonts w:eastAsia="Times New Roman,Bold"/>
          <w:b/>
          <w:bCs/>
          <w:sz w:val="24"/>
          <w:szCs w:val="24"/>
        </w:rPr>
        <w:t>Shalat Berjama’ah</w:t>
      </w:r>
    </w:p>
    <w:p w:rsidR="004F4170" w:rsidRPr="007B76D1" w:rsidRDefault="004F4170" w:rsidP="000E7828">
      <w:pPr>
        <w:autoSpaceDE w:val="0"/>
        <w:autoSpaceDN w:val="0"/>
        <w:adjustRightInd w:val="0"/>
        <w:spacing w:before="60" w:after="60"/>
        <w:ind w:left="709"/>
        <w:jc w:val="both"/>
        <w:rPr>
          <w:sz w:val="24"/>
          <w:szCs w:val="24"/>
        </w:rPr>
      </w:pPr>
      <w:r w:rsidRPr="007B76D1">
        <w:rPr>
          <w:i/>
          <w:iCs/>
          <w:sz w:val="24"/>
          <w:szCs w:val="24"/>
        </w:rPr>
        <w:t xml:space="preserve">Bisa kah kita membedakan dua istilah berikut? </w:t>
      </w:r>
      <w:r w:rsidRPr="007B76D1">
        <w:rPr>
          <w:sz w:val="24"/>
          <w:szCs w:val="24"/>
        </w:rPr>
        <w:t>Istilah yang pertama adalah Alshalatul</w:t>
      </w:r>
      <w:r w:rsidR="000E7828">
        <w:rPr>
          <w:sz w:val="24"/>
          <w:szCs w:val="24"/>
        </w:rPr>
        <w:t xml:space="preserve"> </w:t>
      </w:r>
      <w:r w:rsidRPr="007B76D1">
        <w:rPr>
          <w:sz w:val="24"/>
          <w:szCs w:val="24"/>
        </w:rPr>
        <w:t xml:space="preserve">Munfaridah </w:t>
      </w:r>
      <w:r w:rsidRPr="007B76D1">
        <w:rPr>
          <w:noProof/>
          <w:sz w:val="24"/>
          <w:szCs w:val="24"/>
        </w:rPr>
        <w:drawing>
          <wp:inline distT="0" distB="0" distL="0" distR="0">
            <wp:extent cx="1171248" cy="216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171248" cy="216000"/>
                    </a:xfrm>
                    <a:prstGeom prst="rect">
                      <a:avLst/>
                    </a:prstGeom>
                    <a:noFill/>
                    <a:ln w="9525">
                      <a:noFill/>
                      <a:miter lim="800000"/>
                      <a:headEnd/>
                      <a:tailEnd/>
                    </a:ln>
                  </pic:spPr>
                </pic:pic>
              </a:graphicData>
            </a:graphic>
          </wp:inline>
        </w:drawing>
      </w:r>
      <w:r w:rsidRPr="007B76D1">
        <w:rPr>
          <w:sz w:val="24"/>
          <w:szCs w:val="24"/>
        </w:rPr>
        <w:t xml:space="preserve"> dan istilah yang kedua yaitu Al-shalatul jama’ah </w:t>
      </w:r>
      <w:r w:rsidRPr="007B76D1">
        <w:rPr>
          <w:noProof/>
          <w:sz w:val="24"/>
          <w:szCs w:val="24"/>
        </w:rPr>
        <w:drawing>
          <wp:inline distT="0" distB="0" distL="0" distR="0">
            <wp:extent cx="1199992" cy="252000"/>
            <wp:effectExtent l="19050" t="0" r="158"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199992" cy="252000"/>
                    </a:xfrm>
                    <a:prstGeom prst="rect">
                      <a:avLst/>
                    </a:prstGeom>
                    <a:noFill/>
                    <a:ln w="9525">
                      <a:noFill/>
                      <a:miter lim="800000"/>
                      <a:headEnd/>
                      <a:tailEnd/>
                    </a:ln>
                  </pic:spPr>
                </pic:pic>
              </a:graphicData>
            </a:graphic>
          </wp:inline>
        </w:drawing>
      </w:r>
      <w:r w:rsidRPr="007B76D1">
        <w:rPr>
          <w:sz w:val="24"/>
          <w:szCs w:val="24"/>
        </w:rPr>
        <w:t xml:space="preserve"> . Ayo kita cermati tabel berikut ini!</w:t>
      </w:r>
      <w:r w:rsidR="000E7828">
        <w:rPr>
          <w:sz w:val="24"/>
          <w:szCs w:val="24"/>
        </w:rPr>
        <w:t xml:space="preserve"> </w:t>
      </w:r>
    </w:p>
    <w:tbl>
      <w:tblPr>
        <w:tblStyle w:val="TableGrid"/>
        <w:tblW w:w="8387" w:type="dxa"/>
        <w:tblInd w:w="817" w:type="dxa"/>
        <w:tblLook w:val="04A0"/>
      </w:tblPr>
      <w:tblGrid>
        <w:gridCol w:w="5387"/>
        <w:gridCol w:w="1470"/>
        <w:gridCol w:w="1530"/>
      </w:tblGrid>
      <w:tr w:rsidR="004F4170" w:rsidRPr="007B76D1" w:rsidTr="000E7828">
        <w:tc>
          <w:tcPr>
            <w:tcW w:w="5387" w:type="dxa"/>
            <w:vAlign w:val="center"/>
          </w:tcPr>
          <w:p w:rsidR="004F4170" w:rsidRPr="007B76D1" w:rsidRDefault="004F4170" w:rsidP="000E7828">
            <w:pPr>
              <w:autoSpaceDE w:val="0"/>
              <w:autoSpaceDN w:val="0"/>
              <w:adjustRightInd w:val="0"/>
              <w:spacing w:before="60" w:after="60"/>
              <w:jc w:val="center"/>
              <w:rPr>
                <w:sz w:val="24"/>
                <w:szCs w:val="24"/>
              </w:rPr>
            </w:pPr>
            <w:r w:rsidRPr="007B76D1">
              <w:rPr>
                <w:b/>
                <w:bCs/>
                <w:sz w:val="24"/>
                <w:szCs w:val="24"/>
              </w:rPr>
              <w:t>Unsur-unsurnya</w:t>
            </w:r>
          </w:p>
        </w:tc>
        <w:tc>
          <w:tcPr>
            <w:tcW w:w="1470" w:type="dxa"/>
            <w:vAlign w:val="center"/>
          </w:tcPr>
          <w:p w:rsidR="004F4170" w:rsidRPr="007B76D1" w:rsidRDefault="004F4170" w:rsidP="000E7828">
            <w:pPr>
              <w:autoSpaceDE w:val="0"/>
              <w:autoSpaceDN w:val="0"/>
              <w:adjustRightInd w:val="0"/>
              <w:spacing w:before="60" w:after="60"/>
              <w:jc w:val="center"/>
              <w:rPr>
                <w:sz w:val="24"/>
                <w:szCs w:val="24"/>
              </w:rPr>
            </w:pPr>
            <w:r w:rsidRPr="007B76D1">
              <w:rPr>
                <w:b/>
                <w:bCs/>
                <w:sz w:val="24"/>
                <w:szCs w:val="24"/>
              </w:rPr>
              <w:t>Al-Shalatul</w:t>
            </w:r>
            <w:r w:rsidR="000E7828">
              <w:rPr>
                <w:b/>
                <w:bCs/>
                <w:sz w:val="24"/>
                <w:szCs w:val="24"/>
              </w:rPr>
              <w:t xml:space="preserve"> </w:t>
            </w:r>
            <w:r w:rsidRPr="007B76D1">
              <w:rPr>
                <w:b/>
                <w:bCs/>
                <w:sz w:val="24"/>
                <w:szCs w:val="24"/>
              </w:rPr>
              <w:t>Munfaridah</w:t>
            </w:r>
          </w:p>
        </w:tc>
        <w:tc>
          <w:tcPr>
            <w:tcW w:w="1530" w:type="dxa"/>
            <w:vAlign w:val="center"/>
          </w:tcPr>
          <w:p w:rsidR="004F4170" w:rsidRPr="007B76D1" w:rsidRDefault="004F4170" w:rsidP="000E7828">
            <w:pPr>
              <w:autoSpaceDE w:val="0"/>
              <w:autoSpaceDN w:val="0"/>
              <w:adjustRightInd w:val="0"/>
              <w:spacing w:before="60" w:after="60"/>
              <w:jc w:val="center"/>
              <w:rPr>
                <w:sz w:val="24"/>
                <w:szCs w:val="24"/>
              </w:rPr>
            </w:pPr>
            <w:r w:rsidRPr="007B76D1">
              <w:rPr>
                <w:b/>
                <w:bCs/>
                <w:sz w:val="24"/>
                <w:szCs w:val="24"/>
              </w:rPr>
              <w:t>Al-Shalatul</w:t>
            </w:r>
            <w:r w:rsidR="000E7828">
              <w:rPr>
                <w:b/>
                <w:bCs/>
                <w:sz w:val="24"/>
                <w:szCs w:val="24"/>
              </w:rPr>
              <w:t xml:space="preserve"> </w:t>
            </w:r>
            <w:r w:rsidRPr="007B76D1">
              <w:rPr>
                <w:rFonts w:eastAsia="Times New Roman,Bold"/>
                <w:b/>
                <w:bCs/>
                <w:sz w:val="24"/>
                <w:szCs w:val="24"/>
              </w:rPr>
              <w:t>Jama’ah</w:t>
            </w:r>
          </w:p>
        </w:tc>
      </w:tr>
      <w:tr w:rsidR="000E7828" w:rsidRPr="007B76D1" w:rsidTr="000E7828">
        <w:tc>
          <w:tcPr>
            <w:tcW w:w="5387" w:type="dxa"/>
          </w:tcPr>
          <w:p w:rsidR="000E7828" w:rsidRPr="007B76D1" w:rsidRDefault="000E7828" w:rsidP="000E7828">
            <w:pPr>
              <w:autoSpaceDE w:val="0"/>
              <w:autoSpaceDN w:val="0"/>
              <w:adjustRightInd w:val="0"/>
              <w:spacing w:before="60" w:after="60"/>
              <w:rPr>
                <w:sz w:val="24"/>
                <w:szCs w:val="24"/>
              </w:rPr>
            </w:pPr>
            <w:r w:rsidRPr="007B76D1">
              <w:rPr>
                <w:sz w:val="24"/>
                <w:szCs w:val="24"/>
              </w:rPr>
              <w:t>Berkaitan dengan pelaksanaan shalat fardlu dan</w:t>
            </w:r>
            <w:r>
              <w:rPr>
                <w:sz w:val="24"/>
                <w:szCs w:val="24"/>
              </w:rPr>
              <w:t xml:space="preserve"> </w:t>
            </w:r>
            <w:r w:rsidRPr="007B76D1">
              <w:rPr>
                <w:sz w:val="24"/>
                <w:szCs w:val="24"/>
              </w:rPr>
              <w:t>shalat-shalat lainnya.</w:t>
            </w:r>
          </w:p>
        </w:tc>
        <w:tc>
          <w:tcPr>
            <w:tcW w:w="1470" w:type="dxa"/>
          </w:tcPr>
          <w:p w:rsidR="000E7828" w:rsidRPr="007B76D1" w:rsidRDefault="000E7828" w:rsidP="000E7828">
            <w:pPr>
              <w:autoSpaceDE w:val="0"/>
              <w:autoSpaceDN w:val="0"/>
              <w:adjustRightInd w:val="0"/>
              <w:spacing w:before="60" w:after="60"/>
              <w:jc w:val="center"/>
              <w:rPr>
                <w:sz w:val="24"/>
                <w:szCs w:val="24"/>
              </w:rPr>
            </w:pPr>
            <w:r>
              <w:rPr>
                <w:sz w:val="24"/>
                <w:szCs w:val="24"/>
              </w:rPr>
              <w:sym w:font="Wingdings" w:char="F0FC"/>
            </w:r>
          </w:p>
        </w:tc>
        <w:tc>
          <w:tcPr>
            <w:tcW w:w="1530" w:type="dxa"/>
          </w:tcPr>
          <w:p w:rsidR="000E7828" w:rsidRDefault="000E7828" w:rsidP="000E7828">
            <w:pPr>
              <w:spacing w:before="60" w:after="60"/>
              <w:jc w:val="center"/>
            </w:pPr>
            <w:r w:rsidRPr="00EC5617">
              <w:rPr>
                <w:sz w:val="24"/>
                <w:szCs w:val="24"/>
              </w:rPr>
              <w:sym w:font="Wingdings" w:char="F0FC"/>
            </w:r>
          </w:p>
        </w:tc>
      </w:tr>
      <w:tr w:rsidR="000E7828" w:rsidRPr="007B76D1" w:rsidTr="000E7828">
        <w:tc>
          <w:tcPr>
            <w:tcW w:w="5387" w:type="dxa"/>
          </w:tcPr>
          <w:p w:rsidR="000E7828" w:rsidRPr="007B76D1" w:rsidRDefault="000E7828" w:rsidP="000E7828">
            <w:pPr>
              <w:autoSpaceDE w:val="0"/>
              <w:autoSpaceDN w:val="0"/>
              <w:adjustRightInd w:val="0"/>
              <w:spacing w:before="60" w:after="60"/>
              <w:rPr>
                <w:sz w:val="24"/>
                <w:szCs w:val="24"/>
              </w:rPr>
            </w:pPr>
            <w:r w:rsidRPr="007B76D1">
              <w:rPr>
                <w:sz w:val="24"/>
                <w:szCs w:val="24"/>
              </w:rPr>
              <w:t>Melibatkan dua orang atau lebih sebagai satu kesatuan</w:t>
            </w:r>
          </w:p>
        </w:tc>
        <w:tc>
          <w:tcPr>
            <w:tcW w:w="1470" w:type="dxa"/>
          </w:tcPr>
          <w:p w:rsidR="000E7828" w:rsidRPr="007B76D1" w:rsidRDefault="000E7828" w:rsidP="000E7828">
            <w:pPr>
              <w:autoSpaceDE w:val="0"/>
              <w:autoSpaceDN w:val="0"/>
              <w:adjustRightInd w:val="0"/>
              <w:spacing w:before="60" w:after="60"/>
              <w:jc w:val="center"/>
              <w:rPr>
                <w:sz w:val="24"/>
                <w:szCs w:val="24"/>
              </w:rPr>
            </w:pPr>
            <w:r>
              <w:rPr>
                <w:sz w:val="24"/>
                <w:szCs w:val="24"/>
              </w:rPr>
              <w:t>-</w:t>
            </w:r>
          </w:p>
        </w:tc>
        <w:tc>
          <w:tcPr>
            <w:tcW w:w="1530" w:type="dxa"/>
          </w:tcPr>
          <w:p w:rsidR="000E7828" w:rsidRDefault="000E7828" w:rsidP="000E7828">
            <w:pPr>
              <w:spacing w:before="60" w:after="60"/>
              <w:jc w:val="center"/>
            </w:pPr>
            <w:r w:rsidRPr="00EC5617">
              <w:rPr>
                <w:sz w:val="24"/>
                <w:szCs w:val="24"/>
              </w:rPr>
              <w:sym w:font="Wingdings" w:char="F0FC"/>
            </w:r>
          </w:p>
        </w:tc>
      </w:tr>
      <w:tr w:rsidR="000E7828" w:rsidRPr="007B76D1" w:rsidTr="000E7828">
        <w:tc>
          <w:tcPr>
            <w:tcW w:w="5387" w:type="dxa"/>
          </w:tcPr>
          <w:p w:rsidR="000E7828" w:rsidRPr="007B76D1" w:rsidRDefault="000E7828" w:rsidP="000E7828">
            <w:pPr>
              <w:autoSpaceDE w:val="0"/>
              <w:autoSpaceDN w:val="0"/>
              <w:adjustRightInd w:val="0"/>
              <w:spacing w:before="60" w:after="60"/>
              <w:rPr>
                <w:sz w:val="24"/>
                <w:szCs w:val="24"/>
              </w:rPr>
            </w:pPr>
            <w:r w:rsidRPr="007B76D1">
              <w:rPr>
                <w:sz w:val="24"/>
                <w:szCs w:val="24"/>
              </w:rPr>
              <w:t>Ada yang berperan sebagai Imam</w:t>
            </w:r>
          </w:p>
        </w:tc>
        <w:tc>
          <w:tcPr>
            <w:tcW w:w="1470" w:type="dxa"/>
          </w:tcPr>
          <w:p w:rsidR="000E7828" w:rsidRPr="007B76D1" w:rsidRDefault="000E7828" w:rsidP="000E7828">
            <w:pPr>
              <w:autoSpaceDE w:val="0"/>
              <w:autoSpaceDN w:val="0"/>
              <w:adjustRightInd w:val="0"/>
              <w:spacing w:before="60" w:after="60"/>
              <w:jc w:val="center"/>
              <w:rPr>
                <w:sz w:val="24"/>
                <w:szCs w:val="24"/>
              </w:rPr>
            </w:pPr>
            <w:r>
              <w:rPr>
                <w:sz w:val="24"/>
                <w:szCs w:val="24"/>
              </w:rPr>
              <w:t>-</w:t>
            </w:r>
          </w:p>
        </w:tc>
        <w:tc>
          <w:tcPr>
            <w:tcW w:w="1530" w:type="dxa"/>
          </w:tcPr>
          <w:p w:rsidR="000E7828" w:rsidRDefault="000E7828" w:rsidP="000E7828">
            <w:pPr>
              <w:spacing w:before="60" w:after="60"/>
              <w:jc w:val="center"/>
            </w:pPr>
            <w:r w:rsidRPr="00EC5617">
              <w:rPr>
                <w:sz w:val="24"/>
                <w:szCs w:val="24"/>
              </w:rPr>
              <w:sym w:font="Wingdings" w:char="F0FC"/>
            </w:r>
          </w:p>
        </w:tc>
      </w:tr>
      <w:tr w:rsidR="000E7828" w:rsidRPr="007B76D1" w:rsidTr="000E7828">
        <w:tc>
          <w:tcPr>
            <w:tcW w:w="5387" w:type="dxa"/>
          </w:tcPr>
          <w:p w:rsidR="000E7828" w:rsidRPr="007B76D1" w:rsidRDefault="000E7828" w:rsidP="000E7828">
            <w:pPr>
              <w:autoSpaceDE w:val="0"/>
              <w:autoSpaceDN w:val="0"/>
              <w:adjustRightInd w:val="0"/>
              <w:spacing w:before="60" w:after="60"/>
              <w:rPr>
                <w:sz w:val="24"/>
                <w:szCs w:val="24"/>
              </w:rPr>
            </w:pPr>
            <w:r w:rsidRPr="007B76D1">
              <w:rPr>
                <w:sz w:val="24"/>
                <w:szCs w:val="24"/>
              </w:rPr>
              <w:t>Ada yang berperan sebagai Makmum</w:t>
            </w:r>
          </w:p>
        </w:tc>
        <w:tc>
          <w:tcPr>
            <w:tcW w:w="1470" w:type="dxa"/>
          </w:tcPr>
          <w:p w:rsidR="000E7828" w:rsidRPr="007B76D1" w:rsidRDefault="000E7828" w:rsidP="000E7828">
            <w:pPr>
              <w:autoSpaceDE w:val="0"/>
              <w:autoSpaceDN w:val="0"/>
              <w:adjustRightInd w:val="0"/>
              <w:spacing w:before="60" w:after="60"/>
              <w:jc w:val="center"/>
              <w:rPr>
                <w:sz w:val="24"/>
                <w:szCs w:val="24"/>
              </w:rPr>
            </w:pPr>
            <w:r>
              <w:rPr>
                <w:sz w:val="24"/>
                <w:szCs w:val="24"/>
              </w:rPr>
              <w:t>-</w:t>
            </w:r>
          </w:p>
        </w:tc>
        <w:tc>
          <w:tcPr>
            <w:tcW w:w="1530" w:type="dxa"/>
          </w:tcPr>
          <w:p w:rsidR="000E7828" w:rsidRDefault="000E7828" w:rsidP="000E7828">
            <w:pPr>
              <w:spacing w:before="60" w:after="60"/>
              <w:jc w:val="center"/>
            </w:pPr>
            <w:r w:rsidRPr="00EC5617">
              <w:rPr>
                <w:sz w:val="24"/>
                <w:szCs w:val="24"/>
              </w:rPr>
              <w:sym w:font="Wingdings" w:char="F0FC"/>
            </w:r>
          </w:p>
        </w:tc>
      </w:tr>
    </w:tbl>
    <w:p w:rsidR="000E7828" w:rsidRDefault="004F4170" w:rsidP="000E7828">
      <w:pPr>
        <w:autoSpaceDE w:val="0"/>
        <w:autoSpaceDN w:val="0"/>
        <w:adjustRightInd w:val="0"/>
        <w:spacing w:before="60" w:after="60"/>
        <w:ind w:left="709"/>
        <w:jc w:val="both"/>
        <w:rPr>
          <w:sz w:val="24"/>
          <w:szCs w:val="24"/>
        </w:rPr>
      </w:pPr>
      <w:r w:rsidRPr="007B76D1">
        <w:rPr>
          <w:sz w:val="24"/>
          <w:szCs w:val="24"/>
        </w:rPr>
        <w:t xml:space="preserve">Setelah kita mencermati tabel, bisakah kita membedakan antara </w:t>
      </w:r>
      <w:r w:rsidRPr="007B76D1">
        <w:rPr>
          <w:i/>
          <w:iCs/>
          <w:sz w:val="24"/>
          <w:szCs w:val="24"/>
        </w:rPr>
        <w:t>al-shalatul munfaridah</w:t>
      </w:r>
      <w:r w:rsidR="000E7828">
        <w:rPr>
          <w:i/>
          <w:iCs/>
          <w:sz w:val="24"/>
          <w:szCs w:val="24"/>
        </w:rPr>
        <w:t xml:space="preserve"> </w:t>
      </w:r>
      <w:r w:rsidRPr="007B76D1">
        <w:rPr>
          <w:sz w:val="24"/>
          <w:szCs w:val="24"/>
        </w:rPr>
        <w:t xml:space="preserve">dan </w:t>
      </w:r>
      <w:r w:rsidRPr="007B76D1">
        <w:rPr>
          <w:i/>
          <w:iCs/>
          <w:sz w:val="24"/>
          <w:szCs w:val="24"/>
        </w:rPr>
        <w:t xml:space="preserve">al-shalatul jama’ah? Al-shalatul jama’ah </w:t>
      </w:r>
      <w:r w:rsidRPr="007B76D1">
        <w:rPr>
          <w:sz w:val="24"/>
          <w:szCs w:val="24"/>
        </w:rPr>
        <w:t>secara bahasa memiliki arti pelaksanaan</w:t>
      </w:r>
      <w:r w:rsidR="000E7828">
        <w:rPr>
          <w:sz w:val="24"/>
          <w:szCs w:val="24"/>
        </w:rPr>
        <w:t xml:space="preserve"> </w:t>
      </w:r>
      <w:r w:rsidRPr="007B76D1">
        <w:rPr>
          <w:sz w:val="24"/>
          <w:szCs w:val="24"/>
        </w:rPr>
        <w:t xml:space="preserve">shalat yang dilakukan seorang diri atau shalat sendirian. </w:t>
      </w:r>
      <w:r w:rsidRPr="007B76D1">
        <w:rPr>
          <w:i/>
          <w:iCs/>
          <w:sz w:val="24"/>
          <w:szCs w:val="24"/>
        </w:rPr>
        <w:t xml:space="preserve">Al-shalatul jama’ah </w:t>
      </w:r>
      <w:r w:rsidRPr="007B76D1">
        <w:rPr>
          <w:sz w:val="24"/>
          <w:szCs w:val="24"/>
        </w:rPr>
        <w:t>bermakna</w:t>
      </w:r>
      <w:r w:rsidR="000E7828">
        <w:rPr>
          <w:sz w:val="24"/>
          <w:szCs w:val="24"/>
        </w:rPr>
        <w:t xml:space="preserve"> </w:t>
      </w:r>
      <w:r w:rsidRPr="007B76D1">
        <w:rPr>
          <w:sz w:val="24"/>
          <w:szCs w:val="24"/>
        </w:rPr>
        <w:t>pelaksanaan shalat yang melibatkan dua orang atau lebih sebagai satu kesatuan, yang</w:t>
      </w:r>
      <w:r w:rsidR="000E7828">
        <w:rPr>
          <w:sz w:val="24"/>
          <w:szCs w:val="24"/>
        </w:rPr>
        <w:t xml:space="preserve"> </w:t>
      </w:r>
      <w:r w:rsidRPr="007B76D1">
        <w:rPr>
          <w:sz w:val="24"/>
          <w:szCs w:val="24"/>
        </w:rPr>
        <w:t>salah satunya berperan sebagai imam dan yang lainnya sebagai makmum.</w:t>
      </w:r>
      <w:r w:rsidR="000E7828">
        <w:rPr>
          <w:sz w:val="24"/>
          <w:szCs w:val="24"/>
        </w:rPr>
        <w:t xml:space="preserve"> </w:t>
      </w:r>
    </w:p>
    <w:p w:rsidR="004F4170" w:rsidRPr="007B76D1" w:rsidRDefault="004F4170" w:rsidP="000E7828">
      <w:pPr>
        <w:autoSpaceDE w:val="0"/>
        <w:autoSpaceDN w:val="0"/>
        <w:adjustRightInd w:val="0"/>
        <w:spacing w:before="60" w:after="60"/>
        <w:ind w:left="709"/>
        <w:jc w:val="both"/>
        <w:rPr>
          <w:sz w:val="24"/>
          <w:szCs w:val="24"/>
        </w:rPr>
      </w:pPr>
      <w:r w:rsidRPr="007B76D1">
        <w:rPr>
          <w:sz w:val="24"/>
          <w:szCs w:val="24"/>
        </w:rPr>
        <w:t>Paling sedikit atau jumlah terkecil dalam pelaksanaan shalat berjama’ah adalah</w:t>
      </w:r>
      <w:r w:rsidR="000E7828">
        <w:rPr>
          <w:sz w:val="24"/>
          <w:szCs w:val="24"/>
        </w:rPr>
        <w:t xml:space="preserve"> </w:t>
      </w:r>
      <w:r w:rsidRPr="007B76D1">
        <w:rPr>
          <w:sz w:val="24"/>
          <w:szCs w:val="24"/>
        </w:rPr>
        <w:t>dua orang, satu sebagai imam dan lainnya menjadi makmumnya. Meskipun salah satu</w:t>
      </w:r>
      <w:r w:rsidR="000E7828">
        <w:rPr>
          <w:sz w:val="24"/>
          <w:szCs w:val="24"/>
        </w:rPr>
        <w:t xml:space="preserve"> </w:t>
      </w:r>
      <w:r w:rsidRPr="007B76D1">
        <w:rPr>
          <w:sz w:val="24"/>
          <w:szCs w:val="24"/>
        </w:rPr>
        <w:t>diantara dua orang adalah anak kecil. Kecuali shalat Jum’at yang mensyaratkan 40 orang.</w:t>
      </w:r>
    </w:p>
    <w:p w:rsidR="000E7828" w:rsidRDefault="000E7828" w:rsidP="000E7828">
      <w:pPr>
        <w:autoSpaceDE w:val="0"/>
        <w:autoSpaceDN w:val="0"/>
        <w:adjustRightInd w:val="0"/>
        <w:spacing w:before="60" w:after="60"/>
        <w:ind w:left="709" w:hanging="283"/>
        <w:jc w:val="both"/>
        <w:rPr>
          <w:b/>
          <w:bCs/>
          <w:sz w:val="24"/>
          <w:szCs w:val="24"/>
        </w:rPr>
      </w:pPr>
    </w:p>
    <w:p w:rsidR="004F4170" w:rsidRPr="007B76D1" w:rsidRDefault="004F4170" w:rsidP="000E7828">
      <w:pPr>
        <w:autoSpaceDE w:val="0"/>
        <w:autoSpaceDN w:val="0"/>
        <w:adjustRightInd w:val="0"/>
        <w:spacing w:before="60" w:after="60"/>
        <w:ind w:left="709" w:hanging="283"/>
        <w:jc w:val="both"/>
        <w:rPr>
          <w:rFonts w:eastAsia="Times New Roman,Bold"/>
          <w:b/>
          <w:bCs/>
          <w:sz w:val="24"/>
          <w:szCs w:val="24"/>
        </w:rPr>
      </w:pPr>
      <w:r w:rsidRPr="007B76D1">
        <w:rPr>
          <w:b/>
          <w:bCs/>
          <w:sz w:val="24"/>
          <w:szCs w:val="24"/>
        </w:rPr>
        <w:t xml:space="preserve">2. </w:t>
      </w:r>
      <w:r w:rsidR="000E7828">
        <w:rPr>
          <w:b/>
          <w:bCs/>
          <w:sz w:val="24"/>
          <w:szCs w:val="24"/>
        </w:rPr>
        <w:tab/>
      </w:r>
      <w:r w:rsidRPr="007B76D1">
        <w:rPr>
          <w:b/>
          <w:bCs/>
          <w:sz w:val="24"/>
          <w:szCs w:val="24"/>
        </w:rPr>
        <w:t>Dasar-</w:t>
      </w:r>
      <w:r w:rsidRPr="007B76D1">
        <w:rPr>
          <w:rFonts w:eastAsia="Times New Roman,Bold"/>
          <w:b/>
          <w:bCs/>
          <w:sz w:val="24"/>
          <w:szCs w:val="24"/>
        </w:rPr>
        <w:t>Dasar Hukum Shalat Berjama’ah</w:t>
      </w:r>
    </w:p>
    <w:p w:rsidR="001F1A08" w:rsidRPr="007B76D1" w:rsidRDefault="004F4170" w:rsidP="000E7828">
      <w:pPr>
        <w:autoSpaceDE w:val="0"/>
        <w:autoSpaceDN w:val="0"/>
        <w:adjustRightInd w:val="0"/>
        <w:spacing w:before="60" w:after="60"/>
        <w:ind w:left="709"/>
        <w:jc w:val="both"/>
        <w:rPr>
          <w:i/>
          <w:iCs/>
          <w:sz w:val="24"/>
          <w:szCs w:val="24"/>
        </w:rPr>
      </w:pPr>
      <w:r w:rsidRPr="007B76D1">
        <w:rPr>
          <w:i/>
          <w:iCs/>
          <w:sz w:val="24"/>
          <w:szCs w:val="24"/>
        </w:rPr>
        <w:t xml:space="preserve">Ayo kita baca, cermati dengan seksama, dan </w:t>
      </w:r>
      <w:r w:rsidRPr="000E7828">
        <w:rPr>
          <w:rFonts w:eastAsia="Times New Roman,Bold"/>
          <w:bCs/>
          <w:i/>
          <w:sz w:val="24"/>
          <w:szCs w:val="24"/>
        </w:rPr>
        <w:t>berikan</w:t>
      </w:r>
      <w:r w:rsidRPr="007B76D1">
        <w:rPr>
          <w:i/>
          <w:iCs/>
          <w:sz w:val="24"/>
          <w:szCs w:val="24"/>
        </w:rPr>
        <w:t xml:space="preserve"> kesimpulan tentang</w:t>
      </w:r>
      <w:r w:rsidR="000E7828">
        <w:rPr>
          <w:i/>
          <w:iCs/>
          <w:sz w:val="24"/>
          <w:szCs w:val="24"/>
        </w:rPr>
        <w:t xml:space="preserve"> </w:t>
      </w:r>
      <w:r w:rsidRPr="007B76D1">
        <w:rPr>
          <w:i/>
          <w:iCs/>
          <w:sz w:val="24"/>
          <w:szCs w:val="24"/>
        </w:rPr>
        <w:t>kandungan Ayat al-Qur’an dan hadis-hadis Nabi Saw dibawah ini:</w:t>
      </w:r>
    </w:p>
    <w:p w:rsidR="004F4170" w:rsidRPr="007B76D1" w:rsidRDefault="004F4170" w:rsidP="000E7828">
      <w:pPr>
        <w:autoSpaceDE w:val="0"/>
        <w:autoSpaceDN w:val="0"/>
        <w:adjustRightInd w:val="0"/>
        <w:spacing w:before="60" w:after="60"/>
        <w:ind w:left="993" w:hanging="284"/>
        <w:jc w:val="both"/>
        <w:rPr>
          <w:sz w:val="24"/>
          <w:szCs w:val="24"/>
        </w:rPr>
      </w:pPr>
      <w:r w:rsidRPr="007B76D1">
        <w:rPr>
          <w:sz w:val="24"/>
          <w:szCs w:val="24"/>
        </w:rPr>
        <w:t xml:space="preserve">a) </w:t>
      </w:r>
      <w:r w:rsidR="005D23CF">
        <w:rPr>
          <w:sz w:val="24"/>
          <w:szCs w:val="24"/>
        </w:rPr>
        <w:tab/>
      </w:r>
      <w:r w:rsidRPr="007B76D1">
        <w:rPr>
          <w:sz w:val="24"/>
          <w:szCs w:val="24"/>
        </w:rPr>
        <w:t>Firman Allah Swt. :</w:t>
      </w:r>
    </w:p>
    <w:p w:rsidR="004F4170" w:rsidRPr="007B76D1" w:rsidRDefault="004F4170"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4912995" cy="395605"/>
            <wp:effectExtent l="1905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4912995" cy="395605"/>
                    </a:xfrm>
                    <a:prstGeom prst="rect">
                      <a:avLst/>
                    </a:prstGeom>
                    <a:noFill/>
                    <a:ln w="9525">
                      <a:noFill/>
                      <a:miter lim="800000"/>
                      <a:headEnd/>
                      <a:tailEnd/>
                    </a:ln>
                  </pic:spPr>
                </pic:pic>
              </a:graphicData>
            </a:graphic>
          </wp:inline>
        </w:drawing>
      </w:r>
    </w:p>
    <w:p w:rsidR="004F4170" w:rsidRPr="007B76D1" w:rsidRDefault="004F4170"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“Dan apabila kamu berada di tengah-tengah mereka (sahabatmu)</w:t>
      </w:r>
      <w:r w:rsidR="005D23CF">
        <w:rPr>
          <w:i/>
          <w:iCs/>
          <w:sz w:val="24"/>
          <w:szCs w:val="24"/>
        </w:rPr>
        <w:t xml:space="preserve"> </w:t>
      </w:r>
      <w:r w:rsidRPr="007B76D1">
        <w:rPr>
          <w:i/>
          <w:iCs/>
          <w:sz w:val="24"/>
          <w:szCs w:val="24"/>
        </w:rPr>
        <w:t xml:space="preserve">lalu kamu hendak mendirikan shalat bersama-sama mereka” </w:t>
      </w:r>
      <w:r w:rsidRPr="007B76D1">
        <w:rPr>
          <w:sz w:val="24"/>
          <w:szCs w:val="24"/>
        </w:rPr>
        <w:t>(QS:</w:t>
      </w:r>
      <w:r w:rsidR="005D23CF">
        <w:rPr>
          <w:sz w:val="24"/>
          <w:szCs w:val="24"/>
        </w:rPr>
        <w:t xml:space="preserve"> </w:t>
      </w:r>
      <w:r w:rsidRPr="007B76D1">
        <w:rPr>
          <w:sz w:val="24"/>
          <w:szCs w:val="24"/>
        </w:rPr>
        <w:t>An-Nisa: 102)</w:t>
      </w:r>
    </w:p>
    <w:p w:rsidR="004F4170" w:rsidRPr="007B76D1" w:rsidRDefault="004F4170" w:rsidP="000E7828">
      <w:pPr>
        <w:autoSpaceDE w:val="0"/>
        <w:autoSpaceDN w:val="0"/>
        <w:adjustRightInd w:val="0"/>
        <w:spacing w:before="60" w:after="60"/>
        <w:ind w:left="993" w:hanging="284"/>
        <w:jc w:val="both"/>
        <w:rPr>
          <w:sz w:val="24"/>
          <w:szCs w:val="24"/>
        </w:rPr>
      </w:pPr>
      <w:r w:rsidRPr="007B76D1">
        <w:rPr>
          <w:sz w:val="24"/>
          <w:szCs w:val="24"/>
        </w:rPr>
        <w:t xml:space="preserve">b) </w:t>
      </w:r>
      <w:r w:rsidR="005D23CF">
        <w:rPr>
          <w:sz w:val="24"/>
          <w:szCs w:val="24"/>
        </w:rPr>
        <w:tab/>
      </w:r>
      <w:r w:rsidRPr="007B76D1">
        <w:rPr>
          <w:sz w:val="24"/>
          <w:szCs w:val="24"/>
        </w:rPr>
        <w:t>Dalam Hadis Nabi Saw dijelaskan:</w:t>
      </w:r>
    </w:p>
    <w:p w:rsidR="004F4170" w:rsidRPr="007B76D1" w:rsidRDefault="004F4170"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4858385" cy="43688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4858385" cy="436880"/>
                    </a:xfrm>
                    <a:prstGeom prst="rect">
                      <a:avLst/>
                    </a:prstGeom>
                    <a:noFill/>
                    <a:ln w="9525">
                      <a:noFill/>
                      <a:miter lim="800000"/>
                      <a:headEnd/>
                      <a:tailEnd/>
                    </a:ln>
                  </pic:spPr>
                </pic:pic>
              </a:graphicData>
            </a:graphic>
          </wp:inline>
        </w:drawing>
      </w:r>
    </w:p>
    <w:p w:rsidR="004F4170" w:rsidRPr="007B76D1" w:rsidRDefault="004F4170"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“Shalat berjama’ah itu lebih utama dua puluh tujuh derajat</w:t>
      </w:r>
      <w:r w:rsidR="005D23CF">
        <w:rPr>
          <w:i/>
          <w:iCs/>
          <w:sz w:val="24"/>
          <w:szCs w:val="24"/>
        </w:rPr>
        <w:t xml:space="preserve"> </w:t>
      </w:r>
      <w:r w:rsidRPr="007B76D1">
        <w:rPr>
          <w:i/>
          <w:iCs/>
          <w:sz w:val="24"/>
          <w:szCs w:val="24"/>
        </w:rPr>
        <w:t xml:space="preserve">(kedudukannya disisi Allah Swt. ) daripada shalat sendirian” </w:t>
      </w:r>
      <w:r w:rsidRPr="007B76D1">
        <w:rPr>
          <w:sz w:val="24"/>
          <w:szCs w:val="24"/>
        </w:rPr>
        <w:t>(HR.</w:t>
      </w:r>
      <w:r w:rsidR="005D23CF">
        <w:rPr>
          <w:sz w:val="24"/>
          <w:szCs w:val="24"/>
        </w:rPr>
        <w:t xml:space="preserve"> </w:t>
      </w:r>
      <w:r w:rsidRPr="007B76D1">
        <w:rPr>
          <w:sz w:val="24"/>
          <w:szCs w:val="24"/>
        </w:rPr>
        <w:t>Semua imam Hadis kecuali An-Nasa’i dan Abu Dawud).</w:t>
      </w:r>
    </w:p>
    <w:p w:rsidR="004F4170" w:rsidRPr="007B76D1" w:rsidRDefault="004F4170" w:rsidP="005D23CF">
      <w:pPr>
        <w:autoSpaceDE w:val="0"/>
        <w:autoSpaceDN w:val="0"/>
        <w:adjustRightInd w:val="0"/>
        <w:spacing w:before="60" w:after="60"/>
        <w:ind w:left="993" w:hanging="284"/>
        <w:jc w:val="both"/>
        <w:rPr>
          <w:sz w:val="24"/>
          <w:szCs w:val="24"/>
        </w:rPr>
      </w:pPr>
      <w:r w:rsidRPr="007B76D1">
        <w:rPr>
          <w:sz w:val="24"/>
          <w:szCs w:val="24"/>
        </w:rPr>
        <w:t xml:space="preserve">c) </w:t>
      </w:r>
      <w:r w:rsidR="005D23CF">
        <w:rPr>
          <w:sz w:val="24"/>
          <w:szCs w:val="24"/>
        </w:rPr>
        <w:tab/>
      </w:r>
      <w:r w:rsidRPr="007B76D1">
        <w:rPr>
          <w:sz w:val="24"/>
          <w:szCs w:val="24"/>
        </w:rPr>
        <w:t>Nabi Saw bersabda:</w:t>
      </w:r>
    </w:p>
    <w:p w:rsidR="004F4170" w:rsidRPr="007B76D1" w:rsidRDefault="004F4170"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5070657" cy="31320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5070657" cy="3132000"/>
                    </a:xfrm>
                    <a:prstGeom prst="rect">
                      <a:avLst/>
                    </a:prstGeom>
                    <a:noFill/>
                    <a:ln w="9525">
                      <a:noFill/>
                      <a:miter lim="800000"/>
                      <a:headEnd/>
                      <a:tailEnd/>
                    </a:ln>
                  </pic:spPr>
                </pic:pic>
              </a:graphicData>
            </a:graphic>
          </wp:inline>
        </w:drawing>
      </w:r>
    </w:p>
    <w:p w:rsidR="004F4170" w:rsidRPr="007B76D1" w:rsidRDefault="004F4170"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“Siapa yang ingin bertemu Allah Swt. yang ingin bertemu dengan</w:t>
      </w:r>
      <w:r w:rsidR="005D23CF">
        <w:rPr>
          <w:i/>
          <w:iCs/>
          <w:sz w:val="24"/>
          <w:szCs w:val="24"/>
        </w:rPr>
        <w:t xml:space="preserve"> </w:t>
      </w:r>
      <w:r w:rsidRPr="007B76D1">
        <w:rPr>
          <w:i/>
          <w:iCs/>
          <w:sz w:val="24"/>
          <w:szCs w:val="24"/>
        </w:rPr>
        <w:t>Allah Swt. besok dalam keadaan muslim, maka hendaknya ia</w:t>
      </w:r>
      <w:r w:rsidR="005D23CF">
        <w:rPr>
          <w:i/>
          <w:iCs/>
          <w:sz w:val="24"/>
          <w:szCs w:val="24"/>
        </w:rPr>
        <w:t xml:space="preserve"> </w:t>
      </w:r>
      <w:r w:rsidRPr="007B76D1">
        <w:rPr>
          <w:i/>
          <w:iCs/>
          <w:sz w:val="24"/>
          <w:szCs w:val="24"/>
        </w:rPr>
        <w:t>mengjaga shalat-shalat. Karena, ia akan dipanggil dengan shalatshalatnya</w:t>
      </w:r>
      <w:r w:rsidR="005D23CF">
        <w:rPr>
          <w:i/>
          <w:iCs/>
          <w:sz w:val="24"/>
          <w:szCs w:val="24"/>
        </w:rPr>
        <w:t xml:space="preserve"> </w:t>
      </w:r>
      <w:r w:rsidRPr="007B76D1">
        <w:rPr>
          <w:i/>
          <w:iCs/>
          <w:sz w:val="24"/>
          <w:szCs w:val="24"/>
        </w:rPr>
        <w:t>tersebut. Allah telah mewajibkan kalian sunnah-sunnah</w:t>
      </w:r>
      <w:r w:rsidR="005D23CF">
        <w:rPr>
          <w:i/>
          <w:iCs/>
          <w:sz w:val="24"/>
          <w:szCs w:val="24"/>
        </w:rPr>
        <w:t xml:space="preserve"> </w:t>
      </w:r>
      <w:r w:rsidRPr="007B76D1">
        <w:rPr>
          <w:i/>
          <w:iCs/>
          <w:sz w:val="24"/>
          <w:szCs w:val="24"/>
        </w:rPr>
        <w:t>para Nabi. Diantara sunnah-sunnah itu adalah shalat berjama’ah.</w:t>
      </w:r>
      <w:r w:rsidR="005D23CF">
        <w:rPr>
          <w:i/>
          <w:iCs/>
          <w:sz w:val="24"/>
          <w:szCs w:val="24"/>
        </w:rPr>
        <w:t xml:space="preserve"> </w:t>
      </w:r>
      <w:r w:rsidRPr="007B76D1">
        <w:rPr>
          <w:i/>
          <w:iCs/>
          <w:sz w:val="24"/>
          <w:szCs w:val="24"/>
        </w:rPr>
        <w:t>Jika kalian shalat di rumah kalian saja, seperti yang dilakukan oleh</w:t>
      </w:r>
      <w:r w:rsidR="005D23CF">
        <w:rPr>
          <w:i/>
          <w:iCs/>
          <w:sz w:val="24"/>
          <w:szCs w:val="24"/>
        </w:rPr>
        <w:t xml:space="preserve"> </w:t>
      </w:r>
      <w:r w:rsidRPr="007B76D1">
        <w:rPr>
          <w:i/>
          <w:iCs/>
          <w:sz w:val="24"/>
          <w:szCs w:val="24"/>
        </w:rPr>
        <w:t>orang bodoh di rumahnya, niscaya kalian telah meninggalkan sunnah</w:t>
      </w:r>
      <w:r w:rsidR="005D23CF">
        <w:rPr>
          <w:i/>
          <w:iCs/>
          <w:sz w:val="24"/>
          <w:szCs w:val="24"/>
        </w:rPr>
        <w:t xml:space="preserve"> </w:t>
      </w:r>
      <w:r w:rsidRPr="007B76D1">
        <w:rPr>
          <w:i/>
          <w:iCs/>
          <w:sz w:val="24"/>
          <w:szCs w:val="24"/>
        </w:rPr>
        <w:t>Nabi kalian. Jika kalian meninggalkan sunnah Nabi kalian, niscaya</w:t>
      </w:r>
      <w:r w:rsidR="005D23CF">
        <w:rPr>
          <w:i/>
          <w:iCs/>
          <w:sz w:val="24"/>
          <w:szCs w:val="24"/>
        </w:rPr>
        <w:t xml:space="preserve"> </w:t>
      </w:r>
      <w:r w:rsidRPr="007B76D1">
        <w:rPr>
          <w:i/>
          <w:iCs/>
          <w:sz w:val="24"/>
          <w:szCs w:val="24"/>
        </w:rPr>
        <w:t>akan sesat. Setiap orang yang bersuci dengan benar di rumahnya,</w:t>
      </w:r>
      <w:r w:rsidR="005D23CF">
        <w:rPr>
          <w:i/>
          <w:iCs/>
          <w:sz w:val="24"/>
          <w:szCs w:val="24"/>
        </w:rPr>
        <w:t xml:space="preserve"> </w:t>
      </w:r>
      <w:r w:rsidRPr="007B76D1">
        <w:rPr>
          <w:i/>
          <w:iCs/>
          <w:sz w:val="24"/>
          <w:szCs w:val="24"/>
        </w:rPr>
        <w:t>lalu sengaja pergi ke masjid, maka Allah akan mencatat setiap</w:t>
      </w:r>
      <w:r w:rsidR="005D23CF">
        <w:rPr>
          <w:i/>
          <w:iCs/>
          <w:sz w:val="24"/>
          <w:szCs w:val="24"/>
        </w:rPr>
        <w:t xml:space="preserve"> </w:t>
      </w:r>
      <w:r w:rsidRPr="007B76D1">
        <w:rPr>
          <w:i/>
          <w:iCs/>
          <w:sz w:val="24"/>
          <w:szCs w:val="24"/>
        </w:rPr>
        <w:t>langkahnya itu sebagai kebaikan, diangkat satu derajat untuknya,</w:t>
      </w:r>
      <w:r w:rsidR="005D23CF">
        <w:rPr>
          <w:i/>
          <w:iCs/>
          <w:sz w:val="24"/>
          <w:szCs w:val="24"/>
        </w:rPr>
        <w:t xml:space="preserve"> </w:t>
      </w:r>
      <w:r w:rsidRPr="007B76D1">
        <w:rPr>
          <w:i/>
          <w:iCs/>
          <w:sz w:val="24"/>
          <w:szCs w:val="24"/>
        </w:rPr>
        <w:t>dan diangkat satu kejelekan darinya. Kami telah melihat dengan</w:t>
      </w:r>
      <w:r w:rsidR="005D23CF">
        <w:rPr>
          <w:i/>
          <w:iCs/>
          <w:sz w:val="24"/>
          <w:szCs w:val="24"/>
        </w:rPr>
        <w:t xml:space="preserve"> </w:t>
      </w:r>
      <w:r w:rsidRPr="007B76D1">
        <w:rPr>
          <w:i/>
          <w:iCs/>
          <w:sz w:val="24"/>
          <w:szCs w:val="24"/>
        </w:rPr>
        <w:t>mata kepala sendiri bahwa orang-orang yang meninggalkan shalat</w:t>
      </w:r>
      <w:r w:rsidR="005D23CF">
        <w:rPr>
          <w:i/>
          <w:iCs/>
          <w:sz w:val="24"/>
          <w:szCs w:val="24"/>
        </w:rPr>
        <w:t xml:space="preserve"> </w:t>
      </w:r>
      <w:r w:rsidRPr="007B76D1">
        <w:rPr>
          <w:i/>
          <w:iCs/>
          <w:sz w:val="24"/>
          <w:szCs w:val="24"/>
        </w:rPr>
        <w:t>jama’ah hanyalah orang yang dikenal kemunafikannya. Pernah ada</w:t>
      </w:r>
      <w:r w:rsidR="005D23CF">
        <w:rPr>
          <w:i/>
          <w:iCs/>
          <w:sz w:val="24"/>
          <w:szCs w:val="24"/>
        </w:rPr>
        <w:t xml:space="preserve"> </w:t>
      </w:r>
      <w:r w:rsidRPr="007B76D1">
        <w:rPr>
          <w:i/>
          <w:iCs/>
          <w:sz w:val="24"/>
          <w:szCs w:val="24"/>
        </w:rPr>
        <w:t>seorang laki-laki yang didatangi dan diseret oleh dua orang sampai</w:t>
      </w:r>
      <w:r w:rsidR="005D23CF">
        <w:rPr>
          <w:i/>
          <w:iCs/>
          <w:sz w:val="24"/>
          <w:szCs w:val="24"/>
        </w:rPr>
        <w:t xml:space="preserve"> </w:t>
      </w:r>
      <w:r w:rsidRPr="007B76D1">
        <w:rPr>
          <w:i/>
          <w:iCs/>
          <w:sz w:val="24"/>
          <w:szCs w:val="24"/>
        </w:rPr>
        <w:t xml:space="preserve">ia disuruh berdiri di barisan shalat” </w:t>
      </w:r>
      <w:r w:rsidRPr="007B76D1">
        <w:rPr>
          <w:sz w:val="24"/>
          <w:szCs w:val="24"/>
        </w:rPr>
        <w:t>(HR. Muslim dan Abu Dawud).</w:t>
      </w:r>
    </w:p>
    <w:p w:rsidR="004F4170" w:rsidRPr="007B76D1" w:rsidRDefault="004F4170" w:rsidP="005D23CF">
      <w:pPr>
        <w:autoSpaceDE w:val="0"/>
        <w:autoSpaceDN w:val="0"/>
        <w:adjustRightInd w:val="0"/>
        <w:spacing w:before="60" w:after="60"/>
        <w:ind w:left="993" w:hanging="284"/>
        <w:jc w:val="both"/>
        <w:rPr>
          <w:sz w:val="24"/>
          <w:szCs w:val="24"/>
        </w:rPr>
      </w:pPr>
      <w:r w:rsidRPr="007B76D1">
        <w:rPr>
          <w:sz w:val="24"/>
          <w:szCs w:val="24"/>
        </w:rPr>
        <w:t xml:space="preserve">d) </w:t>
      </w:r>
      <w:r w:rsidR="005D23CF">
        <w:rPr>
          <w:sz w:val="24"/>
          <w:szCs w:val="24"/>
        </w:rPr>
        <w:tab/>
      </w:r>
      <w:r w:rsidRPr="007B76D1">
        <w:rPr>
          <w:sz w:val="24"/>
          <w:szCs w:val="24"/>
        </w:rPr>
        <w:t>Hadis Nabi Saw:</w:t>
      </w:r>
    </w:p>
    <w:p w:rsidR="004F4170" w:rsidRPr="007B76D1" w:rsidRDefault="004F4170"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4938552" cy="39600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4938552" cy="396000"/>
                    </a:xfrm>
                    <a:prstGeom prst="rect">
                      <a:avLst/>
                    </a:prstGeom>
                    <a:noFill/>
                    <a:ln w="9525">
                      <a:noFill/>
                      <a:miter lim="800000"/>
                      <a:headEnd/>
                      <a:tailEnd/>
                    </a:ln>
                  </pic:spPr>
                </pic:pic>
              </a:graphicData>
            </a:graphic>
          </wp:inline>
        </w:drawing>
      </w:r>
    </w:p>
    <w:p w:rsidR="004F4170" w:rsidRPr="007B76D1" w:rsidRDefault="004F4170"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“Berikanlah kabar gembira kepada orang-orang yang sering</w:t>
      </w:r>
      <w:r w:rsidR="005D23CF">
        <w:rPr>
          <w:i/>
          <w:iCs/>
          <w:sz w:val="24"/>
          <w:szCs w:val="24"/>
        </w:rPr>
        <w:t xml:space="preserve"> </w:t>
      </w:r>
      <w:r w:rsidRPr="007B76D1">
        <w:rPr>
          <w:i/>
          <w:iCs/>
          <w:sz w:val="24"/>
          <w:szCs w:val="24"/>
        </w:rPr>
        <w:t>berjalan ke masjid pada saat gelap di hari kiamat nanti dengan</w:t>
      </w:r>
      <w:r w:rsidR="005D23CF">
        <w:rPr>
          <w:i/>
          <w:iCs/>
          <w:sz w:val="24"/>
          <w:szCs w:val="24"/>
        </w:rPr>
        <w:t xml:space="preserve"> </w:t>
      </w:r>
      <w:r w:rsidRPr="007B76D1">
        <w:rPr>
          <w:i/>
          <w:iCs/>
          <w:sz w:val="24"/>
          <w:szCs w:val="24"/>
        </w:rPr>
        <w:t xml:space="preserve">cahaya yang terang benderang” </w:t>
      </w:r>
      <w:r w:rsidRPr="007B76D1">
        <w:rPr>
          <w:sz w:val="24"/>
          <w:szCs w:val="24"/>
        </w:rPr>
        <w:t>(HR. Abu Dawud, Tirmidzi, Ibnu</w:t>
      </w:r>
      <w:r w:rsidR="005D23CF">
        <w:rPr>
          <w:sz w:val="24"/>
          <w:szCs w:val="24"/>
        </w:rPr>
        <w:t xml:space="preserve"> </w:t>
      </w:r>
      <w:r w:rsidRPr="007B76D1">
        <w:rPr>
          <w:sz w:val="24"/>
          <w:szCs w:val="24"/>
        </w:rPr>
        <w:t>Majjah, dan Al-Hakim).</w:t>
      </w:r>
    </w:p>
    <w:p w:rsidR="004F4170" w:rsidRPr="007B76D1" w:rsidRDefault="004F4170" w:rsidP="005D23CF">
      <w:pPr>
        <w:autoSpaceDE w:val="0"/>
        <w:autoSpaceDN w:val="0"/>
        <w:adjustRightInd w:val="0"/>
        <w:spacing w:before="60" w:after="60"/>
        <w:ind w:left="993" w:hanging="284"/>
        <w:jc w:val="both"/>
        <w:rPr>
          <w:sz w:val="24"/>
          <w:szCs w:val="24"/>
        </w:rPr>
      </w:pPr>
      <w:r w:rsidRPr="007B76D1">
        <w:rPr>
          <w:sz w:val="24"/>
          <w:szCs w:val="24"/>
        </w:rPr>
        <w:t xml:space="preserve">e) </w:t>
      </w:r>
      <w:r w:rsidR="005D23CF">
        <w:rPr>
          <w:sz w:val="24"/>
          <w:szCs w:val="24"/>
        </w:rPr>
        <w:tab/>
      </w:r>
      <w:r w:rsidRPr="007B76D1">
        <w:rPr>
          <w:sz w:val="24"/>
          <w:szCs w:val="24"/>
        </w:rPr>
        <w:t>Rasulullah Saw bersabda:</w:t>
      </w:r>
    </w:p>
    <w:p w:rsidR="004F4170" w:rsidRPr="007B76D1" w:rsidRDefault="004F4170"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5037178" cy="11880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srcRect/>
                    <a:stretch>
                      <a:fillRect/>
                    </a:stretch>
                  </pic:blipFill>
                  <pic:spPr bwMode="auto">
                    <a:xfrm>
                      <a:off x="0" y="0"/>
                      <a:ext cx="5037178" cy="1188000"/>
                    </a:xfrm>
                    <a:prstGeom prst="rect">
                      <a:avLst/>
                    </a:prstGeom>
                    <a:noFill/>
                    <a:ln w="9525">
                      <a:noFill/>
                      <a:miter lim="800000"/>
                      <a:headEnd/>
                      <a:tailEnd/>
                    </a:ln>
                  </pic:spPr>
                </pic:pic>
              </a:graphicData>
            </a:graphic>
          </wp:inline>
        </w:drawing>
      </w:r>
    </w:p>
    <w:p w:rsidR="004F4170" w:rsidRPr="007B76D1" w:rsidRDefault="004F4170"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“Jika saja kalian mengetahui keutamaan dalam adzan dan shaf</w:t>
      </w:r>
      <w:r w:rsidR="005D23CF">
        <w:rPr>
          <w:i/>
          <w:iCs/>
          <w:sz w:val="24"/>
          <w:szCs w:val="24"/>
        </w:rPr>
        <w:t xml:space="preserve"> </w:t>
      </w:r>
      <w:r w:rsidRPr="007B76D1">
        <w:rPr>
          <w:i/>
          <w:iCs/>
          <w:sz w:val="24"/>
          <w:szCs w:val="24"/>
        </w:rPr>
        <w:t>pertama, lalu mereka tidak berkesempatan untuknya kecuali harus</w:t>
      </w:r>
      <w:r w:rsidR="005D23CF">
        <w:rPr>
          <w:i/>
          <w:iCs/>
          <w:sz w:val="24"/>
          <w:szCs w:val="24"/>
        </w:rPr>
        <w:t xml:space="preserve"> </w:t>
      </w:r>
      <w:r w:rsidRPr="007B76D1">
        <w:rPr>
          <w:i/>
          <w:iCs/>
          <w:sz w:val="24"/>
          <w:szCs w:val="24"/>
        </w:rPr>
        <w:t>berdesak-desakan, niscaya mereka akan rela untuk berdesakdesakan.</w:t>
      </w:r>
      <w:r w:rsidR="005D23CF">
        <w:rPr>
          <w:i/>
          <w:iCs/>
          <w:sz w:val="24"/>
          <w:szCs w:val="24"/>
        </w:rPr>
        <w:t xml:space="preserve"> </w:t>
      </w:r>
      <w:r w:rsidRPr="007B76D1">
        <w:rPr>
          <w:i/>
          <w:iCs/>
          <w:sz w:val="24"/>
          <w:szCs w:val="24"/>
        </w:rPr>
        <w:t>Jika saja mereka mengetahui keutamaan dalam bergegas</w:t>
      </w:r>
      <w:r w:rsidR="005D23CF">
        <w:rPr>
          <w:i/>
          <w:iCs/>
          <w:sz w:val="24"/>
          <w:szCs w:val="24"/>
        </w:rPr>
        <w:t xml:space="preserve"> </w:t>
      </w:r>
      <w:r w:rsidRPr="007B76D1">
        <w:rPr>
          <w:i/>
          <w:iCs/>
          <w:sz w:val="24"/>
          <w:szCs w:val="24"/>
        </w:rPr>
        <w:t>untuk melakukan shalat, niscaya mereka akan lebih dulu menetap di</w:t>
      </w:r>
      <w:r w:rsidR="005D23CF">
        <w:rPr>
          <w:i/>
          <w:iCs/>
          <w:sz w:val="24"/>
          <w:szCs w:val="24"/>
        </w:rPr>
        <w:t xml:space="preserve"> </w:t>
      </w:r>
      <w:r w:rsidRPr="007B76D1">
        <w:rPr>
          <w:i/>
          <w:iCs/>
          <w:sz w:val="24"/>
          <w:szCs w:val="24"/>
        </w:rPr>
        <w:t>dalam masjid. Jika saja mereka mengetahui keutamaaan dalam</w:t>
      </w:r>
      <w:r w:rsidR="005D23CF">
        <w:rPr>
          <w:i/>
          <w:iCs/>
          <w:sz w:val="24"/>
          <w:szCs w:val="24"/>
        </w:rPr>
        <w:t xml:space="preserve"> </w:t>
      </w:r>
      <w:r w:rsidRPr="007B76D1">
        <w:rPr>
          <w:i/>
          <w:iCs/>
          <w:sz w:val="24"/>
          <w:szCs w:val="24"/>
        </w:rPr>
        <w:t>shalat Isya’ dan subuh berjama’ah, niscaya mereka akan mendatangi</w:t>
      </w:r>
      <w:r w:rsidR="005D23CF">
        <w:rPr>
          <w:i/>
          <w:iCs/>
          <w:sz w:val="24"/>
          <w:szCs w:val="24"/>
        </w:rPr>
        <w:t xml:space="preserve"> </w:t>
      </w:r>
      <w:r w:rsidRPr="007B76D1">
        <w:rPr>
          <w:i/>
          <w:iCs/>
          <w:sz w:val="24"/>
          <w:szCs w:val="24"/>
        </w:rPr>
        <w:t xml:space="preserve">keduanya meskipun harus merangkak” </w:t>
      </w:r>
      <w:r w:rsidRPr="007B76D1">
        <w:rPr>
          <w:sz w:val="24"/>
          <w:szCs w:val="24"/>
        </w:rPr>
        <w:t>(HR. Bukhari dan Muslim).</w:t>
      </w:r>
    </w:p>
    <w:p w:rsidR="004F4170" w:rsidRPr="007B76D1" w:rsidRDefault="005D23CF" w:rsidP="005D23CF">
      <w:pPr>
        <w:autoSpaceDE w:val="0"/>
        <w:autoSpaceDN w:val="0"/>
        <w:adjustRightInd w:val="0"/>
        <w:spacing w:before="60" w:after="60"/>
        <w:ind w:left="993" w:hanging="284"/>
        <w:jc w:val="both"/>
        <w:rPr>
          <w:sz w:val="24"/>
          <w:szCs w:val="24"/>
        </w:rPr>
      </w:pPr>
      <w:r>
        <w:rPr>
          <w:sz w:val="24"/>
          <w:szCs w:val="24"/>
        </w:rPr>
        <w:t>f</w:t>
      </w:r>
      <w:r w:rsidR="004F4170" w:rsidRPr="007B76D1">
        <w:rPr>
          <w:sz w:val="24"/>
          <w:szCs w:val="24"/>
        </w:rPr>
        <w:t xml:space="preserve">) </w:t>
      </w:r>
      <w:r>
        <w:rPr>
          <w:sz w:val="24"/>
          <w:szCs w:val="24"/>
        </w:rPr>
        <w:tab/>
      </w:r>
      <w:r w:rsidR="004F4170" w:rsidRPr="007B76D1">
        <w:rPr>
          <w:sz w:val="24"/>
          <w:szCs w:val="24"/>
        </w:rPr>
        <w:t>Rasulullah Saw bersabda:</w:t>
      </w:r>
    </w:p>
    <w:p w:rsidR="004F4170" w:rsidRPr="007B76D1" w:rsidRDefault="004F4170"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4992607" cy="64800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4992607" cy="648000"/>
                    </a:xfrm>
                    <a:prstGeom prst="rect">
                      <a:avLst/>
                    </a:prstGeom>
                    <a:noFill/>
                    <a:ln w="9525">
                      <a:noFill/>
                      <a:miter lim="800000"/>
                      <a:headEnd/>
                      <a:tailEnd/>
                    </a:ln>
                  </pic:spPr>
                </pic:pic>
              </a:graphicData>
            </a:graphic>
          </wp:inline>
        </w:drawing>
      </w:r>
    </w:p>
    <w:p w:rsidR="004F4170" w:rsidRPr="007B76D1" w:rsidRDefault="004F4170"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“Barang siapa yang melaksanakan shalat Isya’ dengan berjama’ah,</w:t>
      </w:r>
      <w:r w:rsidR="005D23CF">
        <w:rPr>
          <w:i/>
          <w:iCs/>
          <w:sz w:val="24"/>
          <w:szCs w:val="24"/>
        </w:rPr>
        <w:t xml:space="preserve"> </w:t>
      </w:r>
      <w:r w:rsidRPr="007B76D1">
        <w:rPr>
          <w:i/>
          <w:iCs/>
          <w:sz w:val="24"/>
          <w:szCs w:val="24"/>
        </w:rPr>
        <w:t>maka ia sama saja telah mendirikan setengah malam. Sedang siapa</w:t>
      </w:r>
      <w:r w:rsidR="005D23CF">
        <w:rPr>
          <w:i/>
          <w:iCs/>
          <w:sz w:val="24"/>
          <w:szCs w:val="24"/>
        </w:rPr>
        <w:t xml:space="preserve"> </w:t>
      </w:r>
      <w:r w:rsidRPr="007B76D1">
        <w:rPr>
          <w:i/>
          <w:iCs/>
          <w:sz w:val="24"/>
          <w:szCs w:val="24"/>
        </w:rPr>
        <w:t>yang melaksanakan shalat Shubuh dengan berjama’ah juga, maka</w:t>
      </w:r>
      <w:r w:rsidR="005D23CF">
        <w:rPr>
          <w:i/>
          <w:iCs/>
          <w:sz w:val="24"/>
          <w:szCs w:val="24"/>
        </w:rPr>
        <w:t xml:space="preserve"> </w:t>
      </w:r>
      <w:r w:rsidRPr="007B76D1">
        <w:rPr>
          <w:i/>
          <w:iCs/>
          <w:sz w:val="24"/>
          <w:szCs w:val="24"/>
        </w:rPr>
        <w:t>(dengan keduanya) sama saja ia telah mendirikan seluruh malam”</w:t>
      </w:r>
      <w:r w:rsidR="005D23CF">
        <w:rPr>
          <w:i/>
          <w:iCs/>
          <w:sz w:val="24"/>
          <w:szCs w:val="24"/>
        </w:rPr>
        <w:t xml:space="preserve"> </w:t>
      </w:r>
      <w:r w:rsidRPr="007B76D1">
        <w:rPr>
          <w:sz w:val="24"/>
          <w:szCs w:val="24"/>
        </w:rPr>
        <w:t>(HR. Muttafaqun Alaih kecuali Bukhari dan Tirmidzi).</w:t>
      </w:r>
    </w:p>
    <w:p w:rsidR="004F4170" w:rsidRPr="007B76D1" w:rsidRDefault="005D23CF" w:rsidP="005D23CF">
      <w:pPr>
        <w:autoSpaceDE w:val="0"/>
        <w:autoSpaceDN w:val="0"/>
        <w:adjustRightInd w:val="0"/>
        <w:spacing w:before="60" w:after="60"/>
        <w:ind w:left="993" w:hanging="284"/>
        <w:jc w:val="both"/>
        <w:rPr>
          <w:sz w:val="24"/>
          <w:szCs w:val="24"/>
        </w:rPr>
      </w:pPr>
      <w:r>
        <w:rPr>
          <w:sz w:val="24"/>
          <w:szCs w:val="24"/>
        </w:rPr>
        <w:t>g</w:t>
      </w:r>
      <w:r w:rsidR="004F4170" w:rsidRPr="007B76D1">
        <w:rPr>
          <w:sz w:val="24"/>
          <w:szCs w:val="24"/>
        </w:rPr>
        <w:t xml:space="preserve">) </w:t>
      </w:r>
      <w:r>
        <w:rPr>
          <w:sz w:val="24"/>
          <w:szCs w:val="24"/>
        </w:rPr>
        <w:tab/>
      </w:r>
      <w:r w:rsidR="004F4170" w:rsidRPr="007B76D1">
        <w:rPr>
          <w:sz w:val="24"/>
          <w:szCs w:val="24"/>
        </w:rPr>
        <w:t>Rasulullah Saw bersabda:</w:t>
      </w:r>
    </w:p>
    <w:p w:rsidR="00491827" w:rsidRPr="007B76D1" w:rsidRDefault="00491827"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5030726" cy="93600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srcRect/>
                    <a:stretch>
                      <a:fillRect/>
                    </a:stretch>
                  </pic:blipFill>
                  <pic:spPr bwMode="auto">
                    <a:xfrm>
                      <a:off x="0" y="0"/>
                      <a:ext cx="5030726" cy="936000"/>
                    </a:xfrm>
                    <a:prstGeom prst="rect">
                      <a:avLst/>
                    </a:prstGeom>
                    <a:noFill/>
                    <a:ln w="9525">
                      <a:noFill/>
                      <a:miter lim="800000"/>
                      <a:headEnd/>
                      <a:tailEnd/>
                    </a:ln>
                  </pic:spPr>
                </pic:pic>
              </a:graphicData>
            </a:graphic>
          </wp:inline>
        </w:drawing>
      </w:r>
    </w:p>
    <w:p w:rsidR="004F4170" w:rsidRPr="007B76D1" w:rsidRDefault="004F4170"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“Tidaklah ada orang yang tinggal di sebuah kampung atau desa,</w:t>
      </w:r>
      <w:r w:rsidR="005D23CF">
        <w:rPr>
          <w:i/>
          <w:iCs/>
          <w:sz w:val="24"/>
          <w:szCs w:val="24"/>
        </w:rPr>
        <w:t xml:space="preserve"> </w:t>
      </w:r>
      <w:r w:rsidRPr="007B76D1">
        <w:rPr>
          <w:i/>
          <w:iCs/>
          <w:sz w:val="24"/>
          <w:szCs w:val="24"/>
        </w:rPr>
        <w:t>kemudian tidak dilaksanakan shalat berjama’ah di sana, kecuali</w:t>
      </w:r>
      <w:r w:rsidR="005D23CF">
        <w:rPr>
          <w:i/>
          <w:iCs/>
          <w:sz w:val="24"/>
          <w:szCs w:val="24"/>
        </w:rPr>
        <w:t xml:space="preserve"> </w:t>
      </w:r>
      <w:r w:rsidRPr="007B76D1">
        <w:rPr>
          <w:i/>
          <w:iCs/>
          <w:sz w:val="24"/>
          <w:szCs w:val="24"/>
        </w:rPr>
        <w:t>setan telah menguasai mereka. Karena itu, kalian harus selalu</w:t>
      </w:r>
      <w:r w:rsidR="005D23CF">
        <w:rPr>
          <w:i/>
          <w:iCs/>
          <w:sz w:val="24"/>
          <w:szCs w:val="24"/>
        </w:rPr>
        <w:t xml:space="preserve"> </w:t>
      </w:r>
      <w:r w:rsidRPr="007B76D1">
        <w:rPr>
          <w:i/>
          <w:iCs/>
          <w:sz w:val="24"/>
          <w:szCs w:val="24"/>
        </w:rPr>
        <w:t>melakukan shalat berjama’ah. Serigala hanya akan memakan seekor</w:t>
      </w:r>
      <w:r w:rsidR="005D23CF">
        <w:rPr>
          <w:i/>
          <w:iCs/>
          <w:sz w:val="24"/>
          <w:szCs w:val="24"/>
        </w:rPr>
        <w:t xml:space="preserve"> </w:t>
      </w:r>
      <w:r w:rsidRPr="007B76D1">
        <w:rPr>
          <w:i/>
          <w:iCs/>
          <w:sz w:val="24"/>
          <w:szCs w:val="24"/>
        </w:rPr>
        <w:t xml:space="preserve">domba yang berada paling belakang” </w:t>
      </w:r>
      <w:r w:rsidRPr="007B76D1">
        <w:rPr>
          <w:sz w:val="24"/>
          <w:szCs w:val="24"/>
        </w:rPr>
        <w:t>(HR. Abu Dawud dan An-</w:t>
      </w:r>
      <w:r w:rsidR="005D23CF">
        <w:rPr>
          <w:sz w:val="24"/>
          <w:szCs w:val="24"/>
        </w:rPr>
        <w:t xml:space="preserve"> </w:t>
      </w:r>
      <w:r w:rsidRPr="007B76D1">
        <w:rPr>
          <w:sz w:val="24"/>
          <w:szCs w:val="24"/>
        </w:rPr>
        <w:t>Nasa’i).</w:t>
      </w:r>
    </w:p>
    <w:p w:rsidR="005D23CF" w:rsidRDefault="005D23CF" w:rsidP="000E7828">
      <w:pPr>
        <w:autoSpaceDE w:val="0"/>
        <w:autoSpaceDN w:val="0"/>
        <w:adjustRightInd w:val="0"/>
        <w:spacing w:before="60" w:after="60"/>
        <w:ind w:left="709" w:hanging="283"/>
        <w:jc w:val="both"/>
        <w:rPr>
          <w:b/>
          <w:bCs/>
          <w:sz w:val="24"/>
          <w:szCs w:val="24"/>
        </w:rPr>
      </w:pPr>
    </w:p>
    <w:p w:rsidR="004F4170" w:rsidRPr="007B76D1" w:rsidRDefault="004F4170" w:rsidP="000E7828">
      <w:pPr>
        <w:autoSpaceDE w:val="0"/>
        <w:autoSpaceDN w:val="0"/>
        <w:adjustRightInd w:val="0"/>
        <w:spacing w:before="60" w:after="60"/>
        <w:ind w:left="709" w:hanging="283"/>
        <w:jc w:val="both"/>
        <w:rPr>
          <w:b/>
          <w:bCs/>
          <w:sz w:val="24"/>
          <w:szCs w:val="24"/>
        </w:rPr>
      </w:pPr>
      <w:r w:rsidRPr="007B76D1">
        <w:rPr>
          <w:b/>
          <w:bCs/>
          <w:sz w:val="24"/>
          <w:szCs w:val="24"/>
        </w:rPr>
        <w:t xml:space="preserve">3. </w:t>
      </w:r>
      <w:r w:rsidR="005D23CF">
        <w:rPr>
          <w:b/>
          <w:bCs/>
          <w:sz w:val="24"/>
          <w:szCs w:val="24"/>
        </w:rPr>
        <w:tab/>
      </w:r>
      <w:r w:rsidRPr="007B76D1">
        <w:rPr>
          <w:b/>
          <w:bCs/>
          <w:sz w:val="24"/>
          <w:szCs w:val="24"/>
        </w:rPr>
        <w:t>Syarat Sahnya Imam dan Makmum</w:t>
      </w:r>
    </w:p>
    <w:p w:rsidR="004F4170" w:rsidRPr="007B76D1" w:rsidRDefault="004F4170" w:rsidP="005D23CF">
      <w:pPr>
        <w:autoSpaceDE w:val="0"/>
        <w:autoSpaceDN w:val="0"/>
        <w:adjustRightInd w:val="0"/>
        <w:spacing w:before="60" w:after="60"/>
        <w:ind w:left="709"/>
        <w:jc w:val="both"/>
        <w:rPr>
          <w:i/>
          <w:iCs/>
          <w:sz w:val="24"/>
          <w:szCs w:val="24"/>
        </w:rPr>
      </w:pPr>
      <w:r w:rsidRPr="007B76D1">
        <w:rPr>
          <w:i/>
          <w:iCs/>
          <w:sz w:val="24"/>
          <w:szCs w:val="24"/>
        </w:rPr>
        <w:t>Apakah setiap salah satu dari makmum dengan serta merta dapat menjadi imam</w:t>
      </w:r>
      <w:r w:rsidR="005D23CF">
        <w:rPr>
          <w:i/>
          <w:iCs/>
          <w:sz w:val="24"/>
          <w:szCs w:val="24"/>
        </w:rPr>
        <w:t xml:space="preserve"> </w:t>
      </w:r>
      <w:r w:rsidRPr="007B76D1">
        <w:rPr>
          <w:i/>
          <w:iCs/>
          <w:sz w:val="24"/>
          <w:szCs w:val="24"/>
        </w:rPr>
        <w:t xml:space="preserve">dalam shalat berjama’ah? </w:t>
      </w:r>
      <w:r w:rsidRPr="007B76D1">
        <w:rPr>
          <w:sz w:val="24"/>
          <w:szCs w:val="24"/>
        </w:rPr>
        <w:t>Imam harus memiliki syarat-syarat yang menjadikan shalat</w:t>
      </w:r>
      <w:r w:rsidR="005D23CF">
        <w:rPr>
          <w:sz w:val="24"/>
          <w:szCs w:val="24"/>
        </w:rPr>
        <w:t xml:space="preserve"> </w:t>
      </w:r>
      <w:r w:rsidRPr="007B76D1">
        <w:rPr>
          <w:sz w:val="24"/>
          <w:szCs w:val="24"/>
        </w:rPr>
        <w:t>berjama’ah sah hukumnya. Begitu makmum juga memiliki syarat-syarat sah yang harus</w:t>
      </w:r>
      <w:r w:rsidR="005D23CF">
        <w:rPr>
          <w:sz w:val="24"/>
          <w:szCs w:val="24"/>
        </w:rPr>
        <w:t xml:space="preserve"> </w:t>
      </w:r>
      <w:r w:rsidRPr="007B76D1">
        <w:rPr>
          <w:sz w:val="24"/>
          <w:szCs w:val="24"/>
        </w:rPr>
        <w:t xml:space="preserve">dipenuhi. </w:t>
      </w:r>
      <w:r w:rsidRPr="007B76D1">
        <w:rPr>
          <w:i/>
          <w:iCs/>
          <w:sz w:val="24"/>
          <w:szCs w:val="24"/>
        </w:rPr>
        <w:t>Ayo kita bandingkan syarat-syarat sah imam dan makmum di bawah ini!</w:t>
      </w:r>
    </w:p>
    <w:tbl>
      <w:tblPr>
        <w:tblStyle w:val="TableGrid"/>
        <w:tblW w:w="8363" w:type="dxa"/>
        <w:tblInd w:w="817" w:type="dxa"/>
        <w:tblLook w:val="04A0"/>
      </w:tblPr>
      <w:tblGrid>
        <w:gridCol w:w="4111"/>
        <w:gridCol w:w="4252"/>
      </w:tblGrid>
      <w:tr w:rsidR="00680AF6" w:rsidRPr="007B76D1" w:rsidTr="005D23CF">
        <w:tc>
          <w:tcPr>
            <w:tcW w:w="4111" w:type="dxa"/>
          </w:tcPr>
          <w:p w:rsidR="00680AF6" w:rsidRPr="007B76D1" w:rsidRDefault="00680AF6" w:rsidP="000E7828">
            <w:pPr>
              <w:spacing w:before="60" w:after="60"/>
              <w:rPr>
                <w:sz w:val="24"/>
                <w:szCs w:val="24"/>
              </w:rPr>
            </w:pPr>
            <w:r w:rsidRPr="007B76D1">
              <w:rPr>
                <w:b/>
                <w:bCs/>
                <w:sz w:val="24"/>
                <w:szCs w:val="24"/>
              </w:rPr>
              <w:t>Syarat-Syarat Sahnya Imam</w:t>
            </w:r>
          </w:p>
        </w:tc>
        <w:tc>
          <w:tcPr>
            <w:tcW w:w="4252" w:type="dxa"/>
          </w:tcPr>
          <w:p w:rsidR="00680AF6" w:rsidRPr="007B76D1" w:rsidRDefault="00680AF6" w:rsidP="000E7828">
            <w:pPr>
              <w:spacing w:before="60" w:after="60"/>
              <w:rPr>
                <w:sz w:val="24"/>
                <w:szCs w:val="24"/>
              </w:rPr>
            </w:pPr>
            <w:r w:rsidRPr="007B76D1">
              <w:rPr>
                <w:b/>
                <w:bCs/>
                <w:sz w:val="24"/>
                <w:szCs w:val="24"/>
              </w:rPr>
              <w:t>Syarat-Syarat Sahnya Makmum</w:t>
            </w:r>
          </w:p>
        </w:tc>
      </w:tr>
      <w:tr w:rsidR="00680AF6" w:rsidRPr="007B76D1" w:rsidTr="005D23CF">
        <w:tc>
          <w:tcPr>
            <w:tcW w:w="4111" w:type="dxa"/>
          </w:tcPr>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1. </w:t>
            </w:r>
            <w:r w:rsidR="005D23CF">
              <w:rPr>
                <w:sz w:val="24"/>
                <w:szCs w:val="24"/>
              </w:rPr>
              <w:tab/>
            </w:r>
            <w:r w:rsidRPr="007B76D1">
              <w:rPr>
                <w:sz w:val="24"/>
                <w:szCs w:val="24"/>
              </w:rPr>
              <w:t>Islam. Jika diketahui imam adalah</w:t>
            </w:r>
            <w:r w:rsidR="005D23CF">
              <w:rPr>
                <w:sz w:val="24"/>
                <w:szCs w:val="24"/>
              </w:rPr>
              <w:t xml:space="preserve"> </w:t>
            </w:r>
            <w:r w:rsidRPr="007B76D1">
              <w:rPr>
                <w:sz w:val="24"/>
                <w:szCs w:val="24"/>
              </w:rPr>
              <w:t>kafir maka makmum harus</w:t>
            </w:r>
            <w:r w:rsidR="005D23CF">
              <w:rPr>
                <w:sz w:val="24"/>
                <w:szCs w:val="24"/>
              </w:rPr>
              <w:t xml:space="preserve"> </w:t>
            </w:r>
            <w:r w:rsidRPr="007B76D1">
              <w:rPr>
                <w:sz w:val="24"/>
                <w:szCs w:val="24"/>
              </w:rPr>
              <w:t>mengulang shalatnya.</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2. </w:t>
            </w:r>
            <w:r w:rsidR="005D23CF">
              <w:rPr>
                <w:sz w:val="24"/>
                <w:szCs w:val="24"/>
              </w:rPr>
              <w:tab/>
            </w:r>
            <w:r w:rsidRPr="007B76D1">
              <w:rPr>
                <w:sz w:val="24"/>
                <w:szCs w:val="24"/>
              </w:rPr>
              <w:t>Tidak hilang akalnya atau gila. Jika</w:t>
            </w:r>
            <w:r w:rsidR="005D23CF">
              <w:rPr>
                <w:sz w:val="24"/>
                <w:szCs w:val="24"/>
              </w:rPr>
              <w:t xml:space="preserve"> </w:t>
            </w:r>
            <w:r w:rsidRPr="007B76D1">
              <w:rPr>
                <w:sz w:val="24"/>
                <w:szCs w:val="24"/>
              </w:rPr>
              <w:t>kegilaannya tidak permanen, maka</w:t>
            </w:r>
            <w:r w:rsidR="005D23CF">
              <w:rPr>
                <w:sz w:val="24"/>
                <w:szCs w:val="24"/>
              </w:rPr>
              <w:t xml:space="preserve"> </w:t>
            </w:r>
            <w:r w:rsidRPr="007B76D1">
              <w:rPr>
                <w:sz w:val="24"/>
                <w:szCs w:val="24"/>
              </w:rPr>
              <w:t>shalat jama’ah tetap sah, namun</w:t>
            </w:r>
            <w:r w:rsidR="005D23CF">
              <w:rPr>
                <w:sz w:val="24"/>
                <w:szCs w:val="24"/>
              </w:rPr>
              <w:t xml:space="preserve"> </w:t>
            </w:r>
            <w:r w:rsidRPr="007B76D1">
              <w:rPr>
                <w:sz w:val="24"/>
                <w:szCs w:val="24"/>
              </w:rPr>
              <w:t>makruh hukumnya.</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3. </w:t>
            </w:r>
            <w:r w:rsidR="005D23CF">
              <w:rPr>
                <w:sz w:val="24"/>
                <w:szCs w:val="24"/>
              </w:rPr>
              <w:tab/>
            </w:r>
            <w:r w:rsidRPr="007B76D1">
              <w:rPr>
                <w:i/>
                <w:iCs/>
                <w:sz w:val="24"/>
                <w:szCs w:val="24"/>
              </w:rPr>
              <w:t xml:space="preserve">Mumayyiz </w:t>
            </w:r>
            <w:r w:rsidRPr="007B76D1">
              <w:rPr>
                <w:sz w:val="24"/>
                <w:szCs w:val="24"/>
              </w:rPr>
              <w:t>atau anak yang sudah</w:t>
            </w:r>
            <w:r w:rsidR="005D23CF">
              <w:rPr>
                <w:sz w:val="24"/>
                <w:szCs w:val="24"/>
              </w:rPr>
              <w:t xml:space="preserve"> </w:t>
            </w:r>
            <w:r w:rsidRPr="007B76D1">
              <w:rPr>
                <w:sz w:val="24"/>
                <w:szCs w:val="24"/>
              </w:rPr>
              <w:t>mampu membedakan dua hal yang</w:t>
            </w:r>
            <w:r w:rsidR="005D23CF">
              <w:rPr>
                <w:sz w:val="24"/>
                <w:szCs w:val="24"/>
              </w:rPr>
              <w:t xml:space="preserve"> </w:t>
            </w:r>
            <w:r w:rsidRPr="007B76D1">
              <w:rPr>
                <w:sz w:val="24"/>
                <w:szCs w:val="24"/>
              </w:rPr>
              <w:t>bertolak belakang, seperti baik buruk,</w:t>
            </w:r>
            <w:r w:rsidR="005D23CF">
              <w:rPr>
                <w:sz w:val="24"/>
                <w:szCs w:val="24"/>
              </w:rPr>
              <w:t xml:space="preserve"> </w:t>
            </w:r>
            <w:r w:rsidRPr="007B76D1">
              <w:rPr>
                <w:sz w:val="24"/>
                <w:szCs w:val="24"/>
              </w:rPr>
              <w:t>dan seterusnya.</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4. </w:t>
            </w:r>
            <w:r w:rsidR="005D23CF">
              <w:rPr>
                <w:sz w:val="24"/>
                <w:szCs w:val="24"/>
              </w:rPr>
              <w:tab/>
            </w:r>
            <w:r w:rsidRPr="007B76D1">
              <w:rPr>
                <w:sz w:val="24"/>
                <w:szCs w:val="24"/>
              </w:rPr>
              <w:t>Jika terdapat makmum laki-laki,</w:t>
            </w:r>
            <w:r w:rsidR="005D23CF">
              <w:rPr>
                <w:sz w:val="24"/>
                <w:szCs w:val="24"/>
              </w:rPr>
              <w:t xml:space="preserve"> </w:t>
            </w:r>
            <w:r w:rsidRPr="007B76D1">
              <w:rPr>
                <w:sz w:val="24"/>
                <w:szCs w:val="24"/>
              </w:rPr>
              <w:t>maka imam harus berjenis laki-laki.</w:t>
            </w:r>
            <w:r w:rsidR="005D23CF">
              <w:rPr>
                <w:sz w:val="24"/>
                <w:szCs w:val="24"/>
              </w:rPr>
              <w:t xml:space="preserve"> </w:t>
            </w:r>
            <w:r w:rsidRPr="007B76D1">
              <w:rPr>
                <w:sz w:val="24"/>
                <w:szCs w:val="24"/>
              </w:rPr>
              <w:t>Tidak sah makmum laki-laki</w:t>
            </w:r>
            <w:r w:rsidR="005D23CF">
              <w:rPr>
                <w:sz w:val="24"/>
                <w:szCs w:val="24"/>
              </w:rPr>
              <w:t xml:space="preserve"> </w:t>
            </w:r>
            <w:r w:rsidRPr="007B76D1">
              <w:rPr>
                <w:sz w:val="24"/>
                <w:szCs w:val="24"/>
              </w:rPr>
              <w:t>mengikuti imam waria atau perempuan.</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5. </w:t>
            </w:r>
            <w:r w:rsidR="005D23CF">
              <w:rPr>
                <w:sz w:val="24"/>
                <w:szCs w:val="24"/>
              </w:rPr>
              <w:tab/>
            </w:r>
            <w:r w:rsidRPr="007B76D1">
              <w:rPr>
                <w:sz w:val="24"/>
                <w:szCs w:val="24"/>
              </w:rPr>
              <w:t>Tidak berhadats kecil maupun besar.</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6. </w:t>
            </w:r>
            <w:r w:rsidR="005D23CF">
              <w:rPr>
                <w:sz w:val="24"/>
                <w:szCs w:val="24"/>
              </w:rPr>
              <w:tab/>
            </w:r>
            <w:r w:rsidRPr="007B76D1">
              <w:rPr>
                <w:sz w:val="24"/>
                <w:szCs w:val="24"/>
              </w:rPr>
              <w:t>Memiliki bacaan yang bagus dan</w:t>
            </w:r>
            <w:r w:rsidR="005D23CF">
              <w:rPr>
                <w:sz w:val="24"/>
                <w:szCs w:val="24"/>
              </w:rPr>
              <w:t xml:space="preserve"> </w:t>
            </w:r>
            <w:r w:rsidRPr="007B76D1">
              <w:rPr>
                <w:sz w:val="24"/>
                <w:szCs w:val="24"/>
              </w:rPr>
              <w:t>mengetahui rukun-rukun shalat.</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7. </w:t>
            </w:r>
            <w:r w:rsidR="005D23CF">
              <w:rPr>
                <w:sz w:val="24"/>
                <w:szCs w:val="24"/>
              </w:rPr>
              <w:tab/>
            </w:r>
            <w:r w:rsidRPr="007B76D1">
              <w:rPr>
                <w:sz w:val="24"/>
                <w:szCs w:val="24"/>
              </w:rPr>
              <w:t>Pada waktu menjadi imam, ia tidak</w:t>
            </w:r>
            <w:r w:rsidR="005D23CF">
              <w:rPr>
                <w:sz w:val="24"/>
                <w:szCs w:val="24"/>
              </w:rPr>
              <w:t xml:space="preserve"> </w:t>
            </w:r>
            <w:r w:rsidRPr="007B76D1">
              <w:rPr>
                <w:sz w:val="24"/>
                <w:szCs w:val="24"/>
              </w:rPr>
              <w:t>dalam posisi sebagai makmum.</w:t>
            </w:r>
            <w:r w:rsidR="005D23CF">
              <w:rPr>
                <w:sz w:val="24"/>
                <w:szCs w:val="24"/>
              </w:rPr>
              <w:t xml:space="preserve"> </w:t>
            </w:r>
            <w:r w:rsidRPr="007B76D1">
              <w:rPr>
                <w:sz w:val="24"/>
                <w:szCs w:val="24"/>
              </w:rPr>
              <w:t xml:space="preserve">Dikecualikan makmum </w:t>
            </w:r>
            <w:r w:rsidRPr="007B76D1">
              <w:rPr>
                <w:i/>
                <w:iCs/>
                <w:sz w:val="24"/>
                <w:szCs w:val="24"/>
              </w:rPr>
              <w:t>masbuq</w:t>
            </w:r>
            <w:r w:rsidR="005D23CF">
              <w:rPr>
                <w:i/>
                <w:iCs/>
                <w:sz w:val="24"/>
                <w:szCs w:val="24"/>
              </w:rPr>
              <w:t xml:space="preserve"> </w:t>
            </w:r>
            <w:r w:rsidRPr="007B76D1">
              <w:rPr>
                <w:sz w:val="24"/>
                <w:szCs w:val="24"/>
              </w:rPr>
              <w:t>(menyusul atau tertinggal beberapa</w:t>
            </w:r>
            <w:r w:rsidR="005D23CF">
              <w:rPr>
                <w:sz w:val="24"/>
                <w:szCs w:val="24"/>
              </w:rPr>
              <w:t xml:space="preserve"> </w:t>
            </w:r>
            <w:r w:rsidRPr="007B76D1">
              <w:rPr>
                <w:sz w:val="24"/>
                <w:szCs w:val="24"/>
              </w:rPr>
              <w:t>rakaat). Setelah imam mengucapkan</w:t>
            </w:r>
            <w:r w:rsidR="005D23CF">
              <w:rPr>
                <w:sz w:val="24"/>
                <w:szCs w:val="24"/>
              </w:rPr>
              <w:t xml:space="preserve"> </w:t>
            </w:r>
            <w:r w:rsidRPr="007B76D1">
              <w:rPr>
                <w:sz w:val="24"/>
                <w:szCs w:val="24"/>
              </w:rPr>
              <w:t xml:space="preserve">salam, maka makmum </w:t>
            </w:r>
            <w:r w:rsidRPr="007B76D1">
              <w:rPr>
                <w:i/>
                <w:iCs/>
                <w:sz w:val="24"/>
                <w:szCs w:val="24"/>
              </w:rPr>
              <w:t xml:space="preserve">masbuq </w:t>
            </w:r>
            <w:r w:rsidRPr="007B76D1">
              <w:rPr>
                <w:sz w:val="24"/>
                <w:szCs w:val="24"/>
              </w:rPr>
              <w:t>terus</w:t>
            </w:r>
            <w:r w:rsidR="005D23CF">
              <w:rPr>
                <w:sz w:val="24"/>
                <w:szCs w:val="24"/>
              </w:rPr>
              <w:t xml:space="preserve"> </w:t>
            </w:r>
            <w:r w:rsidRPr="007B76D1">
              <w:rPr>
                <w:sz w:val="24"/>
                <w:szCs w:val="24"/>
              </w:rPr>
              <w:t>melanjutkan kekurangan rakaatnya</w:t>
            </w:r>
            <w:r w:rsidR="005D23CF">
              <w:rPr>
                <w:sz w:val="24"/>
                <w:szCs w:val="24"/>
              </w:rPr>
              <w:t xml:space="preserve"> </w:t>
            </w:r>
            <w:r w:rsidRPr="007B76D1">
              <w:rPr>
                <w:sz w:val="24"/>
                <w:szCs w:val="24"/>
              </w:rPr>
              <w:t>secara mandiri. Diperbolehkan untuk</w:t>
            </w:r>
            <w:r w:rsidR="005D23CF">
              <w:rPr>
                <w:sz w:val="24"/>
                <w:szCs w:val="24"/>
              </w:rPr>
              <w:t xml:space="preserve"> </w:t>
            </w:r>
            <w:r w:rsidRPr="007B76D1">
              <w:rPr>
                <w:sz w:val="24"/>
                <w:szCs w:val="24"/>
              </w:rPr>
              <w:t>menjadikannya sebagai imam dengan</w:t>
            </w:r>
            <w:r w:rsidR="005D23CF">
              <w:rPr>
                <w:sz w:val="24"/>
                <w:szCs w:val="24"/>
              </w:rPr>
              <w:t xml:space="preserve"> </w:t>
            </w:r>
            <w:r w:rsidRPr="007B76D1">
              <w:rPr>
                <w:sz w:val="24"/>
                <w:szCs w:val="24"/>
              </w:rPr>
              <w:t>alasan mengikuti imam yang pertama</w:t>
            </w:r>
            <w:r w:rsidR="005D23CF">
              <w:rPr>
                <w:sz w:val="24"/>
                <w:szCs w:val="24"/>
              </w:rPr>
              <w:t xml:space="preserve"> </w:t>
            </w:r>
            <w:r w:rsidRPr="007B76D1">
              <w:rPr>
                <w:sz w:val="24"/>
                <w:szCs w:val="24"/>
              </w:rPr>
              <w:t>akan terputus setelah selesai dari</w:t>
            </w:r>
            <w:r w:rsidR="005D23CF">
              <w:rPr>
                <w:sz w:val="24"/>
                <w:szCs w:val="24"/>
              </w:rPr>
              <w:t xml:space="preserve"> </w:t>
            </w:r>
            <w:r w:rsidRPr="007B76D1">
              <w:rPr>
                <w:sz w:val="24"/>
                <w:szCs w:val="24"/>
              </w:rPr>
              <w:t>shalatnya, baik setelah mengucapkan</w:t>
            </w:r>
            <w:r w:rsidR="005D23CF">
              <w:rPr>
                <w:sz w:val="24"/>
                <w:szCs w:val="24"/>
              </w:rPr>
              <w:t xml:space="preserve"> </w:t>
            </w:r>
            <w:r w:rsidRPr="007B76D1">
              <w:rPr>
                <w:sz w:val="24"/>
                <w:szCs w:val="24"/>
              </w:rPr>
              <w:t>salam atau berhadats.</w:t>
            </w:r>
          </w:p>
        </w:tc>
        <w:tc>
          <w:tcPr>
            <w:tcW w:w="4252" w:type="dxa"/>
          </w:tcPr>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1. </w:t>
            </w:r>
            <w:r w:rsidR="005D23CF">
              <w:rPr>
                <w:sz w:val="24"/>
                <w:szCs w:val="24"/>
              </w:rPr>
              <w:tab/>
            </w:r>
            <w:r w:rsidRPr="007B76D1">
              <w:rPr>
                <w:sz w:val="24"/>
                <w:szCs w:val="24"/>
              </w:rPr>
              <w:t>Berniat menjadi makmum kepada</w:t>
            </w:r>
            <w:r w:rsidR="005D23CF">
              <w:rPr>
                <w:sz w:val="24"/>
                <w:szCs w:val="24"/>
              </w:rPr>
              <w:t xml:space="preserve"> </w:t>
            </w:r>
            <w:r w:rsidRPr="007B76D1">
              <w:rPr>
                <w:sz w:val="24"/>
                <w:szCs w:val="24"/>
              </w:rPr>
              <w:t>imam yang ditujunya bersamaan</w:t>
            </w:r>
            <w:r w:rsidR="005D23CF">
              <w:rPr>
                <w:sz w:val="24"/>
                <w:szCs w:val="24"/>
              </w:rPr>
              <w:t xml:space="preserve"> </w:t>
            </w:r>
            <w:r w:rsidRPr="007B76D1">
              <w:rPr>
                <w:sz w:val="24"/>
                <w:szCs w:val="24"/>
              </w:rPr>
              <w:t>dengan pelaksanaan takbiratul ihram.</w:t>
            </w:r>
            <w:r w:rsidR="005D23CF">
              <w:rPr>
                <w:sz w:val="24"/>
                <w:szCs w:val="24"/>
              </w:rPr>
              <w:t xml:space="preserve"> </w:t>
            </w:r>
            <w:r w:rsidRPr="007B76D1">
              <w:rPr>
                <w:sz w:val="24"/>
                <w:szCs w:val="24"/>
              </w:rPr>
              <w:t>Berbeda dengan niat imam yang tidak</w:t>
            </w:r>
            <w:r w:rsidR="005D23CF">
              <w:rPr>
                <w:sz w:val="24"/>
                <w:szCs w:val="24"/>
              </w:rPr>
              <w:t xml:space="preserve"> </w:t>
            </w:r>
            <w:r w:rsidRPr="007B76D1">
              <w:rPr>
                <w:sz w:val="24"/>
                <w:szCs w:val="24"/>
              </w:rPr>
              <w:t>wajib tetapi sunnah hukumnya.</w:t>
            </w:r>
            <w:r w:rsidR="005D23CF">
              <w:rPr>
                <w:sz w:val="24"/>
                <w:szCs w:val="24"/>
              </w:rPr>
              <w:t xml:space="preserve"> </w:t>
            </w:r>
            <w:r w:rsidRPr="007B76D1">
              <w:rPr>
                <w:sz w:val="24"/>
                <w:szCs w:val="24"/>
              </w:rPr>
              <w:t>Namun ketika tidak berniat maka</w:t>
            </w:r>
            <w:r w:rsidR="005D23CF">
              <w:rPr>
                <w:sz w:val="24"/>
                <w:szCs w:val="24"/>
              </w:rPr>
              <w:t xml:space="preserve"> </w:t>
            </w:r>
            <w:r w:rsidRPr="007B76D1">
              <w:rPr>
                <w:sz w:val="24"/>
                <w:szCs w:val="24"/>
              </w:rPr>
              <w:t>imam tetap sah shalatnya, hanya tidak</w:t>
            </w:r>
            <w:r w:rsidR="005D23CF">
              <w:rPr>
                <w:sz w:val="24"/>
                <w:szCs w:val="24"/>
              </w:rPr>
              <w:t xml:space="preserve"> </w:t>
            </w:r>
            <w:r w:rsidRPr="007B76D1">
              <w:rPr>
                <w:sz w:val="24"/>
                <w:szCs w:val="24"/>
              </w:rPr>
              <w:t>mendapatkan keistimewaan shalat</w:t>
            </w:r>
            <w:r w:rsidR="005D23CF">
              <w:rPr>
                <w:sz w:val="24"/>
                <w:szCs w:val="24"/>
              </w:rPr>
              <w:t xml:space="preserve"> </w:t>
            </w:r>
            <w:r w:rsidRPr="007B76D1">
              <w:rPr>
                <w:sz w:val="24"/>
                <w:szCs w:val="24"/>
              </w:rPr>
              <w:t>jama’ah. Kecuali shalat yang hukum</w:t>
            </w:r>
            <w:r w:rsidR="005D23CF">
              <w:rPr>
                <w:sz w:val="24"/>
                <w:szCs w:val="24"/>
              </w:rPr>
              <w:t xml:space="preserve"> </w:t>
            </w:r>
            <w:r w:rsidRPr="007B76D1">
              <w:rPr>
                <w:sz w:val="24"/>
                <w:szCs w:val="24"/>
              </w:rPr>
              <w:t>sah tidaknya bergantung pada</w:t>
            </w:r>
            <w:r w:rsidR="005D23CF">
              <w:rPr>
                <w:sz w:val="24"/>
                <w:szCs w:val="24"/>
              </w:rPr>
              <w:t xml:space="preserve"> </w:t>
            </w:r>
            <w:r w:rsidRPr="007B76D1">
              <w:rPr>
                <w:sz w:val="24"/>
                <w:szCs w:val="24"/>
              </w:rPr>
              <w:t>jama’ah, seperti shalat Jum’at, shalat</w:t>
            </w:r>
            <w:r w:rsidR="005D23CF">
              <w:rPr>
                <w:sz w:val="24"/>
                <w:szCs w:val="24"/>
              </w:rPr>
              <w:t xml:space="preserve"> </w:t>
            </w:r>
            <w:r w:rsidRPr="007B76D1">
              <w:rPr>
                <w:sz w:val="24"/>
                <w:szCs w:val="24"/>
              </w:rPr>
              <w:t>berjama’ah untuk minta hujan, dan</w:t>
            </w:r>
            <w:r w:rsidR="005D23CF">
              <w:rPr>
                <w:sz w:val="24"/>
                <w:szCs w:val="24"/>
              </w:rPr>
              <w:t xml:space="preserve"> </w:t>
            </w:r>
            <w:r w:rsidRPr="007B76D1">
              <w:rPr>
                <w:sz w:val="24"/>
                <w:szCs w:val="24"/>
              </w:rPr>
              <w:t>shalat khauf. Imam wajib berniat</w:t>
            </w:r>
            <w:r w:rsidR="005D23CF">
              <w:rPr>
                <w:sz w:val="24"/>
                <w:szCs w:val="24"/>
              </w:rPr>
              <w:t xml:space="preserve"> </w:t>
            </w:r>
            <w:r w:rsidRPr="007B76D1">
              <w:rPr>
                <w:sz w:val="24"/>
                <w:szCs w:val="24"/>
              </w:rPr>
              <w:t>bersamaan dengan takbiratul ihram.</w:t>
            </w:r>
          </w:p>
          <w:p w:rsidR="00680AF6" w:rsidRPr="007B76D1" w:rsidRDefault="00680AF6" w:rsidP="005D23CF">
            <w:pPr>
              <w:spacing w:before="60" w:after="60"/>
              <w:ind w:left="317" w:hanging="317"/>
              <w:rPr>
                <w:sz w:val="24"/>
                <w:szCs w:val="24"/>
              </w:rPr>
            </w:pPr>
            <w:r w:rsidRPr="007B76D1">
              <w:rPr>
                <w:sz w:val="24"/>
                <w:szCs w:val="24"/>
              </w:rPr>
              <w:t xml:space="preserve">2. </w:t>
            </w:r>
            <w:r w:rsidR="005D23CF">
              <w:rPr>
                <w:sz w:val="24"/>
                <w:szCs w:val="24"/>
              </w:rPr>
              <w:tab/>
            </w:r>
            <w:r w:rsidRPr="007B76D1">
              <w:rPr>
                <w:sz w:val="24"/>
                <w:szCs w:val="24"/>
              </w:rPr>
              <w:t>Islam.</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3. </w:t>
            </w:r>
            <w:r w:rsidR="005D23CF">
              <w:rPr>
                <w:sz w:val="24"/>
                <w:szCs w:val="24"/>
              </w:rPr>
              <w:tab/>
            </w:r>
            <w:r w:rsidRPr="007B76D1">
              <w:rPr>
                <w:sz w:val="24"/>
                <w:szCs w:val="24"/>
              </w:rPr>
              <w:t>Tidak hilang akalnya karena gila atau</w:t>
            </w:r>
            <w:r w:rsidR="005D23CF">
              <w:rPr>
                <w:sz w:val="24"/>
                <w:szCs w:val="24"/>
              </w:rPr>
              <w:t xml:space="preserve"> </w:t>
            </w:r>
            <w:r w:rsidRPr="007B76D1">
              <w:rPr>
                <w:sz w:val="24"/>
                <w:szCs w:val="24"/>
              </w:rPr>
              <w:t>sebab lainnya.</w:t>
            </w:r>
          </w:p>
          <w:p w:rsidR="00680AF6" w:rsidRPr="007B76D1" w:rsidRDefault="00680AF6" w:rsidP="005D23CF">
            <w:pPr>
              <w:autoSpaceDE w:val="0"/>
              <w:autoSpaceDN w:val="0"/>
              <w:adjustRightInd w:val="0"/>
              <w:spacing w:before="60" w:after="60"/>
              <w:ind w:left="317" w:hanging="317"/>
              <w:rPr>
                <w:i/>
                <w:iCs/>
                <w:sz w:val="24"/>
                <w:szCs w:val="24"/>
              </w:rPr>
            </w:pPr>
            <w:r w:rsidRPr="007B76D1">
              <w:rPr>
                <w:sz w:val="24"/>
                <w:szCs w:val="24"/>
              </w:rPr>
              <w:t xml:space="preserve">4. </w:t>
            </w:r>
            <w:r w:rsidR="005D23CF">
              <w:rPr>
                <w:sz w:val="24"/>
                <w:szCs w:val="24"/>
              </w:rPr>
              <w:tab/>
            </w:r>
            <w:r w:rsidRPr="007B76D1">
              <w:rPr>
                <w:i/>
                <w:iCs/>
                <w:sz w:val="24"/>
                <w:szCs w:val="24"/>
              </w:rPr>
              <w:t>Mumayyiz.</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5. </w:t>
            </w:r>
            <w:r w:rsidR="005D23CF">
              <w:rPr>
                <w:sz w:val="24"/>
                <w:szCs w:val="24"/>
              </w:rPr>
              <w:tab/>
            </w:r>
            <w:r w:rsidRPr="007B76D1">
              <w:rPr>
                <w:sz w:val="24"/>
                <w:szCs w:val="24"/>
              </w:rPr>
              <w:t>Sahnya berjama’ah dilihat</w:t>
            </w:r>
            <w:r w:rsidR="005D23CF">
              <w:rPr>
                <w:sz w:val="24"/>
                <w:szCs w:val="24"/>
              </w:rPr>
              <w:t xml:space="preserve"> </w:t>
            </w:r>
            <w:r w:rsidRPr="007B76D1">
              <w:rPr>
                <w:sz w:val="24"/>
                <w:szCs w:val="24"/>
              </w:rPr>
              <w:t>berdasarkan madzhab yang dianut</w:t>
            </w:r>
            <w:r w:rsidR="005D23CF">
              <w:rPr>
                <w:sz w:val="24"/>
                <w:szCs w:val="24"/>
              </w:rPr>
              <w:t xml:space="preserve"> </w:t>
            </w:r>
            <w:r w:rsidRPr="007B76D1">
              <w:rPr>
                <w:sz w:val="24"/>
                <w:szCs w:val="24"/>
              </w:rPr>
              <w:t>makmumnya. Jika seorang</w:t>
            </w:r>
            <w:r w:rsidR="005D23CF">
              <w:rPr>
                <w:sz w:val="24"/>
                <w:szCs w:val="24"/>
              </w:rPr>
              <w:t xml:space="preserve"> </w:t>
            </w:r>
            <w:r w:rsidRPr="007B76D1">
              <w:rPr>
                <w:sz w:val="24"/>
                <w:szCs w:val="24"/>
              </w:rPr>
              <w:t>bermadzhab Syafi’i bermakmum</w:t>
            </w:r>
            <w:r w:rsidR="005D23CF">
              <w:rPr>
                <w:sz w:val="24"/>
                <w:szCs w:val="24"/>
              </w:rPr>
              <w:t xml:space="preserve"> </w:t>
            </w:r>
            <w:r w:rsidRPr="007B76D1">
              <w:rPr>
                <w:sz w:val="24"/>
                <w:szCs w:val="24"/>
              </w:rPr>
              <w:t>kepada orang bermadzhab Hanafi</w:t>
            </w:r>
            <w:r w:rsidR="005D23CF">
              <w:rPr>
                <w:sz w:val="24"/>
                <w:szCs w:val="24"/>
              </w:rPr>
              <w:t xml:space="preserve"> </w:t>
            </w:r>
            <w:r w:rsidRPr="007B76D1">
              <w:rPr>
                <w:sz w:val="24"/>
                <w:szCs w:val="24"/>
              </w:rPr>
              <w:t>yang misalnya telah menyentuh</w:t>
            </w:r>
            <w:r w:rsidR="005D23CF">
              <w:rPr>
                <w:sz w:val="24"/>
                <w:szCs w:val="24"/>
              </w:rPr>
              <w:t xml:space="preserve"> </w:t>
            </w:r>
            <w:r w:rsidRPr="007B76D1">
              <w:rPr>
                <w:sz w:val="24"/>
                <w:szCs w:val="24"/>
              </w:rPr>
              <w:t>wanita sebelum shalat dimulai, maka</w:t>
            </w:r>
            <w:r w:rsidR="005D23CF">
              <w:rPr>
                <w:sz w:val="24"/>
                <w:szCs w:val="24"/>
              </w:rPr>
              <w:t xml:space="preserve"> </w:t>
            </w:r>
            <w:r w:rsidRPr="007B76D1">
              <w:rPr>
                <w:sz w:val="24"/>
                <w:szCs w:val="24"/>
              </w:rPr>
              <w:t>shalat makmum batal. Karena</w:t>
            </w:r>
            <w:r w:rsidR="005D23CF">
              <w:rPr>
                <w:sz w:val="24"/>
                <w:szCs w:val="24"/>
              </w:rPr>
              <w:t xml:space="preserve"> </w:t>
            </w:r>
            <w:r w:rsidRPr="007B76D1">
              <w:rPr>
                <w:sz w:val="24"/>
                <w:szCs w:val="24"/>
              </w:rPr>
              <w:t>menyentuh wanita merupakan salah</w:t>
            </w:r>
            <w:r w:rsidR="005D23CF">
              <w:rPr>
                <w:sz w:val="24"/>
                <w:szCs w:val="24"/>
              </w:rPr>
              <w:t xml:space="preserve"> </w:t>
            </w:r>
            <w:r w:rsidRPr="007B76D1">
              <w:rPr>
                <w:sz w:val="24"/>
                <w:szCs w:val="24"/>
              </w:rPr>
              <w:t>satu yang membatalkan wudhu</w:t>
            </w:r>
            <w:r w:rsidR="005D23CF">
              <w:rPr>
                <w:sz w:val="24"/>
                <w:szCs w:val="24"/>
              </w:rPr>
              <w:t xml:space="preserve"> </w:t>
            </w:r>
            <w:r w:rsidRPr="007B76D1">
              <w:rPr>
                <w:sz w:val="24"/>
                <w:szCs w:val="24"/>
              </w:rPr>
              <w:t>menurut madzhab Syafi’i, dan berarti</w:t>
            </w:r>
            <w:r w:rsidR="005D23CF">
              <w:rPr>
                <w:sz w:val="24"/>
                <w:szCs w:val="24"/>
              </w:rPr>
              <w:t xml:space="preserve"> </w:t>
            </w:r>
            <w:r w:rsidRPr="007B76D1">
              <w:rPr>
                <w:sz w:val="24"/>
                <w:szCs w:val="24"/>
              </w:rPr>
              <w:t>imam sebelum shalat sudah</w:t>
            </w:r>
            <w:r w:rsidR="005D23CF">
              <w:rPr>
                <w:sz w:val="24"/>
                <w:szCs w:val="24"/>
              </w:rPr>
              <w:t xml:space="preserve"> </w:t>
            </w:r>
            <w:r w:rsidRPr="007B76D1">
              <w:rPr>
                <w:sz w:val="24"/>
                <w:szCs w:val="24"/>
              </w:rPr>
              <w:t>berhadats.</w:t>
            </w:r>
            <w:r w:rsidR="005D23CF">
              <w:rPr>
                <w:sz w:val="24"/>
                <w:szCs w:val="24"/>
              </w:rPr>
              <w:t xml:space="preserve"> </w:t>
            </w:r>
            <w:r w:rsidRPr="007B76D1">
              <w:rPr>
                <w:sz w:val="24"/>
                <w:szCs w:val="24"/>
              </w:rPr>
              <w:t>Dalam ketentuan ini berlaku kaidah,</w:t>
            </w:r>
            <w:r w:rsidR="005D23CF">
              <w:rPr>
                <w:sz w:val="24"/>
                <w:szCs w:val="24"/>
              </w:rPr>
              <w:t xml:space="preserve"> </w:t>
            </w:r>
            <w:r w:rsidRPr="007B76D1">
              <w:rPr>
                <w:sz w:val="24"/>
                <w:szCs w:val="24"/>
              </w:rPr>
              <w:t>makmum harus tidak mengetahui jika</w:t>
            </w:r>
            <w:r w:rsidR="005D23CF">
              <w:rPr>
                <w:sz w:val="24"/>
                <w:szCs w:val="24"/>
              </w:rPr>
              <w:t xml:space="preserve"> </w:t>
            </w:r>
            <w:r w:rsidRPr="007B76D1">
              <w:rPr>
                <w:sz w:val="24"/>
                <w:szCs w:val="24"/>
              </w:rPr>
              <w:t>imam yang dipilih berhadats.</w:t>
            </w:r>
            <w:r w:rsidR="005D23CF">
              <w:rPr>
                <w:sz w:val="24"/>
                <w:szCs w:val="24"/>
              </w:rPr>
              <w:t xml:space="preserve"> </w:t>
            </w:r>
            <w:r w:rsidRPr="007B76D1">
              <w:rPr>
                <w:sz w:val="24"/>
                <w:szCs w:val="24"/>
              </w:rPr>
              <w:t>Makmum juga tidak meyakini</w:t>
            </w:r>
            <w:r w:rsidR="005D23CF">
              <w:rPr>
                <w:sz w:val="24"/>
                <w:szCs w:val="24"/>
              </w:rPr>
              <w:t xml:space="preserve"> </w:t>
            </w:r>
            <w:r w:rsidRPr="007B76D1">
              <w:rPr>
                <w:sz w:val="24"/>
                <w:szCs w:val="24"/>
              </w:rPr>
              <w:t>batalnya imam berdasarkan ijtihad</w:t>
            </w:r>
            <w:r w:rsidR="005D23CF">
              <w:rPr>
                <w:sz w:val="24"/>
                <w:szCs w:val="24"/>
              </w:rPr>
              <w:t xml:space="preserve"> </w:t>
            </w:r>
            <w:r w:rsidRPr="007B76D1">
              <w:rPr>
                <w:sz w:val="24"/>
                <w:szCs w:val="24"/>
              </w:rPr>
              <w:t>yang dianutnya.</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6. </w:t>
            </w:r>
            <w:r w:rsidR="005D23CF">
              <w:rPr>
                <w:sz w:val="24"/>
                <w:szCs w:val="24"/>
              </w:rPr>
              <w:tab/>
            </w:r>
            <w:r w:rsidRPr="007B76D1">
              <w:rPr>
                <w:sz w:val="24"/>
                <w:szCs w:val="24"/>
              </w:rPr>
              <w:t>Makmum tidak meyakini bahwa,</w:t>
            </w:r>
            <w:r w:rsidR="005D23CF">
              <w:rPr>
                <w:sz w:val="24"/>
                <w:szCs w:val="24"/>
              </w:rPr>
              <w:t xml:space="preserve"> </w:t>
            </w:r>
            <w:r w:rsidRPr="007B76D1">
              <w:rPr>
                <w:sz w:val="24"/>
                <w:szCs w:val="24"/>
              </w:rPr>
              <w:t>imam yang dipilih sedang dalam</w:t>
            </w:r>
            <w:r w:rsidR="005D23CF">
              <w:rPr>
                <w:sz w:val="24"/>
                <w:szCs w:val="24"/>
              </w:rPr>
              <w:t xml:space="preserve"> </w:t>
            </w:r>
            <w:r w:rsidRPr="007B76D1">
              <w:rPr>
                <w:sz w:val="24"/>
                <w:szCs w:val="24"/>
              </w:rPr>
              <w:t xml:space="preserve">keadaan melakukan shalat </w:t>
            </w:r>
            <w:r w:rsidRPr="007B76D1">
              <w:rPr>
                <w:i/>
                <w:iCs/>
                <w:sz w:val="24"/>
                <w:szCs w:val="24"/>
              </w:rPr>
              <w:t>qadla’</w:t>
            </w:r>
            <w:r w:rsidR="005D23CF">
              <w:rPr>
                <w:i/>
                <w:iCs/>
                <w:sz w:val="24"/>
                <w:szCs w:val="24"/>
              </w:rPr>
              <w:t xml:space="preserve"> </w:t>
            </w:r>
            <w:r w:rsidRPr="007B76D1">
              <w:rPr>
                <w:sz w:val="24"/>
                <w:szCs w:val="24"/>
              </w:rPr>
              <w:t>(membayar hutang atas shalat yang</w:t>
            </w:r>
            <w:r w:rsidR="005D23CF">
              <w:rPr>
                <w:sz w:val="24"/>
                <w:szCs w:val="24"/>
              </w:rPr>
              <w:t xml:space="preserve"> </w:t>
            </w:r>
            <w:r w:rsidRPr="007B76D1">
              <w:rPr>
                <w:sz w:val="24"/>
                <w:szCs w:val="24"/>
              </w:rPr>
              <w:t>batal atau tertunda karena sebabsebab</w:t>
            </w:r>
            <w:r w:rsidR="005D23CF">
              <w:rPr>
                <w:sz w:val="24"/>
                <w:szCs w:val="24"/>
              </w:rPr>
              <w:t xml:space="preserve"> </w:t>
            </w:r>
            <w:r w:rsidRPr="007B76D1">
              <w:rPr>
                <w:sz w:val="24"/>
                <w:szCs w:val="24"/>
              </w:rPr>
              <w:t>tertentu).</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7. </w:t>
            </w:r>
            <w:r w:rsidR="005D23CF">
              <w:rPr>
                <w:sz w:val="24"/>
                <w:szCs w:val="24"/>
              </w:rPr>
              <w:tab/>
            </w:r>
            <w:r w:rsidRPr="007B76D1">
              <w:rPr>
                <w:sz w:val="24"/>
                <w:szCs w:val="24"/>
              </w:rPr>
              <w:t>Posisi makmum tidak lebih maju</w:t>
            </w:r>
            <w:r w:rsidR="005D23CF">
              <w:rPr>
                <w:sz w:val="24"/>
                <w:szCs w:val="24"/>
              </w:rPr>
              <w:t xml:space="preserve"> </w:t>
            </w:r>
            <w:r w:rsidRPr="007B76D1">
              <w:rPr>
                <w:sz w:val="24"/>
                <w:szCs w:val="24"/>
              </w:rPr>
              <w:t>dibanding imamnya. Jika barisan</w:t>
            </w:r>
            <w:r w:rsidR="005D23CF">
              <w:rPr>
                <w:sz w:val="24"/>
                <w:szCs w:val="24"/>
              </w:rPr>
              <w:t xml:space="preserve"> </w:t>
            </w:r>
            <w:r w:rsidRPr="007B76D1">
              <w:rPr>
                <w:sz w:val="24"/>
                <w:szCs w:val="24"/>
              </w:rPr>
              <w:t>makmum lebih maju, maka shalatnya</w:t>
            </w:r>
            <w:r w:rsidR="005D23CF">
              <w:rPr>
                <w:sz w:val="24"/>
                <w:szCs w:val="24"/>
              </w:rPr>
              <w:t xml:space="preserve"> </w:t>
            </w:r>
            <w:r w:rsidRPr="007B76D1">
              <w:rPr>
                <w:sz w:val="24"/>
                <w:szCs w:val="24"/>
              </w:rPr>
              <w:t>menjadi batal.</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8. </w:t>
            </w:r>
            <w:r w:rsidR="005D23CF">
              <w:rPr>
                <w:sz w:val="24"/>
                <w:szCs w:val="24"/>
              </w:rPr>
              <w:tab/>
            </w:r>
            <w:r w:rsidRPr="007B76D1">
              <w:rPr>
                <w:sz w:val="24"/>
                <w:szCs w:val="24"/>
              </w:rPr>
              <w:t>Makmum dapat memperhatikan</w:t>
            </w:r>
            <w:r w:rsidR="005D23CF">
              <w:rPr>
                <w:sz w:val="24"/>
                <w:szCs w:val="24"/>
              </w:rPr>
              <w:t xml:space="preserve"> </w:t>
            </w:r>
            <w:r w:rsidRPr="007B76D1">
              <w:rPr>
                <w:sz w:val="24"/>
                <w:szCs w:val="24"/>
              </w:rPr>
              <w:t>bacaan, gerakan, dan perubatan</w:t>
            </w:r>
            <w:r w:rsidR="005D23CF">
              <w:rPr>
                <w:sz w:val="24"/>
                <w:szCs w:val="24"/>
              </w:rPr>
              <w:t xml:space="preserve"> </w:t>
            </w:r>
            <w:r w:rsidRPr="007B76D1">
              <w:rPr>
                <w:sz w:val="24"/>
                <w:szCs w:val="24"/>
              </w:rPr>
              <w:t>imamnya. Namun, jika jama’ah</w:t>
            </w:r>
            <w:r w:rsidR="005D23CF">
              <w:rPr>
                <w:sz w:val="24"/>
                <w:szCs w:val="24"/>
              </w:rPr>
              <w:t xml:space="preserve"> </w:t>
            </w:r>
            <w:r w:rsidRPr="007B76D1">
              <w:rPr>
                <w:sz w:val="24"/>
                <w:szCs w:val="24"/>
              </w:rPr>
              <w:t>cukup banyak jumlahnya, makmum</w:t>
            </w:r>
            <w:r w:rsidR="005D23CF">
              <w:rPr>
                <w:sz w:val="24"/>
                <w:szCs w:val="24"/>
              </w:rPr>
              <w:t xml:space="preserve"> </w:t>
            </w:r>
            <w:r w:rsidRPr="007B76D1">
              <w:rPr>
                <w:sz w:val="24"/>
                <w:szCs w:val="24"/>
              </w:rPr>
              <w:t>cukup melalui penyampai</w:t>
            </w:r>
            <w:r w:rsidR="005D23CF">
              <w:rPr>
                <w:sz w:val="24"/>
                <w:szCs w:val="24"/>
              </w:rPr>
              <w:t xml:space="preserve"> </w:t>
            </w:r>
            <w:r w:rsidRPr="007B76D1">
              <w:rPr>
                <w:i/>
                <w:iCs/>
                <w:sz w:val="24"/>
                <w:szCs w:val="24"/>
              </w:rPr>
              <w:t xml:space="preserve">(muballigh) </w:t>
            </w:r>
            <w:r w:rsidRPr="007B76D1">
              <w:rPr>
                <w:sz w:val="24"/>
                <w:szCs w:val="24"/>
              </w:rPr>
              <w:t>saja, seperti dari</w:t>
            </w:r>
            <w:r w:rsidR="005D23CF">
              <w:rPr>
                <w:sz w:val="24"/>
                <w:szCs w:val="24"/>
              </w:rPr>
              <w:t xml:space="preserve"> </w:t>
            </w:r>
            <w:r w:rsidRPr="007B76D1">
              <w:rPr>
                <w:sz w:val="24"/>
                <w:szCs w:val="24"/>
              </w:rPr>
              <w:t>makmum yang ada di depannya atau</w:t>
            </w:r>
            <w:r w:rsidR="005D23CF">
              <w:rPr>
                <w:sz w:val="24"/>
                <w:szCs w:val="24"/>
              </w:rPr>
              <w:t xml:space="preserve"> </w:t>
            </w:r>
            <w:r w:rsidRPr="007B76D1">
              <w:rPr>
                <w:sz w:val="24"/>
                <w:szCs w:val="24"/>
              </w:rPr>
              <w:t>disampingnya.</w:t>
            </w:r>
          </w:p>
          <w:p w:rsidR="00680AF6" w:rsidRPr="007B76D1" w:rsidRDefault="00680AF6" w:rsidP="005D23CF">
            <w:pPr>
              <w:autoSpaceDE w:val="0"/>
              <w:autoSpaceDN w:val="0"/>
              <w:adjustRightInd w:val="0"/>
              <w:spacing w:before="60" w:after="60"/>
              <w:ind w:left="317" w:hanging="317"/>
              <w:rPr>
                <w:sz w:val="24"/>
                <w:szCs w:val="24"/>
              </w:rPr>
            </w:pPr>
            <w:r w:rsidRPr="007B76D1">
              <w:rPr>
                <w:sz w:val="24"/>
                <w:szCs w:val="24"/>
              </w:rPr>
              <w:t xml:space="preserve">9. </w:t>
            </w:r>
            <w:r w:rsidR="005D23CF">
              <w:rPr>
                <w:sz w:val="24"/>
                <w:szCs w:val="24"/>
              </w:rPr>
              <w:tab/>
            </w:r>
            <w:r w:rsidRPr="007B76D1">
              <w:rPr>
                <w:sz w:val="24"/>
                <w:szCs w:val="24"/>
              </w:rPr>
              <w:t>Mengikuti imam dalam setia gerakan</w:t>
            </w:r>
            <w:r w:rsidR="005D23CF">
              <w:rPr>
                <w:sz w:val="24"/>
                <w:szCs w:val="24"/>
              </w:rPr>
              <w:t xml:space="preserve"> </w:t>
            </w:r>
            <w:r w:rsidRPr="007B76D1">
              <w:rPr>
                <w:sz w:val="24"/>
                <w:szCs w:val="24"/>
              </w:rPr>
              <w:t>dari awal hingga akhir pelaksanaan</w:t>
            </w:r>
            <w:r w:rsidR="005D23CF">
              <w:rPr>
                <w:sz w:val="24"/>
                <w:szCs w:val="24"/>
              </w:rPr>
              <w:t xml:space="preserve"> </w:t>
            </w:r>
            <w:r w:rsidRPr="007B76D1">
              <w:rPr>
                <w:sz w:val="24"/>
                <w:szCs w:val="24"/>
              </w:rPr>
              <w:t>jama’ah. Kecuali berkenaan dengan</w:t>
            </w:r>
            <w:r w:rsidR="005D23CF">
              <w:rPr>
                <w:sz w:val="24"/>
                <w:szCs w:val="24"/>
              </w:rPr>
              <w:t xml:space="preserve"> </w:t>
            </w:r>
            <w:r w:rsidRPr="007B76D1">
              <w:rPr>
                <w:sz w:val="24"/>
                <w:szCs w:val="24"/>
              </w:rPr>
              <w:t>bacaan shalat, makmum wajib juga</w:t>
            </w:r>
            <w:r w:rsidR="005D23CF">
              <w:rPr>
                <w:sz w:val="24"/>
                <w:szCs w:val="24"/>
              </w:rPr>
              <w:t xml:space="preserve"> </w:t>
            </w:r>
            <w:r w:rsidRPr="007B76D1">
              <w:rPr>
                <w:sz w:val="24"/>
                <w:szCs w:val="24"/>
              </w:rPr>
              <w:t>membacanya, seperti membaca suarh</w:t>
            </w:r>
            <w:r w:rsidR="005D23CF">
              <w:rPr>
                <w:sz w:val="24"/>
                <w:szCs w:val="24"/>
              </w:rPr>
              <w:t xml:space="preserve"> </w:t>
            </w:r>
            <w:r w:rsidRPr="007B76D1">
              <w:rPr>
                <w:sz w:val="24"/>
                <w:szCs w:val="24"/>
              </w:rPr>
              <w:t>Al-Fatihah pada dua rakaat pertama.</w:t>
            </w:r>
          </w:p>
        </w:tc>
      </w:tr>
    </w:tbl>
    <w:p w:rsidR="00680AF6" w:rsidRPr="007B76D1" w:rsidRDefault="00680AF6" w:rsidP="005D23CF">
      <w:pPr>
        <w:autoSpaceDE w:val="0"/>
        <w:autoSpaceDN w:val="0"/>
        <w:adjustRightInd w:val="0"/>
        <w:spacing w:before="60" w:after="60"/>
        <w:ind w:left="709"/>
        <w:jc w:val="both"/>
        <w:rPr>
          <w:sz w:val="24"/>
          <w:szCs w:val="24"/>
        </w:rPr>
      </w:pPr>
      <w:r w:rsidRPr="007B76D1">
        <w:rPr>
          <w:i/>
          <w:iCs/>
          <w:sz w:val="24"/>
          <w:szCs w:val="24"/>
        </w:rPr>
        <w:t xml:space="preserve">Tahukah kamu, </w:t>
      </w:r>
      <w:r w:rsidRPr="007B76D1">
        <w:rPr>
          <w:sz w:val="24"/>
          <w:szCs w:val="24"/>
        </w:rPr>
        <w:t>ada yang lebih berhak menjadi imam dibanding yang lain? Orang yang</w:t>
      </w:r>
      <w:r w:rsidR="005D23CF">
        <w:rPr>
          <w:sz w:val="24"/>
          <w:szCs w:val="24"/>
        </w:rPr>
        <w:t xml:space="preserve"> </w:t>
      </w:r>
      <w:r w:rsidRPr="007B76D1">
        <w:rPr>
          <w:sz w:val="24"/>
          <w:szCs w:val="24"/>
        </w:rPr>
        <w:t>paling berhak menjadi imam secara berurutan sebagai berikut:</w:t>
      </w:r>
    </w:p>
    <w:p w:rsidR="00680AF6" w:rsidRPr="007B76D1" w:rsidRDefault="00680AF6" w:rsidP="005D23CF">
      <w:pPr>
        <w:autoSpaceDE w:val="0"/>
        <w:autoSpaceDN w:val="0"/>
        <w:adjustRightInd w:val="0"/>
        <w:spacing w:before="60" w:after="60"/>
        <w:ind w:left="709"/>
        <w:jc w:val="both"/>
        <w:rPr>
          <w:b/>
          <w:bCs/>
          <w:sz w:val="24"/>
          <w:szCs w:val="24"/>
        </w:rPr>
      </w:pPr>
      <w:r w:rsidRPr="007B76D1">
        <w:rPr>
          <w:b/>
          <w:bCs/>
          <w:sz w:val="24"/>
          <w:szCs w:val="24"/>
        </w:rPr>
        <w:t>Prioritas Menjadi Imam Berdasarkan Hirarkhinya</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1. </w:t>
      </w:r>
      <w:r w:rsidR="005D23CF">
        <w:rPr>
          <w:sz w:val="24"/>
          <w:szCs w:val="24"/>
        </w:rPr>
        <w:tab/>
      </w:r>
      <w:r w:rsidRPr="007B76D1">
        <w:rPr>
          <w:sz w:val="24"/>
          <w:szCs w:val="24"/>
        </w:rPr>
        <w:t>Pemimpin di tempat wilayahnya. Jika tidak ditemukan, yang paling berhak adalah:</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2. </w:t>
      </w:r>
      <w:r w:rsidR="005D23CF">
        <w:rPr>
          <w:sz w:val="24"/>
          <w:szCs w:val="24"/>
        </w:rPr>
        <w:tab/>
      </w:r>
      <w:r w:rsidRPr="007B76D1">
        <w:rPr>
          <w:sz w:val="24"/>
          <w:szCs w:val="24"/>
        </w:rPr>
        <w:t>Imam tetap, jika masjid tidak memilikinya, maka dipilih:</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3. </w:t>
      </w:r>
      <w:r w:rsidR="005D23CF">
        <w:rPr>
          <w:sz w:val="24"/>
          <w:szCs w:val="24"/>
        </w:rPr>
        <w:tab/>
      </w:r>
      <w:r w:rsidRPr="007B76D1">
        <w:rPr>
          <w:sz w:val="24"/>
          <w:szCs w:val="24"/>
        </w:rPr>
        <w:t>Penduduk setempat. Jika tidak ditemukan atau sebaliknya banyak penduduk</w:t>
      </w:r>
      <w:r w:rsidR="005D23CF">
        <w:rPr>
          <w:sz w:val="24"/>
          <w:szCs w:val="24"/>
        </w:rPr>
        <w:t xml:space="preserve"> </w:t>
      </w:r>
      <w:r w:rsidRPr="007B76D1">
        <w:rPr>
          <w:sz w:val="24"/>
          <w:szCs w:val="24"/>
        </w:rPr>
        <w:t>setempat yang mampu menjadi imam, maka dapat dipilih berdasarkan kriteria:</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4. </w:t>
      </w:r>
      <w:r w:rsidR="005D23CF">
        <w:rPr>
          <w:sz w:val="24"/>
          <w:szCs w:val="24"/>
        </w:rPr>
        <w:tab/>
      </w:r>
      <w:r w:rsidRPr="007B76D1">
        <w:rPr>
          <w:sz w:val="24"/>
          <w:szCs w:val="24"/>
        </w:rPr>
        <w:t>Paling memahami hukum-hukum Islam.</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5. </w:t>
      </w:r>
      <w:r w:rsidR="005D23CF">
        <w:rPr>
          <w:sz w:val="24"/>
          <w:szCs w:val="24"/>
        </w:rPr>
        <w:tab/>
      </w:r>
      <w:r w:rsidRPr="007B76D1">
        <w:rPr>
          <w:sz w:val="24"/>
          <w:szCs w:val="24"/>
        </w:rPr>
        <w:t>Paling fasih bacaannya.</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6. </w:t>
      </w:r>
      <w:r w:rsidR="005D23CF">
        <w:rPr>
          <w:sz w:val="24"/>
          <w:szCs w:val="24"/>
        </w:rPr>
        <w:tab/>
      </w:r>
      <w:r w:rsidRPr="007B76D1">
        <w:rPr>
          <w:sz w:val="24"/>
          <w:szCs w:val="24"/>
        </w:rPr>
        <w:t>Berperilaku paling sederhana atau zuhud dalam menjalani hidup.</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7. </w:t>
      </w:r>
      <w:r w:rsidR="005D23CF">
        <w:rPr>
          <w:sz w:val="24"/>
          <w:szCs w:val="24"/>
        </w:rPr>
        <w:tab/>
      </w:r>
      <w:r w:rsidRPr="007B76D1">
        <w:rPr>
          <w:sz w:val="24"/>
          <w:szCs w:val="24"/>
        </w:rPr>
        <w:t>Paling menjaga diri dari makanan-makanan yang diharamkan.</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8. </w:t>
      </w:r>
      <w:r w:rsidR="005D23CF">
        <w:rPr>
          <w:sz w:val="24"/>
          <w:szCs w:val="24"/>
        </w:rPr>
        <w:tab/>
      </w:r>
      <w:r w:rsidRPr="007B76D1">
        <w:rPr>
          <w:sz w:val="24"/>
          <w:szCs w:val="24"/>
        </w:rPr>
        <w:t>Yang lebih dulu berhijrah.</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9. </w:t>
      </w:r>
      <w:r w:rsidR="005D23CF">
        <w:rPr>
          <w:sz w:val="24"/>
          <w:szCs w:val="24"/>
        </w:rPr>
        <w:tab/>
      </w:r>
      <w:r w:rsidRPr="007B76D1">
        <w:rPr>
          <w:sz w:val="24"/>
          <w:szCs w:val="24"/>
        </w:rPr>
        <w:t>Paling banyak menjalankan syari’at Allah Swt. .</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10. </w:t>
      </w:r>
      <w:r w:rsidR="005D23CF">
        <w:rPr>
          <w:sz w:val="24"/>
          <w:szCs w:val="24"/>
        </w:rPr>
        <w:tab/>
      </w:r>
      <w:r w:rsidRPr="007B76D1">
        <w:rPr>
          <w:sz w:val="24"/>
          <w:szCs w:val="24"/>
        </w:rPr>
        <w:t>Paling mulia keturunan atau nasabnya.</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11. </w:t>
      </w:r>
      <w:r w:rsidR="005D23CF">
        <w:rPr>
          <w:sz w:val="24"/>
          <w:szCs w:val="24"/>
        </w:rPr>
        <w:tab/>
      </w:r>
      <w:r w:rsidRPr="007B76D1">
        <w:rPr>
          <w:sz w:val="24"/>
          <w:szCs w:val="24"/>
        </w:rPr>
        <w:t>Paling baik tingkah lakunya.</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12. </w:t>
      </w:r>
      <w:r w:rsidR="005D23CF">
        <w:rPr>
          <w:sz w:val="24"/>
          <w:szCs w:val="24"/>
        </w:rPr>
        <w:tab/>
      </w:r>
      <w:r w:rsidRPr="007B76D1">
        <w:rPr>
          <w:sz w:val="24"/>
          <w:szCs w:val="24"/>
        </w:rPr>
        <w:t>Paling bersih penampilannya, termasuk pakaian yang dikenakan.</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13. </w:t>
      </w:r>
      <w:r w:rsidR="005D23CF">
        <w:rPr>
          <w:sz w:val="24"/>
          <w:szCs w:val="24"/>
        </w:rPr>
        <w:tab/>
      </w:r>
      <w:r w:rsidRPr="007B76D1">
        <w:rPr>
          <w:sz w:val="24"/>
          <w:szCs w:val="24"/>
        </w:rPr>
        <w:t>Paling merdu suaranya.</w:t>
      </w:r>
    </w:p>
    <w:p w:rsidR="00680AF6" w:rsidRPr="007B76D1" w:rsidRDefault="00680AF6" w:rsidP="005D23CF">
      <w:pPr>
        <w:autoSpaceDE w:val="0"/>
        <w:autoSpaceDN w:val="0"/>
        <w:adjustRightInd w:val="0"/>
        <w:spacing w:before="60" w:after="60"/>
        <w:ind w:left="1134" w:hanging="425"/>
        <w:jc w:val="both"/>
        <w:rPr>
          <w:sz w:val="24"/>
          <w:szCs w:val="24"/>
        </w:rPr>
      </w:pPr>
      <w:r w:rsidRPr="007B76D1">
        <w:rPr>
          <w:sz w:val="24"/>
          <w:szCs w:val="24"/>
        </w:rPr>
        <w:t xml:space="preserve">14. </w:t>
      </w:r>
      <w:r w:rsidR="005D23CF">
        <w:rPr>
          <w:sz w:val="24"/>
          <w:szCs w:val="24"/>
        </w:rPr>
        <w:tab/>
      </w:r>
      <w:r w:rsidRPr="007B76D1">
        <w:rPr>
          <w:sz w:val="24"/>
          <w:szCs w:val="24"/>
        </w:rPr>
        <w:t>Paling ideal postur tubuhnya. Jika seluruh calon imam tidak ditemukan yang ideal</w:t>
      </w:r>
      <w:r w:rsidR="005D23CF">
        <w:rPr>
          <w:sz w:val="24"/>
          <w:szCs w:val="24"/>
        </w:rPr>
        <w:t xml:space="preserve"> </w:t>
      </w:r>
      <w:r w:rsidRPr="007B76D1">
        <w:rPr>
          <w:sz w:val="24"/>
          <w:szCs w:val="24"/>
        </w:rPr>
        <w:t>atau sebaliknya, hampir semuanya ideal, maka didahulukan:</w:t>
      </w:r>
    </w:p>
    <w:p w:rsidR="00491827" w:rsidRPr="007B76D1" w:rsidRDefault="00680AF6" w:rsidP="005D23CF">
      <w:pPr>
        <w:spacing w:before="60" w:after="60"/>
        <w:ind w:left="1134" w:hanging="425"/>
        <w:jc w:val="both"/>
        <w:rPr>
          <w:sz w:val="24"/>
          <w:szCs w:val="24"/>
        </w:rPr>
      </w:pPr>
      <w:r w:rsidRPr="007B76D1">
        <w:rPr>
          <w:sz w:val="24"/>
          <w:szCs w:val="24"/>
        </w:rPr>
        <w:t xml:space="preserve">15. </w:t>
      </w:r>
      <w:r w:rsidR="005D23CF">
        <w:rPr>
          <w:sz w:val="24"/>
          <w:szCs w:val="24"/>
        </w:rPr>
        <w:tab/>
      </w:r>
      <w:r w:rsidRPr="007B76D1">
        <w:rPr>
          <w:sz w:val="24"/>
          <w:szCs w:val="24"/>
        </w:rPr>
        <w:t>Yang lebih dulu menikah.</w:t>
      </w:r>
    </w:p>
    <w:p w:rsidR="00680AF6" w:rsidRPr="007B76D1" w:rsidRDefault="00680AF6" w:rsidP="005D23CF">
      <w:pPr>
        <w:autoSpaceDE w:val="0"/>
        <w:autoSpaceDN w:val="0"/>
        <w:adjustRightInd w:val="0"/>
        <w:spacing w:before="60" w:after="60"/>
        <w:ind w:left="709"/>
        <w:jc w:val="both"/>
        <w:rPr>
          <w:b/>
          <w:bCs/>
          <w:sz w:val="24"/>
          <w:szCs w:val="24"/>
        </w:rPr>
      </w:pPr>
      <w:r w:rsidRPr="007B76D1">
        <w:rPr>
          <w:b/>
          <w:bCs/>
          <w:sz w:val="24"/>
          <w:szCs w:val="24"/>
        </w:rPr>
        <w:t>Posisi Imam dan Makmum</w:t>
      </w:r>
    </w:p>
    <w:p w:rsidR="00680AF6" w:rsidRPr="007B76D1" w:rsidRDefault="00680AF6" w:rsidP="005D23CF">
      <w:pPr>
        <w:autoSpaceDE w:val="0"/>
        <w:autoSpaceDN w:val="0"/>
        <w:adjustRightInd w:val="0"/>
        <w:spacing w:before="60" w:after="60"/>
        <w:ind w:left="709"/>
        <w:jc w:val="both"/>
        <w:rPr>
          <w:i/>
          <w:iCs/>
          <w:sz w:val="24"/>
          <w:szCs w:val="24"/>
        </w:rPr>
      </w:pPr>
      <w:r w:rsidRPr="007B76D1">
        <w:rPr>
          <w:i/>
          <w:iCs/>
          <w:sz w:val="24"/>
          <w:szCs w:val="24"/>
        </w:rPr>
        <w:t xml:space="preserve">Kita pasti sudah mengalami! </w:t>
      </w:r>
      <w:r w:rsidRPr="007B76D1">
        <w:rPr>
          <w:sz w:val="24"/>
          <w:szCs w:val="24"/>
        </w:rPr>
        <w:t>Jumlah makmum baik laki-laki maupun perempuan</w:t>
      </w:r>
      <w:r w:rsidR="005D23CF">
        <w:rPr>
          <w:sz w:val="24"/>
          <w:szCs w:val="24"/>
        </w:rPr>
        <w:t xml:space="preserve"> </w:t>
      </w:r>
      <w:r w:rsidRPr="007B76D1">
        <w:rPr>
          <w:sz w:val="24"/>
          <w:szCs w:val="24"/>
        </w:rPr>
        <w:t>selalu berbeda dalam pelaksanaan shalat berjama’ah. Di masjid yang berada di lungkungan</w:t>
      </w:r>
      <w:r w:rsidR="005D23CF">
        <w:rPr>
          <w:sz w:val="24"/>
          <w:szCs w:val="24"/>
        </w:rPr>
        <w:t xml:space="preserve"> </w:t>
      </w:r>
      <w:r w:rsidRPr="007B76D1">
        <w:rPr>
          <w:sz w:val="24"/>
          <w:szCs w:val="24"/>
        </w:rPr>
        <w:t>kita, dalam shalat maghrib dan isya’ biasanya banyak sekali makmumnya. Sebaliknya</w:t>
      </w:r>
      <w:r w:rsidR="005D23CF">
        <w:rPr>
          <w:sz w:val="24"/>
          <w:szCs w:val="24"/>
        </w:rPr>
        <w:t xml:space="preserve"> </w:t>
      </w:r>
      <w:r w:rsidRPr="007B76D1">
        <w:rPr>
          <w:sz w:val="24"/>
          <w:szCs w:val="24"/>
        </w:rPr>
        <w:t xml:space="preserve">pada shalat dhuhur, makmumnya sangat sedikit jumlahnya. </w:t>
      </w:r>
      <w:r w:rsidRPr="007B76D1">
        <w:rPr>
          <w:i/>
          <w:iCs/>
          <w:sz w:val="24"/>
          <w:szCs w:val="24"/>
        </w:rPr>
        <w:t>Apakah yang harus kita</w:t>
      </w:r>
      <w:r w:rsidR="005D23CF">
        <w:rPr>
          <w:i/>
          <w:iCs/>
          <w:sz w:val="24"/>
          <w:szCs w:val="24"/>
        </w:rPr>
        <w:t xml:space="preserve"> </w:t>
      </w:r>
      <w:r w:rsidRPr="007B76D1">
        <w:rPr>
          <w:i/>
          <w:iCs/>
          <w:sz w:val="24"/>
          <w:szCs w:val="24"/>
        </w:rPr>
        <w:t>lakukan? Cermati perbedaan-perbedaan berikut!</w:t>
      </w:r>
    </w:p>
    <w:p w:rsidR="005D23CF" w:rsidRDefault="005D23CF" w:rsidP="000E7828">
      <w:pPr>
        <w:autoSpaceDE w:val="0"/>
        <w:autoSpaceDN w:val="0"/>
        <w:adjustRightInd w:val="0"/>
        <w:spacing w:before="60" w:after="60"/>
        <w:ind w:left="709" w:hanging="283"/>
        <w:jc w:val="both"/>
        <w:rPr>
          <w:b/>
          <w:bCs/>
          <w:sz w:val="24"/>
          <w:szCs w:val="24"/>
        </w:rPr>
      </w:pPr>
    </w:p>
    <w:p w:rsidR="00680AF6" w:rsidRPr="007B76D1" w:rsidRDefault="00680AF6" w:rsidP="000E7828">
      <w:pPr>
        <w:autoSpaceDE w:val="0"/>
        <w:autoSpaceDN w:val="0"/>
        <w:adjustRightInd w:val="0"/>
        <w:spacing w:before="60" w:after="60"/>
        <w:ind w:left="709" w:hanging="283"/>
        <w:jc w:val="both"/>
        <w:rPr>
          <w:b/>
          <w:bCs/>
          <w:sz w:val="24"/>
          <w:szCs w:val="24"/>
        </w:rPr>
      </w:pPr>
      <w:r w:rsidRPr="007B76D1">
        <w:rPr>
          <w:b/>
          <w:bCs/>
          <w:sz w:val="24"/>
          <w:szCs w:val="24"/>
        </w:rPr>
        <w:t xml:space="preserve">4. </w:t>
      </w:r>
      <w:r w:rsidR="005D23CF">
        <w:rPr>
          <w:b/>
          <w:bCs/>
          <w:sz w:val="24"/>
          <w:szCs w:val="24"/>
        </w:rPr>
        <w:tab/>
      </w:r>
      <w:r w:rsidRPr="007B76D1">
        <w:rPr>
          <w:b/>
          <w:bCs/>
          <w:sz w:val="24"/>
          <w:szCs w:val="24"/>
        </w:rPr>
        <w:t>Posisi Imam dan Makmum</w:t>
      </w:r>
    </w:p>
    <w:p w:rsidR="00680AF6" w:rsidRPr="007B76D1" w:rsidRDefault="00680AF6" w:rsidP="005D23CF">
      <w:pPr>
        <w:autoSpaceDE w:val="0"/>
        <w:autoSpaceDN w:val="0"/>
        <w:adjustRightInd w:val="0"/>
        <w:spacing w:before="60" w:after="60"/>
        <w:ind w:left="993" w:hanging="284"/>
        <w:jc w:val="both"/>
        <w:rPr>
          <w:sz w:val="24"/>
          <w:szCs w:val="24"/>
        </w:rPr>
      </w:pPr>
      <w:r w:rsidRPr="007B76D1">
        <w:rPr>
          <w:sz w:val="24"/>
          <w:szCs w:val="24"/>
        </w:rPr>
        <w:t xml:space="preserve">1. </w:t>
      </w:r>
      <w:r w:rsidR="005D23CF">
        <w:rPr>
          <w:sz w:val="24"/>
          <w:szCs w:val="24"/>
        </w:rPr>
        <w:tab/>
      </w:r>
      <w:r w:rsidRPr="007B76D1">
        <w:rPr>
          <w:sz w:val="24"/>
          <w:szCs w:val="24"/>
        </w:rPr>
        <w:t>Hukum asal shalat berjama’ah adalah Imam berada di depan dan para makmum baik</w:t>
      </w:r>
      <w:r w:rsidR="005D23CF">
        <w:rPr>
          <w:sz w:val="24"/>
          <w:szCs w:val="24"/>
        </w:rPr>
        <w:t xml:space="preserve"> </w:t>
      </w:r>
      <w:r w:rsidRPr="007B76D1">
        <w:rPr>
          <w:sz w:val="24"/>
          <w:szCs w:val="24"/>
        </w:rPr>
        <w:t>laki-laki dan perempuan berdiri di belakangnya.</w:t>
      </w:r>
    </w:p>
    <w:p w:rsidR="00680AF6" w:rsidRPr="007B76D1" w:rsidRDefault="00680AF6" w:rsidP="005D23CF">
      <w:pPr>
        <w:autoSpaceDE w:val="0"/>
        <w:autoSpaceDN w:val="0"/>
        <w:adjustRightInd w:val="0"/>
        <w:spacing w:before="60" w:after="60"/>
        <w:ind w:left="993" w:hanging="284"/>
        <w:jc w:val="both"/>
        <w:rPr>
          <w:sz w:val="24"/>
          <w:szCs w:val="24"/>
        </w:rPr>
      </w:pPr>
      <w:r w:rsidRPr="007B76D1">
        <w:rPr>
          <w:sz w:val="24"/>
          <w:szCs w:val="24"/>
        </w:rPr>
        <w:t xml:space="preserve">2. </w:t>
      </w:r>
      <w:r w:rsidR="005D23CF">
        <w:rPr>
          <w:sz w:val="24"/>
          <w:szCs w:val="24"/>
        </w:rPr>
        <w:tab/>
      </w:r>
      <w:r w:rsidRPr="007B76D1">
        <w:rPr>
          <w:sz w:val="24"/>
          <w:szCs w:val="24"/>
        </w:rPr>
        <w:t>Rasulullah Saw bersabda:</w:t>
      </w:r>
    </w:p>
    <w:p w:rsidR="00680AF6" w:rsidRPr="007B76D1" w:rsidRDefault="00680AF6"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2620645" cy="436880"/>
            <wp:effectExtent l="19050" t="0" r="825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srcRect/>
                    <a:stretch>
                      <a:fillRect/>
                    </a:stretch>
                  </pic:blipFill>
                  <pic:spPr bwMode="auto">
                    <a:xfrm>
                      <a:off x="0" y="0"/>
                      <a:ext cx="2620645" cy="436880"/>
                    </a:xfrm>
                    <a:prstGeom prst="rect">
                      <a:avLst/>
                    </a:prstGeom>
                    <a:noFill/>
                    <a:ln w="9525">
                      <a:noFill/>
                      <a:miter lim="800000"/>
                      <a:headEnd/>
                      <a:tailEnd/>
                    </a:ln>
                  </pic:spPr>
                </pic:pic>
              </a:graphicData>
            </a:graphic>
          </wp:inline>
        </w:drawing>
      </w:r>
    </w:p>
    <w:p w:rsidR="00680AF6" w:rsidRPr="007B76D1" w:rsidRDefault="00680AF6"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“Jadikanlah imam berada di tengah-tengah barisan, dan tutuplah celah yang</w:t>
      </w:r>
      <w:r w:rsidR="005D23CF">
        <w:rPr>
          <w:i/>
          <w:iCs/>
          <w:sz w:val="24"/>
          <w:szCs w:val="24"/>
        </w:rPr>
        <w:t xml:space="preserve"> </w:t>
      </w:r>
      <w:r w:rsidRPr="007B76D1">
        <w:rPr>
          <w:i/>
          <w:iCs/>
          <w:sz w:val="24"/>
          <w:szCs w:val="24"/>
        </w:rPr>
        <w:t xml:space="preserve">kosong” </w:t>
      </w:r>
      <w:r w:rsidRPr="007B76D1">
        <w:rPr>
          <w:sz w:val="24"/>
          <w:szCs w:val="24"/>
        </w:rPr>
        <w:t>(HR. Abu Dawud).</w:t>
      </w:r>
    </w:p>
    <w:p w:rsidR="00680AF6" w:rsidRPr="007B76D1" w:rsidRDefault="00680AF6" w:rsidP="005D23CF">
      <w:pPr>
        <w:autoSpaceDE w:val="0"/>
        <w:autoSpaceDN w:val="0"/>
        <w:adjustRightInd w:val="0"/>
        <w:spacing w:before="60" w:after="60"/>
        <w:ind w:left="993" w:hanging="284"/>
        <w:jc w:val="both"/>
        <w:rPr>
          <w:sz w:val="24"/>
          <w:szCs w:val="24"/>
        </w:rPr>
      </w:pPr>
      <w:r w:rsidRPr="007B76D1">
        <w:rPr>
          <w:sz w:val="24"/>
          <w:szCs w:val="24"/>
        </w:rPr>
        <w:t xml:space="preserve">3. </w:t>
      </w:r>
      <w:r w:rsidR="005D23CF">
        <w:rPr>
          <w:sz w:val="24"/>
          <w:szCs w:val="24"/>
        </w:rPr>
        <w:tab/>
      </w:r>
      <w:r w:rsidRPr="007B76D1">
        <w:rPr>
          <w:sz w:val="24"/>
          <w:szCs w:val="24"/>
        </w:rPr>
        <w:t>Jika makmumnya satu orang laki-laki yang sudah baligh, maka disunnahkan berdiri di</w:t>
      </w:r>
      <w:r w:rsidR="005D23CF">
        <w:rPr>
          <w:sz w:val="24"/>
          <w:szCs w:val="24"/>
        </w:rPr>
        <w:t xml:space="preserve"> </w:t>
      </w:r>
      <w:r w:rsidRPr="007B76D1">
        <w:rPr>
          <w:sz w:val="24"/>
          <w:szCs w:val="24"/>
        </w:rPr>
        <w:t>sebelah kanan imam dengan sedikit lebih mundur dari tumitnya imam. Ibnu Abbas</w:t>
      </w:r>
      <w:r w:rsidR="005D23CF">
        <w:rPr>
          <w:sz w:val="24"/>
          <w:szCs w:val="24"/>
        </w:rPr>
        <w:t xml:space="preserve"> </w:t>
      </w:r>
      <w:r w:rsidRPr="007B76D1">
        <w:rPr>
          <w:sz w:val="24"/>
          <w:szCs w:val="24"/>
        </w:rPr>
        <w:t>mengatakan:</w:t>
      </w:r>
    </w:p>
    <w:p w:rsidR="00680AF6" w:rsidRPr="007B76D1" w:rsidRDefault="00680AF6"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5086339" cy="540000"/>
            <wp:effectExtent l="19050" t="0" r="11"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srcRect/>
                    <a:stretch>
                      <a:fillRect/>
                    </a:stretch>
                  </pic:blipFill>
                  <pic:spPr bwMode="auto">
                    <a:xfrm>
                      <a:off x="0" y="0"/>
                      <a:ext cx="5086339" cy="540000"/>
                    </a:xfrm>
                    <a:prstGeom prst="rect">
                      <a:avLst/>
                    </a:prstGeom>
                    <a:noFill/>
                    <a:ln w="9525">
                      <a:noFill/>
                      <a:miter lim="800000"/>
                      <a:headEnd/>
                      <a:tailEnd/>
                    </a:ln>
                  </pic:spPr>
                </pic:pic>
              </a:graphicData>
            </a:graphic>
          </wp:inline>
        </w:drawing>
      </w:r>
    </w:p>
    <w:p w:rsidR="00680AF6" w:rsidRPr="007B76D1" w:rsidRDefault="00680AF6"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“Aku bermalam di rumah bibiku, Maimunah, lalu Rasulullah Saw bangun untuk</w:t>
      </w:r>
      <w:r w:rsidR="005D23CF">
        <w:rPr>
          <w:i/>
          <w:iCs/>
          <w:sz w:val="24"/>
          <w:szCs w:val="24"/>
        </w:rPr>
        <w:t xml:space="preserve"> </w:t>
      </w:r>
      <w:r w:rsidRPr="007B76D1">
        <w:rPr>
          <w:i/>
          <w:iCs/>
          <w:sz w:val="24"/>
          <w:szCs w:val="24"/>
        </w:rPr>
        <w:t>melakukan shalat, latas aku berdiri di sebelah kiri beliau. Akan tetapi beliau</w:t>
      </w:r>
      <w:r w:rsidR="005D23CF">
        <w:rPr>
          <w:i/>
          <w:iCs/>
          <w:sz w:val="24"/>
          <w:szCs w:val="24"/>
        </w:rPr>
        <w:t xml:space="preserve"> </w:t>
      </w:r>
      <w:r w:rsidRPr="007B76D1">
        <w:rPr>
          <w:i/>
          <w:iCs/>
          <w:sz w:val="24"/>
          <w:szCs w:val="24"/>
        </w:rPr>
        <w:t xml:space="preserve">memindakhkanku ke sebelah kannya” </w:t>
      </w:r>
      <w:r w:rsidRPr="007B76D1">
        <w:rPr>
          <w:sz w:val="24"/>
          <w:szCs w:val="24"/>
        </w:rPr>
        <w:t>(HR. Bukhari dan Muslim).</w:t>
      </w:r>
    </w:p>
    <w:p w:rsidR="00680AF6" w:rsidRPr="007B76D1" w:rsidRDefault="00680AF6" w:rsidP="005D23CF">
      <w:pPr>
        <w:autoSpaceDE w:val="0"/>
        <w:autoSpaceDN w:val="0"/>
        <w:adjustRightInd w:val="0"/>
        <w:spacing w:before="60" w:after="60"/>
        <w:ind w:left="993" w:hanging="284"/>
        <w:jc w:val="both"/>
        <w:rPr>
          <w:sz w:val="24"/>
          <w:szCs w:val="24"/>
        </w:rPr>
      </w:pPr>
      <w:r w:rsidRPr="007B76D1">
        <w:rPr>
          <w:sz w:val="24"/>
          <w:szCs w:val="24"/>
        </w:rPr>
        <w:t xml:space="preserve">4. </w:t>
      </w:r>
      <w:r w:rsidR="005D23CF">
        <w:rPr>
          <w:sz w:val="24"/>
          <w:szCs w:val="24"/>
        </w:rPr>
        <w:tab/>
      </w:r>
      <w:r w:rsidRPr="007B76D1">
        <w:rPr>
          <w:sz w:val="24"/>
          <w:szCs w:val="24"/>
        </w:rPr>
        <w:t>Jika makmumnya adalah laki-laki dan perempuan, maka makmum laki-laki berdiri di</w:t>
      </w:r>
      <w:r w:rsidR="005D23CF">
        <w:rPr>
          <w:sz w:val="24"/>
          <w:szCs w:val="24"/>
        </w:rPr>
        <w:t xml:space="preserve"> </w:t>
      </w:r>
      <w:r w:rsidRPr="007B76D1">
        <w:rPr>
          <w:sz w:val="24"/>
          <w:szCs w:val="24"/>
        </w:rPr>
        <w:t>sebelah kanan imam, sedangkan makmum perempuan berdiri di belakang makmum lakilaki.</w:t>
      </w:r>
    </w:p>
    <w:p w:rsidR="00680AF6" w:rsidRPr="007B76D1" w:rsidRDefault="00680AF6" w:rsidP="005D23CF">
      <w:pPr>
        <w:autoSpaceDE w:val="0"/>
        <w:autoSpaceDN w:val="0"/>
        <w:adjustRightInd w:val="0"/>
        <w:spacing w:before="60" w:after="60"/>
        <w:ind w:left="993" w:hanging="284"/>
        <w:jc w:val="both"/>
        <w:rPr>
          <w:sz w:val="24"/>
          <w:szCs w:val="24"/>
        </w:rPr>
      </w:pPr>
      <w:r w:rsidRPr="007B76D1">
        <w:rPr>
          <w:sz w:val="24"/>
          <w:szCs w:val="24"/>
        </w:rPr>
        <w:t xml:space="preserve">5. </w:t>
      </w:r>
      <w:r w:rsidR="005D23CF">
        <w:rPr>
          <w:sz w:val="24"/>
          <w:szCs w:val="24"/>
        </w:rPr>
        <w:tab/>
      </w:r>
      <w:r w:rsidRPr="007B76D1">
        <w:rPr>
          <w:sz w:val="24"/>
          <w:szCs w:val="24"/>
        </w:rPr>
        <w:t>Jika makmumnya terdiri dari dua orang laki-laki atau seorang laki-laki dan seorang anak</w:t>
      </w:r>
      <w:r w:rsidR="005D23CF">
        <w:rPr>
          <w:sz w:val="24"/>
          <w:szCs w:val="24"/>
        </w:rPr>
        <w:t xml:space="preserve"> </w:t>
      </w:r>
      <w:r w:rsidRPr="007B76D1">
        <w:rPr>
          <w:sz w:val="24"/>
          <w:szCs w:val="24"/>
        </w:rPr>
        <w:t>kecil, maka keduanya membuat satu barisan di belakang imam.</w:t>
      </w:r>
    </w:p>
    <w:p w:rsidR="00680AF6" w:rsidRPr="007B76D1" w:rsidRDefault="00680AF6" w:rsidP="005D23CF">
      <w:pPr>
        <w:autoSpaceDE w:val="0"/>
        <w:autoSpaceDN w:val="0"/>
        <w:adjustRightInd w:val="0"/>
        <w:spacing w:before="60" w:after="60"/>
        <w:ind w:left="993" w:hanging="284"/>
        <w:jc w:val="both"/>
        <w:rPr>
          <w:sz w:val="24"/>
          <w:szCs w:val="24"/>
        </w:rPr>
      </w:pPr>
      <w:r w:rsidRPr="007B76D1">
        <w:rPr>
          <w:sz w:val="24"/>
          <w:szCs w:val="24"/>
        </w:rPr>
        <w:t xml:space="preserve">6. </w:t>
      </w:r>
      <w:r w:rsidR="005D23CF">
        <w:rPr>
          <w:sz w:val="24"/>
          <w:szCs w:val="24"/>
        </w:rPr>
        <w:tab/>
      </w:r>
      <w:r w:rsidRPr="007B76D1">
        <w:rPr>
          <w:sz w:val="24"/>
          <w:szCs w:val="24"/>
        </w:rPr>
        <w:t>Jika makmumnya perempuan atau jama’ah perempuan, mereka berdiri di belakang imam</w:t>
      </w:r>
      <w:r w:rsidR="005D23CF">
        <w:rPr>
          <w:sz w:val="24"/>
          <w:szCs w:val="24"/>
        </w:rPr>
        <w:t xml:space="preserve"> </w:t>
      </w:r>
      <w:r w:rsidRPr="007B76D1">
        <w:rPr>
          <w:sz w:val="24"/>
          <w:szCs w:val="24"/>
        </w:rPr>
        <w:t>dan jaraknya tidak lebih dari tiga hasta. Hadis dari Jabir menjelaskan:</w:t>
      </w:r>
    </w:p>
    <w:p w:rsidR="00680AF6" w:rsidRPr="007B76D1" w:rsidRDefault="00680AF6"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4823205" cy="432000"/>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a:srcRect/>
                    <a:stretch>
                      <a:fillRect/>
                    </a:stretch>
                  </pic:blipFill>
                  <pic:spPr bwMode="auto">
                    <a:xfrm>
                      <a:off x="0" y="0"/>
                      <a:ext cx="4823205" cy="432000"/>
                    </a:xfrm>
                    <a:prstGeom prst="rect">
                      <a:avLst/>
                    </a:prstGeom>
                    <a:noFill/>
                    <a:ln w="9525">
                      <a:noFill/>
                      <a:miter lim="800000"/>
                      <a:headEnd/>
                      <a:tailEnd/>
                    </a:ln>
                  </pic:spPr>
                </pic:pic>
              </a:graphicData>
            </a:graphic>
          </wp:inline>
        </w:drawing>
      </w:r>
    </w:p>
    <w:p w:rsidR="00680AF6" w:rsidRPr="007B76D1" w:rsidRDefault="00680AF6"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“Aku sedang shalat di belakang Rasulullah Saw lalu aku berdiri di sebelah kanan</w:t>
      </w:r>
      <w:r w:rsidR="005D23CF">
        <w:rPr>
          <w:i/>
          <w:iCs/>
          <w:sz w:val="24"/>
          <w:szCs w:val="24"/>
        </w:rPr>
        <w:t xml:space="preserve"> </w:t>
      </w:r>
      <w:r w:rsidRPr="007B76D1">
        <w:rPr>
          <w:i/>
          <w:iCs/>
          <w:sz w:val="24"/>
          <w:szCs w:val="24"/>
        </w:rPr>
        <w:t>beliau. Kemudian Jabir bin Shakhar datang dan langsung berdiri di sebelah kiri</w:t>
      </w:r>
      <w:r w:rsidR="005D23CF">
        <w:rPr>
          <w:i/>
          <w:iCs/>
          <w:sz w:val="24"/>
          <w:szCs w:val="24"/>
        </w:rPr>
        <w:t xml:space="preserve"> </w:t>
      </w:r>
      <w:r w:rsidRPr="007B76D1">
        <w:rPr>
          <w:i/>
          <w:iCs/>
          <w:sz w:val="24"/>
          <w:szCs w:val="24"/>
        </w:rPr>
        <w:t>beliau, maka beliau pun menarik tangan kami berdua sehingga kami berada di</w:t>
      </w:r>
      <w:r w:rsidR="005D23CF">
        <w:rPr>
          <w:i/>
          <w:iCs/>
          <w:sz w:val="24"/>
          <w:szCs w:val="24"/>
        </w:rPr>
        <w:t xml:space="preserve"> </w:t>
      </w:r>
      <w:r w:rsidRPr="007B76D1">
        <w:rPr>
          <w:i/>
          <w:iCs/>
          <w:sz w:val="24"/>
          <w:szCs w:val="24"/>
        </w:rPr>
        <w:t xml:space="preserve">belakangnya” </w:t>
      </w:r>
      <w:r w:rsidRPr="007B76D1">
        <w:rPr>
          <w:sz w:val="24"/>
          <w:szCs w:val="24"/>
        </w:rPr>
        <w:t>(HR. Muslim dan Abu Dawud).</w:t>
      </w:r>
    </w:p>
    <w:p w:rsidR="00680AF6" w:rsidRPr="007B76D1" w:rsidRDefault="00680AF6" w:rsidP="005D23CF">
      <w:pPr>
        <w:autoSpaceDE w:val="0"/>
        <w:autoSpaceDN w:val="0"/>
        <w:adjustRightInd w:val="0"/>
        <w:spacing w:before="60" w:after="60"/>
        <w:ind w:left="993" w:hanging="284"/>
        <w:jc w:val="both"/>
        <w:rPr>
          <w:sz w:val="24"/>
          <w:szCs w:val="24"/>
        </w:rPr>
      </w:pPr>
      <w:r w:rsidRPr="007B76D1">
        <w:rPr>
          <w:sz w:val="24"/>
          <w:szCs w:val="24"/>
        </w:rPr>
        <w:t xml:space="preserve">7. </w:t>
      </w:r>
      <w:r w:rsidR="005D23CF">
        <w:rPr>
          <w:sz w:val="24"/>
          <w:szCs w:val="24"/>
        </w:rPr>
        <w:tab/>
      </w:r>
      <w:r w:rsidRPr="007B76D1">
        <w:rPr>
          <w:sz w:val="24"/>
          <w:szCs w:val="24"/>
        </w:rPr>
        <w:t>Jika makmumnya terdiri dari seorang laki-laki, anak kecil, perempuan, dan jama’ah</w:t>
      </w:r>
      <w:r w:rsidR="005D23CF">
        <w:rPr>
          <w:sz w:val="24"/>
          <w:szCs w:val="24"/>
        </w:rPr>
        <w:t xml:space="preserve"> </w:t>
      </w:r>
      <w:r w:rsidRPr="007B76D1">
        <w:rPr>
          <w:sz w:val="24"/>
          <w:szCs w:val="24"/>
        </w:rPr>
        <w:t>perempuan, maka caranya makmum dewasa berdiri di sebelah kanan imam, sedangkan</w:t>
      </w:r>
      <w:r w:rsidR="005D23CF">
        <w:rPr>
          <w:sz w:val="24"/>
          <w:szCs w:val="24"/>
        </w:rPr>
        <w:t xml:space="preserve"> </w:t>
      </w:r>
      <w:r w:rsidRPr="007B76D1">
        <w:rPr>
          <w:sz w:val="24"/>
          <w:szCs w:val="24"/>
        </w:rPr>
        <w:t>anak kecil berdiri di sebelah kanan atau kiri makmum bukan di belakangnya. Hadis dari</w:t>
      </w:r>
      <w:r w:rsidR="005D23CF">
        <w:rPr>
          <w:sz w:val="24"/>
          <w:szCs w:val="24"/>
        </w:rPr>
        <w:t xml:space="preserve">  </w:t>
      </w:r>
      <w:r w:rsidRPr="007B76D1">
        <w:rPr>
          <w:sz w:val="24"/>
          <w:szCs w:val="24"/>
        </w:rPr>
        <w:t>Anas bin Malik menyebutkan:</w:t>
      </w:r>
    </w:p>
    <w:p w:rsidR="00680AF6" w:rsidRPr="007B76D1" w:rsidRDefault="00680AF6"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4776237" cy="324000"/>
            <wp:effectExtent l="19050" t="0" r="5313"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a:srcRect/>
                    <a:stretch>
                      <a:fillRect/>
                    </a:stretch>
                  </pic:blipFill>
                  <pic:spPr bwMode="auto">
                    <a:xfrm>
                      <a:off x="0" y="0"/>
                      <a:ext cx="4776237" cy="324000"/>
                    </a:xfrm>
                    <a:prstGeom prst="rect">
                      <a:avLst/>
                    </a:prstGeom>
                    <a:noFill/>
                    <a:ln w="9525">
                      <a:noFill/>
                      <a:miter lim="800000"/>
                      <a:headEnd/>
                      <a:tailEnd/>
                    </a:ln>
                  </pic:spPr>
                </pic:pic>
              </a:graphicData>
            </a:graphic>
          </wp:inline>
        </w:drawing>
      </w:r>
    </w:p>
    <w:p w:rsidR="00680AF6" w:rsidRPr="007B76D1" w:rsidRDefault="00680AF6"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“Suatu ketika, Rasulullah Saw berkunjung ke rumah kami, kemudian aku berdiri</w:t>
      </w:r>
      <w:r w:rsidR="005D23CF">
        <w:rPr>
          <w:i/>
          <w:iCs/>
          <w:sz w:val="24"/>
          <w:szCs w:val="24"/>
        </w:rPr>
        <w:t xml:space="preserve"> </w:t>
      </w:r>
      <w:r w:rsidRPr="007B76D1">
        <w:rPr>
          <w:i/>
          <w:iCs/>
          <w:sz w:val="24"/>
          <w:szCs w:val="24"/>
        </w:rPr>
        <w:t>bersama seorang anak yatim di belakang beliau, sementara Ummu Salim berdiri di</w:t>
      </w:r>
      <w:r w:rsidR="005D23CF">
        <w:rPr>
          <w:i/>
          <w:iCs/>
          <w:sz w:val="24"/>
          <w:szCs w:val="24"/>
        </w:rPr>
        <w:t xml:space="preserve"> </w:t>
      </w:r>
      <w:r w:rsidRPr="007B76D1">
        <w:rPr>
          <w:i/>
          <w:iCs/>
          <w:sz w:val="24"/>
          <w:szCs w:val="24"/>
        </w:rPr>
        <w:t xml:space="preserve">belakang kami” </w:t>
      </w:r>
      <w:r w:rsidRPr="007B76D1">
        <w:rPr>
          <w:sz w:val="24"/>
          <w:szCs w:val="24"/>
        </w:rPr>
        <w:t>(HR. Bukhari dan Muslim).</w:t>
      </w:r>
    </w:p>
    <w:p w:rsidR="00680AF6" w:rsidRPr="007B76D1" w:rsidRDefault="005D23CF" w:rsidP="005D23CF">
      <w:pPr>
        <w:autoSpaceDE w:val="0"/>
        <w:autoSpaceDN w:val="0"/>
        <w:adjustRightInd w:val="0"/>
        <w:spacing w:before="60" w:after="60"/>
        <w:ind w:left="993" w:hanging="284"/>
        <w:jc w:val="both"/>
        <w:rPr>
          <w:sz w:val="24"/>
          <w:szCs w:val="24"/>
        </w:rPr>
      </w:pPr>
      <w:r>
        <w:rPr>
          <w:sz w:val="24"/>
          <w:szCs w:val="24"/>
        </w:rPr>
        <w:t>8</w:t>
      </w:r>
      <w:r w:rsidR="00680AF6" w:rsidRPr="007B76D1">
        <w:rPr>
          <w:sz w:val="24"/>
          <w:szCs w:val="24"/>
        </w:rPr>
        <w:t xml:space="preserve">. </w:t>
      </w:r>
      <w:r>
        <w:rPr>
          <w:sz w:val="24"/>
          <w:szCs w:val="24"/>
        </w:rPr>
        <w:tab/>
      </w:r>
      <w:r w:rsidR="00680AF6" w:rsidRPr="007B76D1">
        <w:rPr>
          <w:sz w:val="24"/>
          <w:szCs w:val="24"/>
        </w:rPr>
        <w:t>Jika makmumnya terdiri dari sekelompok laki-laki, anak-anak kecil, waria, dan jama’ah</w:t>
      </w:r>
      <w:r>
        <w:rPr>
          <w:sz w:val="24"/>
          <w:szCs w:val="24"/>
        </w:rPr>
        <w:t xml:space="preserve"> </w:t>
      </w:r>
      <w:r w:rsidR="00680AF6" w:rsidRPr="007B76D1">
        <w:rPr>
          <w:sz w:val="24"/>
          <w:szCs w:val="24"/>
        </w:rPr>
        <w:t>perempuan maka barisan pertama diisi laki-laki dewasa, kemudian anak-anak dan waria</w:t>
      </w:r>
      <w:r>
        <w:rPr>
          <w:sz w:val="24"/>
          <w:szCs w:val="24"/>
        </w:rPr>
        <w:t xml:space="preserve"> </w:t>
      </w:r>
      <w:r w:rsidR="00680AF6" w:rsidRPr="007B76D1">
        <w:rPr>
          <w:sz w:val="24"/>
          <w:szCs w:val="24"/>
        </w:rPr>
        <w:t>meskipun ia hanya sendiri, dan barisan terakhirnya adalah perempuan. Hal ini didasarkan</w:t>
      </w:r>
      <w:r>
        <w:rPr>
          <w:sz w:val="24"/>
          <w:szCs w:val="24"/>
        </w:rPr>
        <w:t xml:space="preserve"> </w:t>
      </w:r>
      <w:r w:rsidR="00680AF6" w:rsidRPr="007B76D1">
        <w:rPr>
          <w:sz w:val="24"/>
          <w:szCs w:val="24"/>
        </w:rPr>
        <w:t>Hadis Nabi Saw:</w:t>
      </w:r>
    </w:p>
    <w:p w:rsidR="00680AF6" w:rsidRPr="007B76D1" w:rsidRDefault="00680AF6" w:rsidP="00521700">
      <w:pPr>
        <w:autoSpaceDE w:val="0"/>
        <w:autoSpaceDN w:val="0"/>
        <w:adjustRightInd w:val="0"/>
        <w:spacing w:before="60" w:after="60"/>
        <w:ind w:left="993"/>
        <w:jc w:val="right"/>
        <w:rPr>
          <w:sz w:val="24"/>
          <w:szCs w:val="24"/>
        </w:rPr>
      </w:pPr>
      <w:r w:rsidRPr="007B76D1">
        <w:rPr>
          <w:noProof/>
          <w:sz w:val="24"/>
          <w:szCs w:val="24"/>
        </w:rPr>
        <w:drawing>
          <wp:inline distT="0" distB="0" distL="0" distR="0">
            <wp:extent cx="4994031" cy="396000"/>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a:srcRect/>
                    <a:stretch>
                      <a:fillRect/>
                    </a:stretch>
                  </pic:blipFill>
                  <pic:spPr bwMode="auto">
                    <a:xfrm>
                      <a:off x="0" y="0"/>
                      <a:ext cx="4994031" cy="396000"/>
                    </a:xfrm>
                    <a:prstGeom prst="rect">
                      <a:avLst/>
                    </a:prstGeom>
                    <a:noFill/>
                    <a:ln w="9525">
                      <a:noFill/>
                      <a:miter lim="800000"/>
                      <a:headEnd/>
                      <a:tailEnd/>
                    </a:ln>
                  </pic:spPr>
                </pic:pic>
              </a:graphicData>
            </a:graphic>
          </wp:inline>
        </w:drawing>
      </w:r>
    </w:p>
    <w:p w:rsidR="00680AF6" w:rsidRPr="007B76D1" w:rsidRDefault="00680AF6" w:rsidP="005D23CF">
      <w:pPr>
        <w:autoSpaceDE w:val="0"/>
        <w:autoSpaceDN w:val="0"/>
        <w:adjustRightInd w:val="0"/>
        <w:spacing w:before="60" w:after="60"/>
        <w:ind w:left="993"/>
        <w:jc w:val="both"/>
        <w:rPr>
          <w:sz w:val="24"/>
          <w:szCs w:val="24"/>
        </w:rPr>
      </w:pPr>
      <w:r w:rsidRPr="007B76D1">
        <w:rPr>
          <w:sz w:val="24"/>
          <w:szCs w:val="24"/>
        </w:rPr>
        <w:t>Artinya:</w:t>
      </w:r>
      <w:r w:rsidR="005D23CF">
        <w:rPr>
          <w:sz w:val="24"/>
          <w:szCs w:val="24"/>
        </w:rPr>
        <w:t xml:space="preserve"> </w:t>
      </w:r>
      <w:r w:rsidRPr="007B76D1">
        <w:rPr>
          <w:i/>
          <w:iCs/>
          <w:sz w:val="24"/>
          <w:szCs w:val="24"/>
        </w:rPr>
        <w:t>“Hendaklah shalat di belakangku orang-orang yang baligh dan berakal dari kalian, lalu</w:t>
      </w:r>
      <w:r w:rsidR="005D23CF">
        <w:rPr>
          <w:i/>
          <w:iCs/>
          <w:sz w:val="24"/>
          <w:szCs w:val="24"/>
        </w:rPr>
        <w:t xml:space="preserve"> </w:t>
      </w:r>
      <w:r w:rsidRPr="007B76D1">
        <w:rPr>
          <w:i/>
          <w:iCs/>
          <w:sz w:val="24"/>
          <w:szCs w:val="24"/>
        </w:rPr>
        <w:t xml:space="preserve">orang-orang setelahnya dan setelahnya” </w:t>
      </w:r>
      <w:r w:rsidRPr="007B76D1">
        <w:rPr>
          <w:sz w:val="24"/>
          <w:szCs w:val="24"/>
        </w:rPr>
        <w:t>(HR. Muslim, Abu Dawud, Tirmidzi, dan</w:t>
      </w:r>
      <w:r w:rsidR="005D23CF">
        <w:rPr>
          <w:sz w:val="24"/>
          <w:szCs w:val="24"/>
        </w:rPr>
        <w:t xml:space="preserve"> </w:t>
      </w:r>
      <w:r w:rsidRPr="007B76D1">
        <w:rPr>
          <w:sz w:val="24"/>
          <w:szCs w:val="24"/>
        </w:rPr>
        <w:t>Nasa’i).</w:t>
      </w:r>
    </w:p>
    <w:p w:rsidR="00680AF6" w:rsidRPr="007B76D1" w:rsidRDefault="00680AF6" w:rsidP="000E7828">
      <w:pPr>
        <w:spacing w:before="60" w:after="60"/>
        <w:jc w:val="both"/>
        <w:rPr>
          <w:sz w:val="24"/>
          <w:szCs w:val="24"/>
        </w:rPr>
      </w:pPr>
    </w:p>
    <w:p w:rsidR="00680AF6" w:rsidRPr="007B76D1" w:rsidRDefault="00680AF6" w:rsidP="000E7828">
      <w:pPr>
        <w:autoSpaceDE w:val="0"/>
        <w:autoSpaceDN w:val="0"/>
        <w:adjustRightInd w:val="0"/>
        <w:spacing w:before="60" w:after="60"/>
        <w:ind w:left="709" w:hanging="283"/>
        <w:jc w:val="both"/>
        <w:rPr>
          <w:b/>
          <w:bCs/>
          <w:sz w:val="24"/>
          <w:szCs w:val="24"/>
        </w:rPr>
      </w:pPr>
      <w:r w:rsidRPr="007B76D1">
        <w:rPr>
          <w:b/>
          <w:bCs/>
          <w:sz w:val="24"/>
          <w:szCs w:val="24"/>
        </w:rPr>
        <w:t>5.</w:t>
      </w:r>
      <w:r w:rsidR="00521700">
        <w:rPr>
          <w:b/>
          <w:bCs/>
          <w:sz w:val="24"/>
          <w:szCs w:val="24"/>
        </w:rPr>
        <w:tab/>
      </w:r>
      <w:r w:rsidRPr="007B76D1">
        <w:rPr>
          <w:b/>
          <w:bCs/>
          <w:sz w:val="24"/>
          <w:szCs w:val="24"/>
        </w:rPr>
        <w:t>Makmum Muwafiq dan Makmum Masbuq</w:t>
      </w:r>
    </w:p>
    <w:p w:rsidR="00521700" w:rsidRDefault="00680AF6" w:rsidP="00521700">
      <w:pPr>
        <w:autoSpaceDE w:val="0"/>
        <w:autoSpaceDN w:val="0"/>
        <w:adjustRightInd w:val="0"/>
        <w:spacing w:before="60" w:after="60"/>
        <w:ind w:left="709"/>
        <w:jc w:val="both"/>
        <w:rPr>
          <w:sz w:val="24"/>
          <w:szCs w:val="24"/>
        </w:rPr>
      </w:pPr>
      <w:r w:rsidRPr="007B76D1">
        <w:rPr>
          <w:sz w:val="24"/>
          <w:szCs w:val="24"/>
        </w:rPr>
        <w:t>Ada dua istilah dalam kaitannya dengan ikutnya makmum terhadap imam, yaitu:</w:t>
      </w:r>
      <w:r w:rsidR="00521700">
        <w:rPr>
          <w:sz w:val="24"/>
          <w:szCs w:val="24"/>
        </w:rPr>
        <w:t xml:space="preserve"> </w:t>
      </w:r>
      <w:r w:rsidRPr="007B76D1">
        <w:rPr>
          <w:sz w:val="24"/>
          <w:szCs w:val="24"/>
        </w:rPr>
        <w:t xml:space="preserve">makmum </w:t>
      </w:r>
      <w:r w:rsidRPr="007B76D1">
        <w:rPr>
          <w:i/>
          <w:iCs/>
          <w:sz w:val="24"/>
          <w:szCs w:val="24"/>
        </w:rPr>
        <w:t xml:space="preserve">muwafiq </w:t>
      </w:r>
      <w:r w:rsidRPr="007B76D1">
        <w:rPr>
          <w:sz w:val="24"/>
          <w:szCs w:val="24"/>
        </w:rPr>
        <w:t xml:space="preserve">dan makmum </w:t>
      </w:r>
      <w:r w:rsidRPr="007B76D1">
        <w:rPr>
          <w:i/>
          <w:iCs/>
          <w:sz w:val="24"/>
          <w:szCs w:val="24"/>
        </w:rPr>
        <w:t>masbuq</w:t>
      </w:r>
      <w:r w:rsidRPr="007B76D1">
        <w:rPr>
          <w:sz w:val="24"/>
          <w:szCs w:val="24"/>
        </w:rPr>
        <w:t xml:space="preserve">. Menurut kita, </w:t>
      </w:r>
      <w:r w:rsidRPr="007B76D1">
        <w:rPr>
          <w:i/>
          <w:iCs/>
          <w:sz w:val="24"/>
          <w:szCs w:val="24"/>
        </w:rPr>
        <w:t>unsur-unsur atau aspek-aspek apa</w:t>
      </w:r>
      <w:r w:rsidR="00521700">
        <w:rPr>
          <w:i/>
          <w:iCs/>
          <w:sz w:val="24"/>
          <w:szCs w:val="24"/>
        </w:rPr>
        <w:t xml:space="preserve"> </w:t>
      </w:r>
      <w:r w:rsidRPr="007B76D1">
        <w:rPr>
          <w:i/>
          <w:iCs/>
          <w:sz w:val="24"/>
          <w:szCs w:val="24"/>
        </w:rPr>
        <w:t xml:space="preserve">yang terkandung dalam kedua istilah tersebut? </w:t>
      </w:r>
      <w:r w:rsidRPr="007B76D1">
        <w:rPr>
          <w:sz w:val="24"/>
          <w:szCs w:val="24"/>
        </w:rPr>
        <w:t xml:space="preserve">Makmum </w:t>
      </w:r>
      <w:r w:rsidRPr="007B76D1">
        <w:rPr>
          <w:i/>
          <w:iCs/>
          <w:sz w:val="24"/>
          <w:szCs w:val="24"/>
        </w:rPr>
        <w:t xml:space="preserve">muwafiq </w:t>
      </w:r>
      <w:r w:rsidRPr="007B76D1">
        <w:rPr>
          <w:sz w:val="24"/>
          <w:szCs w:val="24"/>
        </w:rPr>
        <w:t>secara istilah adalah</w:t>
      </w:r>
      <w:r w:rsidR="00521700">
        <w:rPr>
          <w:sz w:val="24"/>
          <w:szCs w:val="24"/>
        </w:rPr>
        <w:t xml:space="preserve"> </w:t>
      </w:r>
      <w:r w:rsidRPr="007B76D1">
        <w:rPr>
          <w:sz w:val="24"/>
          <w:szCs w:val="24"/>
        </w:rPr>
        <w:t xml:space="preserve">sesuatu yang selaras atau sepadan. Sedangkan makmum </w:t>
      </w:r>
      <w:r w:rsidRPr="007B76D1">
        <w:rPr>
          <w:i/>
          <w:iCs/>
          <w:sz w:val="24"/>
          <w:szCs w:val="24"/>
        </w:rPr>
        <w:t xml:space="preserve">masbuq </w:t>
      </w:r>
      <w:r w:rsidRPr="007B76D1">
        <w:rPr>
          <w:sz w:val="24"/>
          <w:szCs w:val="24"/>
        </w:rPr>
        <w:t>bermakna dasar sesuatu</w:t>
      </w:r>
      <w:r w:rsidR="00521700">
        <w:rPr>
          <w:sz w:val="24"/>
          <w:szCs w:val="24"/>
        </w:rPr>
        <w:t xml:space="preserve"> </w:t>
      </w:r>
      <w:r w:rsidRPr="007B76D1">
        <w:rPr>
          <w:sz w:val="24"/>
          <w:szCs w:val="24"/>
        </w:rPr>
        <w:t>yang tertinggal.</w:t>
      </w:r>
      <w:r w:rsidR="00521700">
        <w:rPr>
          <w:sz w:val="24"/>
          <w:szCs w:val="24"/>
        </w:rPr>
        <w:t xml:space="preserve"> </w:t>
      </w:r>
    </w:p>
    <w:p w:rsidR="00521700" w:rsidRDefault="00680AF6" w:rsidP="00521700">
      <w:pPr>
        <w:autoSpaceDE w:val="0"/>
        <w:autoSpaceDN w:val="0"/>
        <w:adjustRightInd w:val="0"/>
        <w:spacing w:before="60" w:after="60"/>
        <w:ind w:left="709"/>
        <w:jc w:val="both"/>
        <w:rPr>
          <w:sz w:val="24"/>
          <w:szCs w:val="24"/>
        </w:rPr>
      </w:pPr>
      <w:r w:rsidRPr="007B76D1">
        <w:rPr>
          <w:sz w:val="24"/>
          <w:szCs w:val="24"/>
        </w:rPr>
        <w:t xml:space="preserve">Dalam istilah fikih, makmum </w:t>
      </w:r>
      <w:r w:rsidRPr="007B76D1">
        <w:rPr>
          <w:i/>
          <w:iCs/>
          <w:sz w:val="24"/>
          <w:szCs w:val="24"/>
        </w:rPr>
        <w:t xml:space="preserve">muwafiq </w:t>
      </w:r>
      <w:r w:rsidRPr="007B76D1">
        <w:rPr>
          <w:sz w:val="24"/>
          <w:szCs w:val="24"/>
        </w:rPr>
        <w:t>berarti makmum yang mengikuti gerakan</w:t>
      </w:r>
      <w:r w:rsidR="00521700">
        <w:rPr>
          <w:sz w:val="24"/>
          <w:szCs w:val="24"/>
        </w:rPr>
        <w:t xml:space="preserve"> </w:t>
      </w:r>
      <w:r w:rsidRPr="007B76D1">
        <w:rPr>
          <w:sz w:val="24"/>
          <w:szCs w:val="24"/>
        </w:rPr>
        <w:t xml:space="preserve">shalat imam sejak </w:t>
      </w:r>
      <w:r w:rsidRPr="007B76D1">
        <w:rPr>
          <w:i/>
          <w:iCs/>
          <w:sz w:val="24"/>
          <w:szCs w:val="24"/>
        </w:rPr>
        <w:t xml:space="preserve">takbiratul ihram </w:t>
      </w:r>
      <w:r w:rsidRPr="007B76D1">
        <w:rPr>
          <w:sz w:val="24"/>
          <w:szCs w:val="24"/>
        </w:rPr>
        <w:t xml:space="preserve">atau rakaat pertama. Sedangkan makmum </w:t>
      </w:r>
      <w:r w:rsidRPr="007B76D1">
        <w:rPr>
          <w:i/>
          <w:iCs/>
          <w:sz w:val="24"/>
          <w:szCs w:val="24"/>
        </w:rPr>
        <w:t>masbuq</w:t>
      </w:r>
      <w:r w:rsidR="00521700">
        <w:rPr>
          <w:i/>
          <w:iCs/>
          <w:sz w:val="24"/>
          <w:szCs w:val="24"/>
        </w:rPr>
        <w:t xml:space="preserve"> </w:t>
      </w:r>
      <w:r w:rsidRPr="007B76D1">
        <w:rPr>
          <w:sz w:val="24"/>
          <w:szCs w:val="24"/>
        </w:rPr>
        <w:t>adalah orang yang tidak mengikuti imam dari rakaat pertama.</w:t>
      </w:r>
      <w:r w:rsidR="00521700">
        <w:rPr>
          <w:sz w:val="24"/>
          <w:szCs w:val="24"/>
        </w:rPr>
        <w:t xml:space="preserve"> </w:t>
      </w:r>
    </w:p>
    <w:p w:rsidR="00680AF6" w:rsidRPr="007B76D1" w:rsidRDefault="00680AF6" w:rsidP="00521700">
      <w:pPr>
        <w:autoSpaceDE w:val="0"/>
        <w:autoSpaceDN w:val="0"/>
        <w:adjustRightInd w:val="0"/>
        <w:spacing w:before="60" w:after="60"/>
        <w:ind w:left="709"/>
        <w:jc w:val="both"/>
        <w:rPr>
          <w:i/>
          <w:iCs/>
          <w:sz w:val="24"/>
          <w:szCs w:val="24"/>
        </w:rPr>
      </w:pPr>
      <w:r w:rsidRPr="007B76D1">
        <w:rPr>
          <w:i/>
          <w:iCs/>
          <w:sz w:val="24"/>
          <w:szCs w:val="24"/>
        </w:rPr>
        <w:t>Ayo kita cermati ketentuan bagi kedua kategori makmum tersebut!</w:t>
      </w:r>
    </w:p>
    <w:tbl>
      <w:tblPr>
        <w:tblStyle w:val="TableGrid"/>
        <w:tblW w:w="8363" w:type="dxa"/>
        <w:tblInd w:w="817" w:type="dxa"/>
        <w:tblLook w:val="04A0"/>
      </w:tblPr>
      <w:tblGrid>
        <w:gridCol w:w="3969"/>
        <w:gridCol w:w="4394"/>
      </w:tblGrid>
      <w:tr w:rsidR="00680AF6" w:rsidRPr="007B76D1" w:rsidTr="00521700">
        <w:tc>
          <w:tcPr>
            <w:tcW w:w="3969" w:type="dxa"/>
            <w:vAlign w:val="center"/>
          </w:tcPr>
          <w:p w:rsidR="00680AF6" w:rsidRPr="007B76D1" w:rsidRDefault="00680AF6" w:rsidP="00521700">
            <w:pPr>
              <w:spacing w:before="60" w:after="60"/>
              <w:jc w:val="center"/>
              <w:rPr>
                <w:sz w:val="24"/>
                <w:szCs w:val="24"/>
              </w:rPr>
            </w:pPr>
            <w:r w:rsidRPr="007B76D1">
              <w:rPr>
                <w:b/>
                <w:bCs/>
                <w:sz w:val="24"/>
                <w:szCs w:val="24"/>
              </w:rPr>
              <w:t>Makmum Muwafiq</w:t>
            </w:r>
          </w:p>
        </w:tc>
        <w:tc>
          <w:tcPr>
            <w:tcW w:w="4394" w:type="dxa"/>
            <w:vAlign w:val="center"/>
          </w:tcPr>
          <w:p w:rsidR="00680AF6" w:rsidRPr="007B76D1" w:rsidRDefault="00680AF6" w:rsidP="00521700">
            <w:pPr>
              <w:spacing w:before="60" w:after="60"/>
              <w:jc w:val="center"/>
              <w:rPr>
                <w:sz w:val="24"/>
                <w:szCs w:val="24"/>
              </w:rPr>
            </w:pPr>
            <w:r w:rsidRPr="007B76D1">
              <w:rPr>
                <w:b/>
                <w:bCs/>
                <w:sz w:val="24"/>
                <w:szCs w:val="24"/>
              </w:rPr>
              <w:t>Makmum Masbuq</w:t>
            </w:r>
          </w:p>
        </w:tc>
      </w:tr>
      <w:tr w:rsidR="00680AF6" w:rsidRPr="007B76D1" w:rsidTr="00521700">
        <w:tc>
          <w:tcPr>
            <w:tcW w:w="3969" w:type="dxa"/>
          </w:tcPr>
          <w:p w:rsidR="00680AF6"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1. </w:t>
            </w:r>
            <w:r w:rsidR="00521700">
              <w:rPr>
                <w:sz w:val="24"/>
                <w:szCs w:val="24"/>
              </w:rPr>
              <w:tab/>
            </w:r>
            <w:r w:rsidRPr="007B76D1">
              <w:rPr>
                <w:sz w:val="24"/>
                <w:szCs w:val="24"/>
              </w:rPr>
              <w:t xml:space="preserve">Jika makmum </w:t>
            </w:r>
            <w:r w:rsidRPr="007B76D1">
              <w:rPr>
                <w:i/>
                <w:iCs/>
                <w:sz w:val="24"/>
                <w:szCs w:val="24"/>
              </w:rPr>
              <w:t xml:space="preserve">muwafiq </w:t>
            </w:r>
            <w:r w:rsidRPr="007B76D1">
              <w:rPr>
                <w:sz w:val="24"/>
                <w:szCs w:val="24"/>
              </w:rPr>
              <w:t>tertinggal dari</w:t>
            </w:r>
            <w:r w:rsidR="00521700">
              <w:rPr>
                <w:sz w:val="24"/>
                <w:szCs w:val="24"/>
              </w:rPr>
              <w:t xml:space="preserve"> </w:t>
            </w:r>
            <w:r w:rsidRPr="007B76D1">
              <w:rPr>
                <w:sz w:val="24"/>
                <w:szCs w:val="24"/>
              </w:rPr>
              <w:t>imam sebanyak satu rukun gerakan</w:t>
            </w:r>
            <w:r w:rsidR="00521700">
              <w:rPr>
                <w:sz w:val="24"/>
                <w:szCs w:val="24"/>
              </w:rPr>
              <w:t xml:space="preserve"> </w:t>
            </w:r>
            <w:r w:rsidRPr="007B76D1">
              <w:rPr>
                <w:sz w:val="24"/>
                <w:szCs w:val="24"/>
              </w:rPr>
              <w:t>secara sengaja maka shalatnya tetap</w:t>
            </w:r>
            <w:r w:rsidR="00521700">
              <w:rPr>
                <w:sz w:val="24"/>
                <w:szCs w:val="24"/>
              </w:rPr>
              <w:t xml:space="preserve"> </w:t>
            </w:r>
            <w:r w:rsidRPr="007B76D1">
              <w:rPr>
                <w:sz w:val="24"/>
                <w:szCs w:val="24"/>
              </w:rPr>
              <w:t>sah.</w:t>
            </w:r>
          </w:p>
        </w:tc>
        <w:tc>
          <w:tcPr>
            <w:tcW w:w="4394" w:type="dxa"/>
          </w:tcPr>
          <w:p w:rsidR="00680AF6"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1. </w:t>
            </w:r>
            <w:r w:rsidR="00521700">
              <w:rPr>
                <w:sz w:val="24"/>
                <w:szCs w:val="24"/>
              </w:rPr>
              <w:tab/>
            </w:r>
            <w:r w:rsidRPr="007B76D1">
              <w:rPr>
                <w:sz w:val="24"/>
                <w:szCs w:val="24"/>
              </w:rPr>
              <w:t xml:space="preserve">Jika makmum </w:t>
            </w:r>
            <w:r w:rsidRPr="007B76D1">
              <w:rPr>
                <w:i/>
                <w:iCs/>
                <w:sz w:val="24"/>
                <w:szCs w:val="24"/>
              </w:rPr>
              <w:t xml:space="preserve">masbuq </w:t>
            </w:r>
            <w:r w:rsidRPr="007B76D1">
              <w:rPr>
                <w:sz w:val="24"/>
                <w:szCs w:val="24"/>
              </w:rPr>
              <w:t>tertinggal satu</w:t>
            </w:r>
            <w:r w:rsidR="00521700">
              <w:rPr>
                <w:sz w:val="24"/>
                <w:szCs w:val="24"/>
              </w:rPr>
              <w:t xml:space="preserve"> </w:t>
            </w:r>
            <w:r w:rsidRPr="007B76D1">
              <w:rPr>
                <w:sz w:val="24"/>
                <w:szCs w:val="24"/>
              </w:rPr>
              <w:t>rukun, misalnya, dapat mengejar</w:t>
            </w:r>
            <w:r w:rsidR="00521700">
              <w:rPr>
                <w:sz w:val="24"/>
                <w:szCs w:val="24"/>
              </w:rPr>
              <w:t xml:space="preserve"> </w:t>
            </w:r>
            <w:r w:rsidRPr="007B76D1">
              <w:rPr>
                <w:sz w:val="24"/>
                <w:szCs w:val="24"/>
              </w:rPr>
              <w:t>ruku’nya imam dengan tenang dan</w:t>
            </w:r>
            <w:r w:rsidR="00521700">
              <w:rPr>
                <w:sz w:val="24"/>
                <w:szCs w:val="24"/>
              </w:rPr>
              <w:t xml:space="preserve"> </w:t>
            </w:r>
            <w:r w:rsidRPr="007B76D1">
              <w:rPr>
                <w:sz w:val="24"/>
                <w:szCs w:val="24"/>
              </w:rPr>
              <w:t>tanpa tergesa-gesa, maka shalatnya</w:t>
            </w:r>
            <w:r w:rsidR="00521700">
              <w:rPr>
                <w:sz w:val="24"/>
                <w:szCs w:val="24"/>
              </w:rPr>
              <w:t xml:space="preserve"> </w:t>
            </w:r>
            <w:r w:rsidRPr="007B76D1">
              <w:rPr>
                <w:sz w:val="24"/>
                <w:szCs w:val="24"/>
              </w:rPr>
              <w:t>tetap sah dan dianggap telah</w:t>
            </w:r>
            <w:r w:rsidR="00521700">
              <w:rPr>
                <w:sz w:val="24"/>
                <w:szCs w:val="24"/>
              </w:rPr>
              <w:t xml:space="preserve"> </w:t>
            </w:r>
            <w:r w:rsidRPr="007B76D1">
              <w:rPr>
                <w:sz w:val="24"/>
                <w:szCs w:val="24"/>
              </w:rPr>
              <w:t>mendapat satu rakaat.</w:t>
            </w:r>
          </w:p>
        </w:tc>
      </w:tr>
      <w:tr w:rsidR="00680AF6" w:rsidRPr="007B76D1" w:rsidTr="00521700">
        <w:tc>
          <w:tcPr>
            <w:tcW w:w="3969" w:type="dxa"/>
          </w:tcPr>
          <w:p w:rsidR="00680AF6"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2. </w:t>
            </w:r>
            <w:r w:rsidR="00521700">
              <w:rPr>
                <w:sz w:val="24"/>
                <w:szCs w:val="24"/>
              </w:rPr>
              <w:tab/>
            </w:r>
            <w:r w:rsidRPr="007B76D1">
              <w:rPr>
                <w:sz w:val="24"/>
                <w:szCs w:val="24"/>
              </w:rPr>
              <w:t>Jika tertinggal dua rukun gerakan,</w:t>
            </w:r>
            <w:r w:rsidR="00521700">
              <w:rPr>
                <w:sz w:val="24"/>
                <w:szCs w:val="24"/>
              </w:rPr>
              <w:t xml:space="preserve"> </w:t>
            </w:r>
            <w:r w:rsidRPr="007B76D1">
              <w:rPr>
                <w:sz w:val="24"/>
                <w:szCs w:val="24"/>
              </w:rPr>
              <w:t>contohnya, imam sudah melakukan</w:t>
            </w:r>
            <w:r w:rsidR="00521700">
              <w:rPr>
                <w:sz w:val="24"/>
                <w:szCs w:val="24"/>
              </w:rPr>
              <w:t xml:space="preserve"> </w:t>
            </w:r>
            <w:r w:rsidRPr="007B76D1">
              <w:rPr>
                <w:sz w:val="24"/>
                <w:szCs w:val="24"/>
              </w:rPr>
              <w:t>sujud sedangkan makmum masih</w:t>
            </w:r>
            <w:r w:rsidR="00521700">
              <w:rPr>
                <w:sz w:val="24"/>
                <w:szCs w:val="24"/>
              </w:rPr>
              <w:t xml:space="preserve"> </w:t>
            </w:r>
            <w:r w:rsidRPr="007B76D1">
              <w:rPr>
                <w:sz w:val="24"/>
                <w:szCs w:val="24"/>
              </w:rPr>
              <w:t>berdiri membaca al-Fatihah disebab</w:t>
            </w:r>
            <w:r w:rsidR="00521700">
              <w:rPr>
                <w:sz w:val="24"/>
                <w:szCs w:val="24"/>
              </w:rPr>
              <w:t xml:space="preserve"> </w:t>
            </w:r>
            <w:r w:rsidRPr="007B76D1">
              <w:rPr>
                <w:sz w:val="24"/>
                <w:szCs w:val="24"/>
              </w:rPr>
              <w:t>kelalaian makmum, maka shalatnya</w:t>
            </w:r>
            <w:r w:rsidR="00521700">
              <w:rPr>
                <w:sz w:val="24"/>
                <w:szCs w:val="24"/>
              </w:rPr>
              <w:t xml:space="preserve"> </w:t>
            </w:r>
            <w:r w:rsidRPr="007B76D1">
              <w:rPr>
                <w:sz w:val="24"/>
                <w:szCs w:val="24"/>
              </w:rPr>
              <w:t>tidak sah.</w:t>
            </w:r>
          </w:p>
        </w:tc>
        <w:tc>
          <w:tcPr>
            <w:tcW w:w="4394" w:type="dxa"/>
          </w:tcPr>
          <w:p w:rsidR="00680AF6"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2. </w:t>
            </w:r>
            <w:r w:rsidR="00521700">
              <w:rPr>
                <w:sz w:val="24"/>
                <w:szCs w:val="24"/>
              </w:rPr>
              <w:tab/>
            </w:r>
            <w:r w:rsidRPr="007B76D1">
              <w:rPr>
                <w:sz w:val="24"/>
                <w:szCs w:val="24"/>
              </w:rPr>
              <w:t>Jika tidak bisa mengejar ruku’nya</w:t>
            </w:r>
            <w:r w:rsidR="00521700">
              <w:rPr>
                <w:sz w:val="24"/>
                <w:szCs w:val="24"/>
              </w:rPr>
              <w:t xml:space="preserve"> </w:t>
            </w:r>
            <w:r w:rsidRPr="007B76D1">
              <w:rPr>
                <w:sz w:val="24"/>
                <w:szCs w:val="24"/>
              </w:rPr>
              <w:t>imam, maka tidak hitung</w:t>
            </w:r>
            <w:r w:rsidR="00521700">
              <w:rPr>
                <w:sz w:val="24"/>
                <w:szCs w:val="24"/>
              </w:rPr>
              <w:t xml:space="preserve"> </w:t>
            </w:r>
            <w:r w:rsidRPr="007B76D1">
              <w:rPr>
                <w:sz w:val="24"/>
                <w:szCs w:val="24"/>
              </w:rPr>
              <w:t>mendapatkan satu rakaat dan harus</w:t>
            </w:r>
            <w:r w:rsidR="00521700">
              <w:rPr>
                <w:sz w:val="24"/>
                <w:szCs w:val="24"/>
              </w:rPr>
              <w:t xml:space="preserve"> </w:t>
            </w:r>
            <w:r w:rsidRPr="007B76D1">
              <w:rPr>
                <w:sz w:val="24"/>
                <w:szCs w:val="24"/>
              </w:rPr>
              <w:t>menambah yang tertinggal setelah</w:t>
            </w:r>
            <w:r w:rsidR="00521700">
              <w:rPr>
                <w:sz w:val="24"/>
                <w:szCs w:val="24"/>
              </w:rPr>
              <w:t xml:space="preserve"> </w:t>
            </w:r>
            <w:r w:rsidRPr="007B76D1">
              <w:rPr>
                <w:sz w:val="24"/>
                <w:szCs w:val="24"/>
              </w:rPr>
              <w:t>imam mengucapkan salam.</w:t>
            </w:r>
          </w:p>
        </w:tc>
      </w:tr>
      <w:tr w:rsidR="00680AF6" w:rsidRPr="007B76D1" w:rsidTr="00521700">
        <w:tc>
          <w:tcPr>
            <w:tcW w:w="3969" w:type="dxa"/>
          </w:tcPr>
          <w:p w:rsidR="00680AF6"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3. </w:t>
            </w:r>
            <w:r w:rsidR="00521700">
              <w:rPr>
                <w:sz w:val="24"/>
                <w:szCs w:val="24"/>
              </w:rPr>
              <w:tab/>
            </w:r>
            <w:r w:rsidRPr="007B76D1">
              <w:rPr>
                <w:sz w:val="24"/>
                <w:szCs w:val="24"/>
              </w:rPr>
              <w:t>Jika tertinggal dua rukun gerakan,</w:t>
            </w:r>
            <w:r w:rsidR="00521700">
              <w:rPr>
                <w:sz w:val="24"/>
                <w:szCs w:val="24"/>
              </w:rPr>
              <w:t xml:space="preserve"> </w:t>
            </w:r>
            <w:r w:rsidRPr="007B76D1">
              <w:rPr>
                <w:sz w:val="24"/>
                <w:szCs w:val="24"/>
              </w:rPr>
              <w:t>disebabkan terlalu cepatnya imam</w:t>
            </w:r>
            <w:r w:rsidR="00521700">
              <w:rPr>
                <w:sz w:val="24"/>
                <w:szCs w:val="24"/>
              </w:rPr>
              <w:t xml:space="preserve"> </w:t>
            </w:r>
            <w:r w:rsidRPr="007B76D1">
              <w:rPr>
                <w:sz w:val="24"/>
                <w:szCs w:val="24"/>
              </w:rPr>
              <w:t>dalam bacaan dan gerakan, maka hukum shalatnya makmum tetap sah.</w:t>
            </w:r>
            <w:r w:rsidR="00521700">
              <w:rPr>
                <w:sz w:val="24"/>
                <w:szCs w:val="24"/>
              </w:rPr>
              <w:t xml:space="preserve"> </w:t>
            </w:r>
          </w:p>
        </w:tc>
        <w:tc>
          <w:tcPr>
            <w:tcW w:w="4394" w:type="dxa"/>
          </w:tcPr>
          <w:p w:rsidR="00680AF6"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3. </w:t>
            </w:r>
            <w:r w:rsidR="00521700">
              <w:rPr>
                <w:sz w:val="24"/>
                <w:szCs w:val="24"/>
              </w:rPr>
              <w:tab/>
            </w:r>
            <w:r w:rsidRPr="007B76D1">
              <w:rPr>
                <w:sz w:val="24"/>
                <w:szCs w:val="24"/>
              </w:rPr>
              <w:t>Jika imam sudah melakukan sujud,</w:t>
            </w:r>
            <w:r w:rsidR="00521700">
              <w:rPr>
                <w:sz w:val="24"/>
                <w:szCs w:val="24"/>
              </w:rPr>
              <w:t xml:space="preserve"> </w:t>
            </w:r>
            <w:r w:rsidRPr="007B76D1">
              <w:rPr>
                <w:sz w:val="24"/>
                <w:szCs w:val="24"/>
              </w:rPr>
              <w:t xml:space="preserve">maka makmum </w:t>
            </w:r>
            <w:r w:rsidRPr="007B76D1">
              <w:rPr>
                <w:i/>
                <w:iCs/>
                <w:sz w:val="24"/>
                <w:szCs w:val="24"/>
              </w:rPr>
              <w:t xml:space="preserve">masbuq </w:t>
            </w:r>
            <w:r w:rsidRPr="007B76D1">
              <w:rPr>
                <w:sz w:val="24"/>
                <w:szCs w:val="24"/>
              </w:rPr>
              <w:t>setelah</w:t>
            </w:r>
            <w:r w:rsidR="00521700">
              <w:rPr>
                <w:sz w:val="24"/>
                <w:szCs w:val="24"/>
              </w:rPr>
              <w:t xml:space="preserve"> </w:t>
            </w:r>
            <w:r w:rsidRPr="007B76D1">
              <w:rPr>
                <w:i/>
                <w:iCs/>
                <w:sz w:val="24"/>
                <w:szCs w:val="24"/>
              </w:rPr>
              <w:t xml:space="preserve">takbiratul ihram </w:t>
            </w:r>
            <w:r w:rsidRPr="007B76D1">
              <w:rPr>
                <w:sz w:val="24"/>
                <w:szCs w:val="24"/>
              </w:rPr>
              <w:t>dapat langsung melakukan sujud. tidak hitung</w:t>
            </w:r>
            <w:r w:rsidR="00521700">
              <w:rPr>
                <w:sz w:val="24"/>
                <w:szCs w:val="24"/>
              </w:rPr>
              <w:t xml:space="preserve"> </w:t>
            </w:r>
            <w:r w:rsidRPr="007B76D1">
              <w:rPr>
                <w:sz w:val="24"/>
                <w:szCs w:val="24"/>
              </w:rPr>
              <w:t>mendapatkan satu rakaat dan harus</w:t>
            </w:r>
            <w:r w:rsidR="00521700">
              <w:rPr>
                <w:sz w:val="24"/>
                <w:szCs w:val="24"/>
              </w:rPr>
              <w:t xml:space="preserve"> </w:t>
            </w:r>
            <w:r w:rsidRPr="007B76D1">
              <w:rPr>
                <w:sz w:val="24"/>
                <w:szCs w:val="24"/>
              </w:rPr>
              <w:t>menambah yang tertinggal setelah</w:t>
            </w:r>
            <w:r w:rsidR="00521700">
              <w:rPr>
                <w:sz w:val="24"/>
                <w:szCs w:val="24"/>
              </w:rPr>
              <w:t xml:space="preserve"> </w:t>
            </w:r>
            <w:r w:rsidRPr="007B76D1">
              <w:rPr>
                <w:sz w:val="24"/>
                <w:szCs w:val="24"/>
              </w:rPr>
              <w:t>imam mengucapkan salam.</w:t>
            </w:r>
          </w:p>
        </w:tc>
      </w:tr>
      <w:tr w:rsidR="007B76D1" w:rsidRPr="007B76D1" w:rsidTr="00521700">
        <w:tc>
          <w:tcPr>
            <w:tcW w:w="3969" w:type="dxa"/>
            <w:vMerge w:val="restart"/>
          </w:tcPr>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4. </w:t>
            </w:r>
            <w:r w:rsidR="00521700">
              <w:rPr>
                <w:sz w:val="24"/>
                <w:szCs w:val="24"/>
              </w:rPr>
              <w:tab/>
            </w:r>
            <w:r w:rsidRPr="007B76D1">
              <w:rPr>
                <w:sz w:val="24"/>
                <w:szCs w:val="24"/>
              </w:rPr>
              <w:t>Jika tertinggal tiga rukun, contohnya</w:t>
            </w:r>
            <w:r w:rsidR="00521700">
              <w:rPr>
                <w:sz w:val="24"/>
                <w:szCs w:val="24"/>
              </w:rPr>
              <w:t xml:space="preserve"> </w:t>
            </w:r>
            <w:r w:rsidRPr="007B76D1">
              <w:rPr>
                <w:sz w:val="24"/>
                <w:szCs w:val="24"/>
              </w:rPr>
              <w:t>makmum masih belum selesai</w:t>
            </w:r>
            <w:r w:rsidR="00521700">
              <w:rPr>
                <w:sz w:val="24"/>
                <w:szCs w:val="24"/>
              </w:rPr>
              <w:t xml:space="preserve"> </w:t>
            </w:r>
            <w:r w:rsidRPr="007B76D1">
              <w:rPr>
                <w:sz w:val="24"/>
                <w:szCs w:val="24"/>
              </w:rPr>
              <w:t>membaca al-Fatihah dan imam telah</w:t>
            </w:r>
            <w:r w:rsidR="00521700">
              <w:rPr>
                <w:sz w:val="24"/>
                <w:szCs w:val="24"/>
              </w:rPr>
              <w:t xml:space="preserve"> </w:t>
            </w:r>
            <w:r w:rsidRPr="007B76D1">
              <w:rPr>
                <w:sz w:val="24"/>
                <w:szCs w:val="24"/>
              </w:rPr>
              <w:t>bangun dari sujudnya atau telah duduk</w:t>
            </w:r>
            <w:r w:rsidR="00521700">
              <w:rPr>
                <w:sz w:val="24"/>
                <w:szCs w:val="24"/>
              </w:rPr>
              <w:t xml:space="preserve"> </w:t>
            </w:r>
            <w:r w:rsidRPr="007B76D1">
              <w:rPr>
                <w:sz w:val="24"/>
                <w:szCs w:val="24"/>
              </w:rPr>
              <w:t>tasyahud, maka shalatnya tetap sah.</w:t>
            </w:r>
            <w:r w:rsidR="00521700">
              <w:rPr>
                <w:sz w:val="24"/>
                <w:szCs w:val="24"/>
              </w:rPr>
              <w:t xml:space="preserve"> </w:t>
            </w:r>
            <w:r w:rsidRPr="007B76D1">
              <w:rPr>
                <w:sz w:val="24"/>
                <w:szCs w:val="24"/>
              </w:rPr>
              <w:t>Namun ketika imam selesai</w:t>
            </w:r>
            <w:r w:rsidR="00521700">
              <w:rPr>
                <w:sz w:val="24"/>
                <w:szCs w:val="24"/>
              </w:rPr>
              <w:t xml:space="preserve"> </w:t>
            </w:r>
            <w:r w:rsidRPr="007B76D1">
              <w:rPr>
                <w:sz w:val="24"/>
                <w:szCs w:val="24"/>
              </w:rPr>
              <w:t>mengucapkan salam, makmum harus</w:t>
            </w:r>
            <w:r w:rsidR="00521700">
              <w:rPr>
                <w:sz w:val="24"/>
                <w:szCs w:val="24"/>
              </w:rPr>
              <w:t xml:space="preserve"> </w:t>
            </w:r>
            <w:r w:rsidRPr="007B76D1">
              <w:rPr>
                <w:sz w:val="24"/>
                <w:szCs w:val="24"/>
              </w:rPr>
              <w:t>menambah rakaat untuk</w:t>
            </w:r>
            <w:r w:rsidR="00521700">
              <w:rPr>
                <w:sz w:val="24"/>
                <w:szCs w:val="24"/>
              </w:rPr>
              <w:t xml:space="preserve"> </w:t>
            </w:r>
            <w:r w:rsidRPr="007B76D1">
              <w:rPr>
                <w:sz w:val="24"/>
                <w:szCs w:val="24"/>
              </w:rPr>
              <w:t>menyempurnakan bacaannya yang</w:t>
            </w:r>
            <w:r w:rsidR="00521700">
              <w:rPr>
                <w:sz w:val="24"/>
                <w:szCs w:val="24"/>
              </w:rPr>
              <w:t xml:space="preserve"> </w:t>
            </w:r>
            <w:r w:rsidRPr="007B76D1">
              <w:rPr>
                <w:sz w:val="24"/>
                <w:szCs w:val="24"/>
              </w:rPr>
              <w:t>tertinggal.</w:t>
            </w:r>
          </w:p>
        </w:tc>
        <w:tc>
          <w:tcPr>
            <w:tcW w:w="4394" w:type="dxa"/>
          </w:tcPr>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4. </w:t>
            </w:r>
            <w:r w:rsidR="00521700">
              <w:rPr>
                <w:sz w:val="24"/>
                <w:szCs w:val="24"/>
              </w:rPr>
              <w:tab/>
            </w:r>
            <w:r w:rsidRPr="007B76D1">
              <w:rPr>
                <w:sz w:val="24"/>
                <w:szCs w:val="24"/>
              </w:rPr>
              <w:t>Jika imam sudah duduk tasyahud</w:t>
            </w:r>
            <w:r w:rsidR="00521700">
              <w:rPr>
                <w:sz w:val="24"/>
                <w:szCs w:val="24"/>
              </w:rPr>
              <w:t xml:space="preserve"> </w:t>
            </w:r>
            <w:r w:rsidRPr="007B76D1">
              <w:rPr>
                <w:sz w:val="24"/>
                <w:szCs w:val="24"/>
              </w:rPr>
              <w:t xml:space="preserve">akhir, maka makmum </w:t>
            </w:r>
            <w:r w:rsidRPr="007B76D1">
              <w:rPr>
                <w:i/>
                <w:iCs/>
                <w:sz w:val="24"/>
                <w:szCs w:val="24"/>
              </w:rPr>
              <w:t xml:space="preserve">masbuq </w:t>
            </w:r>
            <w:r w:rsidRPr="007B76D1">
              <w:rPr>
                <w:sz w:val="24"/>
                <w:szCs w:val="24"/>
              </w:rPr>
              <w:t>setelah</w:t>
            </w:r>
            <w:r w:rsidR="00521700">
              <w:rPr>
                <w:sz w:val="24"/>
                <w:szCs w:val="24"/>
              </w:rPr>
              <w:t xml:space="preserve"> </w:t>
            </w:r>
            <w:r w:rsidRPr="007B76D1">
              <w:rPr>
                <w:i/>
                <w:iCs/>
                <w:sz w:val="24"/>
                <w:szCs w:val="24"/>
              </w:rPr>
              <w:t xml:space="preserve">takbiratul ihram </w:t>
            </w:r>
            <w:r w:rsidRPr="007B76D1">
              <w:rPr>
                <w:sz w:val="24"/>
                <w:szCs w:val="24"/>
              </w:rPr>
              <w:t>dapat langsung</w:t>
            </w:r>
            <w:r w:rsidR="00521700">
              <w:rPr>
                <w:sz w:val="24"/>
                <w:szCs w:val="24"/>
              </w:rPr>
              <w:t xml:space="preserve"> </w:t>
            </w:r>
            <w:r w:rsidRPr="007B76D1">
              <w:rPr>
                <w:sz w:val="24"/>
                <w:szCs w:val="24"/>
              </w:rPr>
              <w:t>melakukan tasyahud akhir. Makmum</w:t>
            </w:r>
            <w:r w:rsidR="00521700">
              <w:rPr>
                <w:sz w:val="24"/>
                <w:szCs w:val="24"/>
              </w:rPr>
              <w:t xml:space="preserve"> </w:t>
            </w:r>
            <w:r w:rsidRPr="007B76D1">
              <w:rPr>
                <w:sz w:val="24"/>
                <w:szCs w:val="24"/>
              </w:rPr>
              <w:t>tetap mendapatkan keutamaan shalat</w:t>
            </w:r>
            <w:r w:rsidR="00521700">
              <w:rPr>
                <w:sz w:val="24"/>
                <w:szCs w:val="24"/>
              </w:rPr>
              <w:t xml:space="preserve"> </w:t>
            </w:r>
            <w:r w:rsidRPr="007B76D1">
              <w:rPr>
                <w:sz w:val="24"/>
                <w:szCs w:val="24"/>
              </w:rPr>
              <w:t>berjama’ah, meskipun tidak dihitung</w:t>
            </w:r>
            <w:r w:rsidR="00521700">
              <w:rPr>
                <w:sz w:val="24"/>
                <w:szCs w:val="24"/>
              </w:rPr>
              <w:t xml:space="preserve"> </w:t>
            </w:r>
            <w:r w:rsidRPr="007B76D1">
              <w:rPr>
                <w:sz w:val="24"/>
                <w:szCs w:val="24"/>
              </w:rPr>
              <w:t>sebagai rakaat. Oleh karena itu,</w:t>
            </w:r>
            <w:r w:rsidR="00521700">
              <w:rPr>
                <w:sz w:val="24"/>
                <w:szCs w:val="24"/>
              </w:rPr>
              <w:t xml:space="preserve"> </w:t>
            </w:r>
            <w:r w:rsidRPr="007B76D1">
              <w:rPr>
                <w:sz w:val="24"/>
                <w:szCs w:val="24"/>
              </w:rPr>
              <w:t>setelah imam mengucapkan salam</w:t>
            </w:r>
            <w:r w:rsidR="00521700">
              <w:rPr>
                <w:sz w:val="24"/>
                <w:szCs w:val="24"/>
              </w:rPr>
              <w:t xml:space="preserve"> </w:t>
            </w:r>
            <w:r w:rsidRPr="007B76D1">
              <w:rPr>
                <w:sz w:val="24"/>
                <w:szCs w:val="24"/>
              </w:rPr>
              <w:t>makmum harus meneruskan seluruh</w:t>
            </w:r>
            <w:r w:rsidR="00521700">
              <w:rPr>
                <w:sz w:val="24"/>
                <w:szCs w:val="24"/>
              </w:rPr>
              <w:t xml:space="preserve"> </w:t>
            </w:r>
            <w:r w:rsidRPr="007B76D1">
              <w:rPr>
                <w:sz w:val="24"/>
                <w:szCs w:val="24"/>
              </w:rPr>
              <w:t>rakaat yang tertinggal.</w:t>
            </w:r>
          </w:p>
        </w:tc>
      </w:tr>
      <w:tr w:rsidR="007B76D1" w:rsidRPr="007B76D1" w:rsidTr="00521700">
        <w:tc>
          <w:tcPr>
            <w:tcW w:w="3969" w:type="dxa"/>
            <w:vMerge/>
          </w:tcPr>
          <w:p w:rsidR="007B76D1" w:rsidRPr="007B76D1" w:rsidRDefault="007B76D1" w:rsidP="00521700">
            <w:pPr>
              <w:spacing w:before="60" w:after="60"/>
              <w:ind w:left="317" w:hanging="317"/>
              <w:rPr>
                <w:sz w:val="24"/>
                <w:szCs w:val="24"/>
              </w:rPr>
            </w:pPr>
          </w:p>
        </w:tc>
        <w:tc>
          <w:tcPr>
            <w:tcW w:w="4394" w:type="dxa"/>
          </w:tcPr>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5. </w:t>
            </w:r>
            <w:r w:rsidR="00521700">
              <w:rPr>
                <w:sz w:val="24"/>
                <w:szCs w:val="24"/>
              </w:rPr>
              <w:tab/>
            </w:r>
            <w:r w:rsidRPr="007B76D1">
              <w:rPr>
                <w:sz w:val="24"/>
                <w:szCs w:val="24"/>
              </w:rPr>
              <w:t>Jika shalat yang dilakukan terdapat</w:t>
            </w:r>
            <w:r w:rsidR="00521700">
              <w:rPr>
                <w:sz w:val="24"/>
                <w:szCs w:val="24"/>
              </w:rPr>
              <w:t xml:space="preserve"> </w:t>
            </w:r>
            <w:r w:rsidRPr="007B76D1">
              <w:rPr>
                <w:sz w:val="24"/>
                <w:szCs w:val="24"/>
              </w:rPr>
              <w:t>doa qunutnya, maka makmum</w:t>
            </w:r>
            <w:r w:rsidR="00521700">
              <w:rPr>
                <w:sz w:val="24"/>
                <w:szCs w:val="24"/>
              </w:rPr>
              <w:t xml:space="preserve"> </w:t>
            </w:r>
            <w:r w:rsidRPr="007B76D1">
              <w:rPr>
                <w:i/>
                <w:iCs/>
                <w:sz w:val="24"/>
                <w:szCs w:val="24"/>
              </w:rPr>
              <w:t xml:space="preserve">masbuqi </w:t>
            </w:r>
            <w:r w:rsidRPr="007B76D1">
              <w:rPr>
                <w:sz w:val="24"/>
                <w:szCs w:val="24"/>
              </w:rPr>
              <w:t>ikut bersama imam, dan</w:t>
            </w:r>
            <w:r w:rsidR="00521700">
              <w:rPr>
                <w:sz w:val="24"/>
                <w:szCs w:val="24"/>
              </w:rPr>
              <w:t xml:space="preserve"> </w:t>
            </w:r>
            <w:r w:rsidRPr="007B76D1">
              <w:rPr>
                <w:sz w:val="24"/>
                <w:szCs w:val="24"/>
              </w:rPr>
              <w:t>kembali berqunut diakhir shalatnya.</w:t>
            </w:r>
          </w:p>
        </w:tc>
      </w:tr>
    </w:tbl>
    <w:p w:rsidR="00680AF6" w:rsidRPr="007B76D1" w:rsidRDefault="00680AF6" w:rsidP="000E7828">
      <w:pPr>
        <w:spacing w:before="60" w:after="60"/>
        <w:jc w:val="both"/>
        <w:rPr>
          <w:sz w:val="24"/>
          <w:szCs w:val="24"/>
        </w:rPr>
      </w:pPr>
    </w:p>
    <w:p w:rsidR="007B76D1" w:rsidRPr="007B76D1" w:rsidRDefault="007B76D1" w:rsidP="000E7828">
      <w:pPr>
        <w:autoSpaceDE w:val="0"/>
        <w:autoSpaceDN w:val="0"/>
        <w:adjustRightInd w:val="0"/>
        <w:spacing w:before="60" w:after="60"/>
        <w:ind w:left="709" w:hanging="283"/>
        <w:jc w:val="both"/>
        <w:rPr>
          <w:b/>
          <w:bCs/>
          <w:sz w:val="24"/>
          <w:szCs w:val="24"/>
        </w:rPr>
      </w:pPr>
      <w:r w:rsidRPr="007B76D1">
        <w:rPr>
          <w:b/>
          <w:bCs/>
          <w:sz w:val="24"/>
          <w:szCs w:val="24"/>
        </w:rPr>
        <w:t xml:space="preserve">6. </w:t>
      </w:r>
      <w:r w:rsidR="00521700">
        <w:rPr>
          <w:b/>
          <w:bCs/>
          <w:sz w:val="24"/>
          <w:szCs w:val="24"/>
        </w:rPr>
        <w:tab/>
      </w:r>
      <w:r w:rsidRPr="007B76D1">
        <w:rPr>
          <w:b/>
          <w:bCs/>
          <w:sz w:val="24"/>
          <w:szCs w:val="24"/>
        </w:rPr>
        <w:t>Pergantian Imam</w:t>
      </w:r>
    </w:p>
    <w:p w:rsidR="00521700" w:rsidRDefault="007B76D1" w:rsidP="00521700">
      <w:pPr>
        <w:autoSpaceDE w:val="0"/>
        <w:autoSpaceDN w:val="0"/>
        <w:adjustRightInd w:val="0"/>
        <w:spacing w:before="60" w:after="60"/>
        <w:ind w:left="709"/>
        <w:jc w:val="both"/>
        <w:rPr>
          <w:sz w:val="24"/>
          <w:szCs w:val="24"/>
        </w:rPr>
      </w:pPr>
      <w:r w:rsidRPr="007B76D1">
        <w:rPr>
          <w:i/>
          <w:iCs/>
          <w:sz w:val="24"/>
          <w:szCs w:val="24"/>
        </w:rPr>
        <w:t>Pernahkah kita mengamati baik dengan mendengar atau membaca tentang istilah</w:t>
      </w:r>
      <w:r w:rsidR="00521700">
        <w:rPr>
          <w:i/>
          <w:iCs/>
          <w:sz w:val="24"/>
          <w:szCs w:val="24"/>
        </w:rPr>
        <w:t xml:space="preserve"> </w:t>
      </w:r>
      <w:r w:rsidRPr="007B76D1">
        <w:rPr>
          <w:i/>
          <w:iCs/>
          <w:sz w:val="24"/>
          <w:szCs w:val="24"/>
        </w:rPr>
        <w:t xml:space="preserve">istikhlaf? </w:t>
      </w:r>
      <w:r w:rsidRPr="007B76D1">
        <w:rPr>
          <w:sz w:val="24"/>
          <w:szCs w:val="24"/>
        </w:rPr>
        <w:t xml:space="preserve">Secara bahasa </w:t>
      </w:r>
      <w:r w:rsidRPr="007B76D1">
        <w:rPr>
          <w:i/>
          <w:iCs/>
          <w:sz w:val="24"/>
          <w:szCs w:val="24"/>
        </w:rPr>
        <w:t xml:space="preserve">istikhlaf </w:t>
      </w:r>
      <w:r w:rsidRPr="007B76D1">
        <w:rPr>
          <w:sz w:val="24"/>
          <w:szCs w:val="24"/>
        </w:rPr>
        <w:t>memiliki arti pergantian imam. Menurut istilah adalah</w:t>
      </w:r>
      <w:r w:rsidR="00521700">
        <w:rPr>
          <w:sz w:val="24"/>
          <w:szCs w:val="24"/>
        </w:rPr>
        <w:t xml:space="preserve"> </w:t>
      </w:r>
      <w:r w:rsidRPr="007B76D1">
        <w:rPr>
          <w:sz w:val="24"/>
          <w:szCs w:val="24"/>
        </w:rPr>
        <w:t>pelimpahan dari imam untuk menggantikan posisinya dalam memimpin dan meneruskan</w:t>
      </w:r>
      <w:r w:rsidR="00521700">
        <w:rPr>
          <w:sz w:val="24"/>
          <w:szCs w:val="24"/>
        </w:rPr>
        <w:t xml:space="preserve"> </w:t>
      </w:r>
      <w:r w:rsidRPr="007B76D1">
        <w:rPr>
          <w:sz w:val="24"/>
          <w:szCs w:val="24"/>
        </w:rPr>
        <w:t>shalat.</w:t>
      </w:r>
      <w:r w:rsidR="00521700">
        <w:rPr>
          <w:sz w:val="24"/>
          <w:szCs w:val="24"/>
        </w:rPr>
        <w:t xml:space="preserve"> </w:t>
      </w:r>
    </w:p>
    <w:p w:rsidR="007B76D1" w:rsidRPr="007B76D1" w:rsidRDefault="007B76D1" w:rsidP="00521700">
      <w:pPr>
        <w:autoSpaceDE w:val="0"/>
        <w:autoSpaceDN w:val="0"/>
        <w:adjustRightInd w:val="0"/>
        <w:spacing w:before="60" w:after="60"/>
        <w:ind w:left="709"/>
        <w:jc w:val="both"/>
        <w:rPr>
          <w:sz w:val="24"/>
          <w:szCs w:val="24"/>
        </w:rPr>
      </w:pPr>
      <w:r w:rsidRPr="007B76D1">
        <w:rPr>
          <w:i/>
          <w:iCs/>
          <w:sz w:val="24"/>
          <w:szCs w:val="24"/>
        </w:rPr>
        <w:t xml:space="preserve">Ayo kita cermati dan temukan perbedaanya! </w:t>
      </w:r>
      <w:r w:rsidRPr="007B76D1">
        <w:rPr>
          <w:sz w:val="24"/>
          <w:szCs w:val="24"/>
        </w:rPr>
        <w:t>Pergantian imam antara shalat jum’ah</w:t>
      </w:r>
      <w:r w:rsidR="00521700">
        <w:rPr>
          <w:sz w:val="24"/>
          <w:szCs w:val="24"/>
        </w:rPr>
        <w:t xml:space="preserve"> </w:t>
      </w:r>
      <w:r w:rsidRPr="007B76D1">
        <w:rPr>
          <w:sz w:val="24"/>
          <w:szCs w:val="24"/>
        </w:rPr>
        <w:t>berbeda dengan shalat-shalat lainnya.</w:t>
      </w:r>
    </w:p>
    <w:tbl>
      <w:tblPr>
        <w:tblStyle w:val="TableGrid"/>
        <w:tblW w:w="8341" w:type="dxa"/>
        <w:tblInd w:w="817" w:type="dxa"/>
        <w:tblLook w:val="04A0"/>
      </w:tblPr>
      <w:tblGrid>
        <w:gridCol w:w="1985"/>
        <w:gridCol w:w="3260"/>
        <w:gridCol w:w="3096"/>
      </w:tblGrid>
      <w:tr w:rsidR="007B76D1" w:rsidRPr="007B76D1" w:rsidTr="00521700">
        <w:tc>
          <w:tcPr>
            <w:tcW w:w="1985" w:type="dxa"/>
            <w:vAlign w:val="center"/>
          </w:tcPr>
          <w:p w:rsidR="007B76D1" w:rsidRPr="007B76D1" w:rsidRDefault="007B76D1" w:rsidP="00521700">
            <w:pPr>
              <w:autoSpaceDE w:val="0"/>
              <w:autoSpaceDN w:val="0"/>
              <w:adjustRightInd w:val="0"/>
              <w:spacing w:before="60" w:after="60"/>
              <w:jc w:val="center"/>
              <w:rPr>
                <w:sz w:val="24"/>
                <w:szCs w:val="24"/>
              </w:rPr>
            </w:pPr>
            <w:r w:rsidRPr="007B76D1">
              <w:rPr>
                <w:b/>
                <w:bCs/>
                <w:sz w:val="24"/>
                <w:szCs w:val="24"/>
              </w:rPr>
              <w:t>Aspek-</w:t>
            </w:r>
            <w:r w:rsidR="00521700">
              <w:rPr>
                <w:b/>
                <w:bCs/>
                <w:sz w:val="24"/>
                <w:szCs w:val="24"/>
              </w:rPr>
              <w:t xml:space="preserve"> </w:t>
            </w:r>
            <w:r w:rsidRPr="007B76D1">
              <w:rPr>
                <w:b/>
                <w:bCs/>
                <w:sz w:val="24"/>
                <w:szCs w:val="24"/>
              </w:rPr>
              <w:t>Aspeknya</w:t>
            </w:r>
          </w:p>
        </w:tc>
        <w:tc>
          <w:tcPr>
            <w:tcW w:w="3260" w:type="dxa"/>
            <w:vAlign w:val="center"/>
          </w:tcPr>
          <w:p w:rsidR="007B76D1" w:rsidRPr="007B76D1" w:rsidRDefault="007B76D1" w:rsidP="00521700">
            <w:pPr>
              <w:spacing w:before="60" w:after="60"/>
              <w:jc w:val="center"/>
              <w:rPr>
                <w:sz w:val="24"/>
                <w:szCs w:val="24"/>
              </w:rPr>
            </w:pPr>
            <w:r w:rsidRPr="007B76D1">
              <w:rPr>
                <w:rFonts w:eastAsia="Times New Roman,Bold"/>
                <w:b/>
                <w:bCs/>
                <w:sz w:val="24"/>
                <w:szCs w:val="24"/>
              </w:rPr>
              <w:t>Shalat Jum’at</w:t>
            </w:r>
          </w:p>
        </w:tc>
        <w:tc>
          <w:tcPr>
            <w:tcW w:w="3096" w:type="dxa"/>
            <w:vAlign w:val="center"/>
          </w:tcPr>
          <w:p w:rsidR="007B76D1" w:rsidRPr="007B76D1" w:rsidRDefault="007B76D1" w:rsidP="00521700">
            <w:pPr>
              <w:spacing w:before="60" w:after="60"/>
              <w:jc w:val="center"/>
              <w:rPr>
                <w:sz w:val="24"/>
                <w:szCs w:val="24"/>
              </w:rPr>
            </w:pPr>
            <w:r w:rsidRPr="007B76D1">
              <w:rPr>
                <w:rFonts w:eastAsia="Times New Roman,Bold"/>
                <w:b/>
                <w:bCs/>
                <w:sz w:val="24"/>
                <w:szCs w:val="24"/>
              </w:rPr>
              <w:t>Shalat Selain Jum’at</w:t>
            </w:r>
          </w:p>
        </w:tc>
      </w:tr>
      <w:tr w:rsidR="007B76D1" w:rsidRPr="007B76D1" w:rsidTr="00521700">
        <w:tc>
          <w:tcPr>
            <w:tcW w:w="1985" w:type="dxa"/>
          </w:tcPr>
          <w:p w:rsidR="007B76D1" w:rsidRPr="007B76D1" w:rsidRDefault="007B76D1" w:rsidP="000E7828">
            <w:pPr>
              <w:spacing w:before="60" w:after="60"/>
              <w:rPr>
                <w:sz w:val="24"/>
                <w:szCs w:val="24"/>
              </w:rPr>
            </w:pPr>
            <w:r w:rsidRPr="007B76D1">
              <w:rPr>
                <w:b/>
                <w:bCs/>
                <w:sz w:val="24"/>
                <w:szCs w:val="24"/>
              </w:rPr>
              <w:t>Penyebab</w:t>
            </w:r>
          </w:p>
        </w:tc>
        <w:tc>
          <w:tcPr>
            <w:tcW w:w="6356" w:type="dxa"/>
            <w:gridSpan w:val="2"/>
          </w:tcPr>
          <w:p w:rsidR="007B76D1" w:rsidRPr="007B76D1" w:rsidRDefault="007B76D1" w:rsidP="000E7828">
            <w:pPr>
              <w:autoSpaceDE w:val="0"/>
              <w:autoSpaceDN w:val="0"/>
              <w:adjustRightInd w:val="0"/>
              <w:spacing w:before="60" w:after="60"/>
              <w:rPr>
                <w:sz w:val="24"/>
                <w:szCs w:val="24"/>
              </w:rPr>
            </w:pPr>
            <w:r w:rsidRPr="007B76D1">
              <w:rPr>
                <w:b/>
                <w:bCs/>
                <w:i/>
                <w:iCs/>
                <w:sz w:val="24"/>
                <w:szCs w:val="24"/>
              </w:rPr>
              <w:t xml:space="preserve">Ada sebab: </w:t>
            </w:r>
            <w:r w:rsidRPr="007B76D1">
              <w:rPr>
                <w:sz w:val="24"/>
                <w:szCs w:val="24"/>
              </w:rPr>
              <w:t>Dialaminya perkara-perkara yang membatalkan shalat.</w:t>
            </w:r>
          </w:p>
          <w:p w:rsidR="007B76D1" w:rsidRPr="007B76D1" w:rsidRDefault="007B76D1" w:rsidP="00521700">
            <w:pPr>
              <w:autoSpaceDE w:val="0"/>
              <w:autoSpaceDN w:val="0"/>
              <w:adjustRightInd w:val="0"/>
              <w:spacing w:before="60" w:after="60"/>
              <w:rPr>
                <w:sz w:val="24"/>
                <w:szCs w:val="24"/>
              </w:rPr>
            </w:pPr>
            <w:r w:rsidRPr="007B76D1">
              <w:rPr>
                <w:b/>
                <w:bCs/>
                <w:i/>
                <w:iCs/>
                <w:sz w:val="24"/>
                <w:szCs w:val="24"/>
              </w:rPr>
              <w:t xml:space="preserve">Tidak ada Sebab: </w:t>
            </w:r>
            <w:r w:rsidRPr="007B76D1">
              <w:rPr>
                <w:sz w:val="24"/>
                <w:szCs w:val="24"/>
              </w:rPr>
              <w:t>Karena pada dasarnya shalat dengan dua imam</w:t>
            </w:r>
            <w:r w:rsidR="00521700">
              <w:rPr>
                <w:sz w:val="24"/>
                <w:szCs w:val="24"/>
              </w:rPr>
              <w:t xml:space="preserve"> </w:t>
            </w:r>
            <w:r w:rsidRPr="007B76D1">
              <w:rPr>
                <w:sz w:val="24"/>
                <w:szCs w:val="24"/>
              </w:rPr>
              <w:t>adalah boleh dan sah.</w:t>
            </w:r>
          </w:p>
        </w:tc>
      </w:tr>
      <w:tr w:rsidR="00521700" w:rsidRPr="007B76D1" w:rsidTr="00521700">
        <w:tc>
          <w:tcPr>
            <w:tcW w:w="1985" w:type="dxa"/>
            <w:vMerge w:val="restart"/>
          </w:tcPr>
          <w:p w:rsidR="00521700" w:rsidRPr="007B76D1" w:rsidRDefault="00521700" w:rsidP="000E7828">
            <w:pPr>
              <w:spacing w:before="60" w:after="60"/>
              <w:rPr>
                <w:sz w:val="24"/>
                <w:szCs w:val="24"/>
              </w:rPr>
            </w:pPr>
            <w:r w:rsidRPr="007B76D1">
              <w:rPr>
                <w:b/>
                <w:bCs/>
                <w:sz w:val="24"/>
                <w:szCs w:val="24"/>
              </w:rPr>
              <w:t>Tata Cara</w:t>
            </w:r>
          </w:p>
        </w:tc>
        <w:tc>
          <w:tcPr>
            <w:tcW w:w="3260" w:type="dxa"/>
          </w:tcPr>
          <w:p w:rsidR="00521700" w:rsidRPr="007B76D1" w:rsidRDefault="00521700" w:rsidP="000E7828">
            <w:pPr>
              <w:autoSpaceDE w:val="0"/>
              <w:autoSpaceDN w:val="0"/>
              <w:adjustRightInd w:val="0"/>
              <w:spacing w:before="60" w:after="60"/>
              <w:rPr>
                <w:sz w:val="24"/>
                <w:szCs w:val="24"/>
              </w:rPr>
            </w:pPr>
            <w:r w:rsidRPr="007B76D1">
              <w:rPr>
                <w:b/>
                <w:bCs/>
                <w:i/>
                <w:iCs/>
                <w:sz w:val="24"/>
                <w:szCs w:val="24"/>
              </w:rPr>
              <w:t xml:space="preserve">Penunjukan: </w:t>
            </w:r>
            <w:r w:rsidRPr="007B76D1">
              <w:rPr>
                <w:sz w:val="24"/>
                <w:szCs w:val="24"/>
              </w:rPr>
              <w:t>Wajib bagi jama’ah untuk menunjuk imam pengganti</w:t>
            </w:r>
            <w:r>
              <w:rPr>
                <w:sz w:val="24"/>
                <w:szCs w:val="24"/>
              </w:rPr>
              <w:t xml:space="preserve"> </w:t>
            </w:r>
            <w:r w:rsidRPr="007B76D1">
              <w:rPr>
                <w:sz w:val="24"/>
                <w:szCs w:val="24"/>
              </w:rPr>
              <w:t>pada rakaat pertama shalat Jum’at.</w:t>
            </w:r>
          </w:p>
          <w:p w:rsidR="00521700" w:rsidRPr="007B76D1" w:rsidRDefault="00521700" w:rsidP="000E7828">
            <w:pPr>
              <w:autoSpaceDE w:val="0"/>
              <w:autoSpaceDN w:val="0"/>
              <w:adjustRightInd w:val="0"/>
              <w:spacing w:before="60" w:after="60"/>
              <w:rPr>
                <w:sz w:val="24"/>
                <w:szCs w:val="24"/>
              </w:rPr>
            </w:pPr>
            <w:r w:rsidRPr="007B76D1">
              <w:rPr>
                <w:b/>
                <w:bCs/>
                <w:i/>
                <w:iCs/>
                <w:sz w:val="24"/>
                <w:szCs w:val="24"/>
              </w:rPr>
              <w:t xml:space="preserve">Tata cara: </w:t>
            </w:r>
            <w:r w:rsidRPr="007B76D1">
              <w:rPr>
                <w:sz w:val="24"/>
                <w:szCs w:val="24"/>
              </w:rPr>
              <w:t>Proses penunjukan</w:t>
            </w:r>
            <w:r>
              <w:rPr>
                <w:sz w:val="24"/>
                <w:szCs w:val="24"/>
              </w:rPr>
              <w:t xml:space="preserve"> </w:t>
            </w:r>
            <w:r w:rsidRPr="007B76D1">
              <w:rPr>
                <w:sz w:val="24"/>
                <w:szCs w:val="24"/>
              </w:rPr>
              <w:t>harus mengggunakan isyarat,</w:t>
            </w:r>
            <w:r>
              <w:rPr>
                <w:sz w:val="24"/>
                <w:szCs w:val="24"/>
              </w:rPr>
              <w:t xml:space="preserve"> </w:t>
            </w:r>
            <w:r w:rsidRPr="007B76D1">
              <w:rPr>
                <w:sz w:val="24"/>
                <w:szCs w:val="24"/>
              </w:rPr>
              <w:t>bukan kata-kata. Imam mundur</w:t>
            </w:r>
            <w:r>
              <w:rPr>
                <w:sz w:val="24"/>
                <w:szCs w:val="24"/>
              </w:rPr>
              <w:t xml:space="preserve"> </w:t>
            </w:r>
            <w:r w:rsidRPr="007B76D1">
              <w:rPr>
                <w:sz w:val="24"/>
                <w:szCs w:val="24"/>
              </w:rPr>
              <w:t>membungkuk sambil menaruh</w:t>
            </w:r>
            <w:r>
              <w:rPr>
                <w:sz w:val="24"/>
                <w:szCs w:val="24"/>
              </w:rPr>
              <w:t xml:space="preserve"> </w:t>
            </w:r>
            <w:r w:rsidRPr="007B76D1">
              <w:rPr>
                <w:sz w:val="24"/>
                <w:szCs w:val="24"/>
              </w:rPr>
              <w:t>tangannya di depan pinggul,</w:t>
            </w:r>
            <w:r>
              <w:rPr>
                <w:sz w:val="24"/>
                <w:szCs w:val="24"/>
              </w:rPr>
              <w:t xml:space="preserve"> </w:t>
            </w:r>
            <w:r w:rsidRPr="007B76D1">
              <w:rPr>
                <w:sz w:val="24"/>
                <w:szCs w:val="24"/>
              </w:rPr>
              <w:t>seraya menggambarkan ia telah</w:t>
            </w:r>
            <w:r>
              <w:rPr>
                <w:sz w:val="24"/>
                <w:szCs w:val="24"/>
              </w:rPr>
              <w:t xml:space="preserve"> </w:t>
            </w:r>
            <w:r w:rsidRPr="007B76D1">
              <w:rPr>
                <w:sz w:val="24"/>
                <w:szCs w:val="24"/>
              </w:rPr>
              <w:t>berhadats.</w:t>
            </w:r>
          </w:p>
          <w:p w:rsidR="00521700" w:rsidRPr="007B76D1" w:rsidRDefault="00521700" w:rsidP="00521700">
            <w:pPr>
              <w:autoSpaceDE w:val="0"/>
              <w:autoSpaceDN w:val="0"/>
              <w:adjustRightInd w:val="0"/>
              <w:spacing w:before="60" w:after="60"/>
              <w:rPr>
                <w:sz w:val="24"/>
                <w:szCs w:val="24"/>
              </w:rPr>
            </w:pPr>
            <w:r w:rsidRPr="007B76D1">
              <w:rPr>
                <w:sz w:val="24"/>
                <w:szCs w:val="24"/>
              </w:rPr>
              <w:t>Kemudian imam menunjukkan</w:t>
            </w:r>
            <w:r>
              <w:rPr>
                <w:sz w:val="24"/>
                <w:szCs w:val="24"/>
              </w:rPr>
              <w:t xml:space="preserve"> </w:t>
            </w:r>
            <w:r w:rsidRPr="007B76D1">
              <w:rPr>
                <w:sz w:val="24"/>
                <w:szCs w:val="24"/>
              </w:rPr>
              <w:t>dengan jarinya jumlah rakaat yang</w:t>
            </w:r>
            <w:r>
              <w:rPr>
                <w:sz w:val="24"/>
                <w:szCs w:val="24"/>
              </w:rPr>
              <w:t xml:space="preserve"> </w:t>
            </w:r>
            <w:r w:rsidRPr="007B76D1">
              <w:rPr>
                <w:sz w:val="24"/>
                <w:szCs w:val="24"/>
              </w:rPr>
              <w:t>tersisa. Selanjutnya, ia memberi</w:t>
            </w:r>
            <w:r>
              <w:rPr>
                <w:sz w:val="24"/>
                <w:szCs w:val="24"/>
              </w:rPr>
              <w:t xml:space="preserve"> </w:t>
            </w:r>
            <w:r w:rsidRPr="007B76D1">
              <w:rPr>
                <w:sz w:val="24"/>
                <w:szCs w:val="24"/>
              </w:rPr>
              <w:t>isyarat tangannya di atas lututnya</w:t>
            </w:r>
            <w:r>
              <w:rPr>
                <w:sz w:val="24"/>
                <w:szCs w:val="24"/>
              </w:rPr>
              <w:t xml:space="preserve"> </w:t>
            </w:r>
            <w:r w:rsidRPr="007B76D1">
              <w:rPr>
                <w:sz w:val="24"/>
                <w:szCs w:val="24"/>
              </w:rPr>
              <w:t>yang berarti ia meninggalkan</w:t>
            </w:r>
            <w:r>
              <w:rPr>
                <w:sz w:val="24"/>
                <w:szCs w:val="24"/>
              </w:rPr>
              <w:t xml:space="preserve"> </w:t>
            </w:r>
            <w:r w:rsidRPr="007B76D1">
              <w:rPr>
                <w:sz w:val="24"/>
                <w:szCs w:val="24"/>
              </w:rPr>
              <w:t>ruku’ atau di depan dahi yang</w:t>
            </w:r>
            <w:r>
              <w:rPr>
                <w:sz w:val="24"/>
                <w:szCs w:val="24"/>
              </w:rPr>
              <w:t xml:space="preserve"> </w:t>
            </w:r>
            <w:r w:rsidRPr="007B76D1">
              <w:rPr>
                <w:sz w:val="24"/>
                <w:szCs w:val="24"/>
              </w:rPr>
              <w:t>berarti meninggalkan sujud. Lalu</w:t>
            </w:r>
            <w:r>
              <w:rPr>
                <w:sz w:val="24"/>
                <w:szCs w:val="24"/>
              </w:rPr>
              <w:t xml:space="preserve"> </w:t>
            </w:r>
            <w:r w:rsidRPr="007B76D1">
              <w:rPr>
                <w:sz w:val="24"/>
                <w:szCs w:val="24"/>
              </w:rPr>
              <w:t>ia menunjuk pada jama’ah yang</w:t>
            </w:r>
            <w:r>
              <w:rPr>
                <w:sz w:val="24"/>
                <w:szCs w:val="24"/>
              </w:rPr>
              <w:t xml:space="preserve"> </w:t>
            </w:r>
            <w:r w:rsidRPr="007B76D1">
              <w:rPr>
                <w:sz w:val="24"/>
                <w:szCs w:val="24"/>
              </w:rPr>
              <w:t>tidak jauh dari tempatnya.</w:t>
            </w:r>
          </w:p>
        </w:tc>
        <w:tc>
          <w:tcPr>
            <w:tcW w:w="3096" w:type="dxa"/>
          </w:tcPr>
          <w:p w:rsidR="00521700" w:rsidRPr="007B76D1" w:rsidRDefault="00521700" w:rsidP="000E7828">
            <w:pPr>
              <w:autoSpaceDE w:val="0"/>
              <w:autoSpaceDN w:val="0"/>
              <w:adjustRightInd w:val="0"/>
              <w:spacing w:before="60" w:after="60"/>
              <w:rPr>
                <w:sz w:val="24"/>
                <w:szCs w:val="24"/>
              </w:rPr>
            </w:pPr>
            <w:r w:rsidRPr="007B76D1">
              <w:rPr>
                <w:b/>
                <w:bCs/>
                <w:i/>
                <w:iCs/>
                <w:sz w:val="24"/>
                <w:szCs w:val="24"/>
              </w:rPr>
              <w:t xml:space="preserve">Penunjukan: </w:t>
            </w:r>
            <w:r w:rsidRPr="007B76D1">
              <w:rPr>
                <w:sz w:val="24"/>
                <w:szCs w:val="24"/>
              </w:rPr>
              <w:t>Dianjurkan bagi imam untuk menunjuk</w:t>
            </w:r>
            <w:r>
              <w:rPr>
                <w:sz w:val="24"/>
                <w:szCs w:val="24"/>
              </w:rPr>
              <w:t xml:space="preserve"> </w:t>
            </w:r>
            <w:r w:rsidRPr="007B76D1">
              <w:rPr>
                <w:sz w:val="24"/>
                <w:szCs w:val="24"/>
              </w:rPr>
              <w:t>penggantinya.</w:t>
            </w:r>
          </w:p>
          <w:p w:rsidR="00521700" w:rsidRPr="007B76D1" w:rsidRDefault="00521700" w:rsidP="00521700">
            <w:pPr>
              <w:autoSpaceDE w:val="0"/>
              <w:autoSpaceDN w:val="0"/>
              <w:adjustRightInd w:val="0"/>
              <w:spacing w:before="60" w:after="60"/>
              <w:rPr>
                <w:sz w:val="24"/>
                <w:szCs w:val="24"/>
              </w:rPr>
            </w:pPr>
            <w:r w:rsidRPr="007B76D1">
              <w:rPr>
                <w:b/>
                <w:bCs/>
                <w:i/>
                <w:iCs/>
                <w:sz w:val="24"/>
                <w:szCs w:val="24"/>
              </w:rPr>
              <w:t xml:space="preserve">Tata cara: </w:t>
            </w:r>
            <w:r w:rsidRPr="007B76D1">
              <w:rPr>
                <w:sz w:val="24"/>
                <w:szCs w:val="24"/>
              </w:rPr>
              <w:t>Sama seperti dalam</w:t>
            </w:r>
            <w:r>
              <w:rPr>
                <w:sz w:val="24"/>
                <w:szCs w:val="24"/>
              </w:rPr>
              <w:t xml:space="preserve"> </w:t>
            </w:r>
            <w:r w:rsidRPr="007B76D1">
              <w:rPr>
                <w:sz w:val="24"/>
                <w:szCs w:val="24"/>
              </w:rPr>
              <w:t>shalat Jum’at.</w:t>
            </w:r>
          </w:p>
        </w:tc>
      </w:tr>
      <w:tr w:rsidR="00521700" w:rsidRPr="007B76D1" w:rsidTr="00521700">
        <w:tc>
          <w:tcPr>
            <w:tcW w:w="1985" w:type="dxa"/>
            <w:vMerge/>
          </w:tcPr>
          <w:p w:rsidR="00521700" w:rsidRPr="007B76D1" w:rsidRDefault="00521700" w:rsidP="000E7828">
            <w:pPr>
              <w:spacing w:before="60" w:after="60"/>
              <w:rPr>
                <w:sz w:val="24"/>
                <w:szCs w:val="24"/>
              </w:rPr>
            </w:pPr>
          </w:p>
        </w:tc>
        <w:tc>
          <w:tcPr>
            <w:tcW w:w="3260" w:type="dxa"/>
          </w:tcPr>
          <w:p w:rsidR="00521700" w:rsidRPr="007B76D1" w:rsidRDefault="00521700" w:rsidP="000E7828">
            <w:pPr>
              <w:autoSpaceDE w:val="0"/>
              <w:autoSpaceDN w:val="0"/>
              <w:adjustRightInd w:val="0"/>
              <w:spacing w:before="60" w:after="60"/>
              <w:rPr>
                <w:sz w:val="24"/>
                <w:szCs w:val="24"/>
              </w:rPr>
            </w:pPr>
            <w:r w:rsidRPr="007B76D1">
              <w:rPr>
                <w:b/>
                <w:bCs/>
                <w:i/>
                <w:iCs/>
                <w:sz w:val="24"/>
                <w:szCs w:val="24"/>
              </w:rPr>
              <w:t xml:space="preserve">Sukarela: </w:t>
            </w:r>
            <w:r w:rsidRPr="007B76D1">
              <w:rPr>
                <w:sz w:val="24"/>
                <w:szCs w:val="24"/>
              </w:rPr>
              <w:t>Pada rakaat kedua</w:t>
            </w:r>
            <w:r>
              <w:rPr>
                <w:sz w:val="24"/>
                <w:szCs w:val="24"/>
              </w:rPr>
              <w:t xml:space="preserve"> </w:t>
            </w:r>
            <w:r w:rsidRPr="007B76D1">
              <w:rPr>
                <w:sz w:val="24"/>
                <w:szCs w:val="24"/>
              </w:rPr>
              <w:t>shalat Jum’at tidak diwajibkan</w:t>
            </w:r>
            <w:r>
              <w:rPr>
                <w:sz w:val="24"/>
                <w:szCs w:val="24"/>
              </w:rPr>
              <w:t xml:space="preserve"> </w:t>
            </w:r>
            <w:r w:rsidRPr="007B76D1">
              <w:rPr>
                <w:sz w:val="24"/>
                <w:szCs w:val="24"/>
              </w:rPr>
              <w:t>penunjukan imam, karena jama’ah</w:t>
            </w:r>
            <w:r>
              <w:rPr>
                <w:sz w:val="24"/>
                <w:szCs w:val="24"/>
              </w:rPr>
              <w:t xml:space="preserve"> </w:t>
            </w:r>
            <w:r w:rsidRPr="007B76D1">
              <w:rPr>
                <w:sz w:val="24"/>
                <w:szCs w:val="24"/>
              </w:rPr>
              <w:t>dapat langsung menyelesaikan</w:t>
            </w:r>
            <w:r>
              <w:rPr>
                <w:sz w:val="24"/>
                <w:szCs w:val="24"/>
              </w:rPr>
              <w:t xml:space="preserve"> </w:t>
            </w:r>
            <w:r w:rsidRPr="007B76D1">
              <w:rPr>
                <w:sz w:val="24"/>
                <w:szCs w:val="24"/>
              </w:rPr>
              <w:t>rakaat kedua secara sendirisendiri.</w:t>
            </w:r>
          </w:p>
          <w:p w:rsidR="00521700" w:rsidRPr="007B76D1" w:rsidRDefault="00521700" w:rsidP="00521700">
            <w:pPr>
              <w:autoSpaceDE w:val="0"/>
              <w:autoSpaceDN w:val="0"/>
              <w:adjustRightInd w:val="0"/>
              <w:spacing w:before="60" w:after="60"/>
              <w:rPr>
                <w:sz w:val="24"/>
                <w:szCs w:val="24"/>
              </w:rPr>
            </w:pPr>
            <w:r w:rsidRPr="007B76D1">
              <w:rPr>
                <w:b/>
                <w:bCs/>
                <w:i/>
                <w:iCs/>
                <w:sz w:val="24"/>
                <w:szCs w:val="24"/>
              </w:rPr>
              <w:t xml:space="preserve">Tata cara: </w:t>
            </w:r>
            <w:r w:rsidRPr="007B76D1">
              <w:rPr>
                <w:sz w:val="24"/>
                <w:szCs w:val="24"/>
              </w:rPr>
              <w:t>Setelah mendapat</w:t>
            </w:r>
            <w:r>
              <w:rPr>
                <w:sz w:val="24"/>
                <w:szCs w:val="24"/>
              </w:rPr>
              <w:t xml:space="preserve"> </w:t>
            </w:r>
            <w:r w:rsidRPr="007B76D1">
              <w:rPr>
                <w:sz w:val="24"/>
                <w:szCs w:val="24"/>
              </w:rPr>
              <w:t>isyarat imam tidak melanjutkan,</w:t>
            </w:r>
            <w:r>
              <w:rPr>
                <w:sz w:val="24"/>
                <w:szCs w:val="24"/>
              </w:rPr>
              <w:t xml:space="preserve"> </w:t>
            </w:r>
            <w:r w:rsidRPr="007B76D1">
              <w:rPr>
                <w:sz w:val="24"/>
                <w:szCs w:val="24"/>
              </w:rPr>
              <w:t>makmum terdekat langsung maju</w:t>
            </w:r>
            <w:r>
              <w:rPr>
                <w:sz w:val="24"/>
                <w:szCs w:val="24"/>
              </w:rPr>
              <w:t xml:space="preserve"> </w:t>
            </w:r>
            <w:r w:rsidRPr="007B76D1">
              <w:rPr>
                <w:sz w:val="24"/>
                <w:szCs w:val="24"/>
              </w:rPr>
              <w:t>menggantikannya.</w:t>
            </w:r>
          </w:p>
        </w:tc>
        <w:tc>
          <w:tcPr>
            <w:tcW w:w="3096" w:type="dxa"/>
          </w:tcPr>
          <w:p w:rsidR="00521700" w:rsidRPr="007B76D1" w:rsidRDefault="00521700" w:rsidP="000E7828">
            <w:pPr>
              <w:autoSpaceDE w:val="0"/>
              <w:autoSpaceDN w:val="0"/>
              <w:adjustRightInd w:val="0"/>
              <w:spacing w:before="60" w:after="60"/>
              <w:rPr>
                <w:sz w:val="24"/>
                <w:szCs w:val="24"/>
              </w:rPr>
            </w:pPr>
            <w:r w:rsidRPr="007B76D1">
              <w:rPr>
                <w:b/>
                <w:bCs/>
                <w:i/>
                <w:iCs/>
                <w:sz w:val="24"/>
                <w:szCs w:val="24"/>
              </w:rPr>
              <w:t xml:space="preserve">Sukarela: </w:t>
            </w:r>
            <w:r w:rsidRPr="007B76D1">
              <w:rPr>
                <w:sz w:val="24"/>
                <w:szCs w:val="24"/>
              </w:rPr>
              <w:t>Makmum maju</w:t>
            </w:r>
            <w:r>
              <w:rPr>
                <w:sz w:val="24"/>
                <w:szCs w:val="24"/>
              </w:rPr>
              <w:t xml:space="preserve"> </w:t>
            </w:r>
            <w:r w:rsidRPr="007B76D1">
              <w:rPr>
                <w:sz w:val="24"/>
                <w:szCs w:val="24"/>
              </w:rPr>
              <w:t>secara sukarela. Pergantian</w:t>
            </w:r>
            <w:r>
              <w:rPr>
                <w:sz w:val="24"/>
                <w:szCs w:val="24"/>
              </w:rPr>
              <w:t xml:space="preserve"> </w:t>
            </w:r>
            <w:r w:rsidRPr="007B76D1">
              <w:rPr>
                <w:sz w:val="24"/>
                <w:szCs w:val="24"/>
              </w:rPr>
              <w:t>sukarela lebih utama daripada</w:t>
            </w:r>
            <w:r>
              <w:rPr>
                <w:sz w:val="24"/>
                <w:szCs w:val="24"/>
              </w:rPr>
              <w:t xml:space="preserve"> </w:t>
            </w:r>
            <w:r w:rsidRPr="007B76D1">
              <w:rPr>
                <w:sz w:val="24"/>
                <w:szCs w:val="24"/>
              </w:rPr>
              <w:t>penunjukan, karena hak</w:t>
            </w:r>
            <w:r>
              <w:rPr>
                <w:sz w:val="24"/>
                <w:szCs w:val="24"/>
              </w:rPr>
              <w:t xml:space="preserve"> </w:t>
            </w:r>
            <w:r w:rsidRPr="007B76D1">
              <w:rPr>
                <w:sz w:val="24"/>
                <w:szCs w:val="24"/>
              </w:rPr>
              <w:t>menentukan imam pada</w:t>
            </w:r>
            <w:r>
              <w:rPr>
                <w:sz w:val="24"/>
                <w:szCs w:val="24"/>
              </w:rPr>
              <w:t xml:space="preserve"> </w:t>
            </w:r>
            <w:r w:rsidRPr="007B76D1">
              <w:rPr>
                <w:sz w:val="24"/>
                <w:szCs w:val="24"/>
              </w:rPr>
              <w:t>dasarnya dimiliki makmum.</w:t>
            </w:r>
          </w:p>
          <w:p w:rsidR="00521700" w:rsidRPr="007B76D1" w:rsidRDefault="00521700" w:rsidP="00521700">
            <w:pPr>
              <w:autoSpaceDE w:val="0"/>
              <w:autoSpaceDN w:val="0"/>
              <w:adjustRightInd w:val="0"/>
              <w:spacing w:before="60" w:after="60"/>
              <w:rPr>
                <w:sz w:val="24"/>
                <w:szCs w:val="24"/>
              </w:rPr>
            </w:pPr>
            <w:r w:rsidRPr="007B76D1">
              <w:rPr>
                <w:b/>
                <w:bCs/>
                <w:i/>
                <w:iCs/>
                <w:sz w:val="24"/>
                <w:szCs w:val="24"/>
              </w:rPr>
              <w:t xml:space="preserve">Tata cara: </w:t>
            </w:r>
            <w:r w:rsidRPr="007B76D1">
              <w:rPr>
                <w:sz w:val="24"/>
                <w:szCs w:val="24"/>
              </w:rPr>
              <w:t>Sama seperti dalam</w:t>
            </w:r>
            <w:r>
              <w:rPr>
                <w:sz w:val="24"/>
                <w:szCs w:val="24"/>
              </w:rPr>
              <w:t xml:space="preserve"> </w:t>
            </w:r>
            <w:r w:rsidRPr="007B76D1">
              <w:rPr>
                <w:sz w:val="24"/>
                <w:szCs w:val="24"/>
              </w:rPr>
              <w:t>shalat Jum’at.</w:t>
            </w:r>
          </w:p>
        </w:tc>
      </w:tr>
    </w:tbl>
    <w:p w:rsidR="007B76D1" w:rsidRPr="007B76D1" w:rsidRDefault="007B76D1" w:rsidP="000E7828">
      <w:pPr>
        <w:spacing w:before="60" w:after="60"/>
        <w:jc w:val="both"/>
        <w:rPr>
          <w:sz w:val="24"/>
          <w:szCs w:val="24"/>
        </w:rPr>
      </w:pPr>
    </w:p>
    <w:p w:rsidR="007B76D1" w:rsidRPr="007B76D1" w:rsidRDefault="007B76D1" w:rsidP="000E7828">
      <w:pPr>
        <w:autoSpaceDE w:val="0"/>
        <w:autoSpaceDN w:val="0"/>
        <w:adjustRightInd w:val="0"/>
        <w:spacing w:before="60" w:after="60"/>
        <w:ind w:left="709" w:hanging="283"/>
        <w:jc w:val="both"/>
        <w:rPr>
          <w:b/>
          <w:bCs/>
          <w:sz w:val="24"/>
          <w:szCs w:val="24"/>
        </w:rPr>
      </w:pPr>
      <w:r w:rsidRPr="007B76D1">
        <w:rPr>
          <w:b/>
          <w:bCs/>
          <w:sz w:val="24"/>
          <w:szCs w:val="24"/>
        </w:rPr>
        <w:t xml:space="preserve">7. </w:t>
      </w:r>
      <w:r w:rsidR="00521700">
        <w:rPr>
          <w:b/>
          <w:bCs/>
          <w:sz w:val="24"/>
          <w:szCs w:val="24"/>
        </w:rPr>
        <w:tab/>
      </w:r>
      <w:r w:rsidRPr="007B76D1">
        <w:rPr>
          <w:b/>
          <w:bCs/>
          <w:sz w:val="24"/>
          <w:szCs w:val="24"/>
        </w:rPr>
        <w:t>Mengingatkan Imam Yang Lupa</w:t>
      </w:r>
    </w:p>
    <w:p w:rsidR="007B76D1" w:rsidRPr="007B76D1" w:rsidRDefault="007B76D1" w:rsidP="00521700">
      <w:pPr>
        <w:autoSpaceDE w:val="0"/>
        <w:autoSpaceDN w:val="0"/>
        <w:adjustRightInd w:val="0"/>
        <w:spacing w:before="60" w:after="60"/>
        <w:ind w:left="709"/>
        <w:jc w:val="both"/>
        <w:rPr>
          <w:sz w:val="24"/>
          <w:szCs w:val="24"/>
        </w:rPr>
      </w:pPr>
      <w:r w:rsidRPr="007B76D1">
        <w:rPr>
          <w:i/>
          <w:iCs/>
          <w:sz w:val="24"/>
          <w:szCs w:val="24"/>
        </w:rPr>
        <w:t>Pernahkah kita mengalami bacaan atau gerakan dalam shalat ada yang dilupakan</w:t>
      </w:r>
      <w:r w:rsidR="00521700">
        <w:rPr>
          <w:i/>
          <w:iCs/>
          <w:sz w:val="24"/>
          <w:szCs w:val="24"/>
        </w:rPr>
        <w:t xml:space="preserve"> </w:t>
      </w:r>
      <w:r w:rsidRPr="007B76D1">
        <w:rPr>
          <w:i/>
          <w:iCs/>
          <w:sz w:val="24"/>
          <w:szCs w:val="24"/>
        </w:rPr>
        <w:t xml:space="preserve">secara tidak sengaja oleh imam? </w:t>
      </w:r>
      <w:r w:rsidRPr="007B76D1">
        <w:rPr>
          <w:sz w:val="24"/>
          <w:szCs w:val="24"/>
        </w:rPr>
        <w:t>Jika kita mengalaminya, maka pahami dan praktekkan</w:t>
      </w:r>
      <w:r w:rsidR="00521700">
        <w:rPr>
          <w:sz w:val="24"/>
          <w:szCs w:val="24"/>
        </w:rPr>
        <w:t xml:space="preserve"> </w:t>
      </w:r>
      <w:r w:rsidRPr="007B76D1">
        <w:rPr>
          <w:sz w:val="24"/>
          <w:szCs w:val="24"/>
        </w:rPr>
        <w:t>ketentuan-ketentuan berikut!</w:t>
      </w:r>
    </w:p>
    <w:tbl>
      <w:tblPr>
        <w:tblStyle w:val="TableGrid"/>
        <w:tblW w:w="8363" w:type="dxa"/>
        <w:tblInd w:w="817" w:type="dxa"/>
        <w:tblLook w:val="04A0"/>
      </w:tblPr>
      <w:tblGrid>
        <w:gridCol w:w="4111"/>
        <w:gridCol w:w="4252"/>
      </w:tblGrid>
      <w:tr w:rsidR="007B76D1" w:rsidRPr="007B76D1" w:rsidTr="00521700">
        <w:tc>
          <w:tcPr>
            <w:tcW w:w="8363" w:type="dxa"/>
            <w:gridSpan w:val="2"/>
            <w:vAlign w:val="center"/>
          </w:tcPr>
          <w:p w:rsidR="007B76D1" w:rsidRPr="007B76D1" w:rsidRDefault="007B76D1" w:rsidP="00521700">
            <w:pPr>
              <w:spacing w:before="60" w:after="60"/>
              <w:jc w:val="center"/>
              <w:rPr>
                <w:sz w:val="24"/>
                <w:szCs w:val="24"/>
              </w:rPr>
            </w:pPr>
            <w:r w:rsidRPr="007B76D1">
              <w:rPr>
                <w:b/>
                <w:bCs/>
                <w:sz w:val="24"/>
                <w:szCs w:val="24"/>
              </w:rPr>
              <w:t>Mengingatkan Imam Yang Lupa</w:t>
            </w:r>
          </w:p>
        </w:tc>
      </w:tr>
      <w:tr w:rsidR="007B76D1" w:rsidRPr="007B76D1" w:rsidTr="00521700">
        <w:tc>
          <w:tcPr>
            <w:tcW w:w="4111" w:type="dxa"/>
          </w:tcPr>
          <w:p w:rsidR="007B76D1" w:rsidRPr="007B76D1" w:rsidRDefault="007B76D1" w:rsidP="000E7828">
            <w:pPr>
              <w:autoSpaceDE w:val="0"/>
              <w:autoSpaceDN w:val="0"/>
              <w:adjustRightInd w:val="0"/>
              <w:spacing w:before="60" w:after="60"/>
              <w:rPr>
                <w:b/>
                <w:bCs/>
                <w:sz w:val="24"/>
                <w:szCs w:val="24"/>
              </w:rPr>
            </w:pPr>
            <w:r w:rsidRPr="007B76D1">
              <w:rPr>
                <w:b/>
                <w:bCs/>
                <w:sz w:val="24"/>
                <w:szCs w:val="24"/>
              </w:rPr>
              <w:t>Laki-Laki</w:t>
            </w:r>
          </w:p>
          <w:p w:rsidR="007B76D1" w:rsidRPr="007B76D1" w:rsidRDefault="007B76D1" w:rsidP="000E7828">
            <w:pPr>
              <w:autoSpaceDE w:val="0"/>
              <w:autoSpaceDN w:val="0"/>
              <w:adjustRightInd w:val="0"/>
              <w:spacing w:before="60" w:after="60"/>
              <w:rPr>
                <w:sz w:val="24"/>
                <w:szCs w:val="24"/>
              </w:rPr>
            </w:pPr>
            <w:r w:rsidRPr="007B76D1">
              <w:rPr>
                <w:sz w:val="24"/>
                <w:szCs w:val="24"/>
              </w:rPr>
              <w:t>Jika mengetahui imam melakukan</w:t>
            </w:r>
            <w:r w:rsidR="00521700">
              <w:rPr>
                <w:sz w:val="24"/>
                <w:szCs w:val="24"/>
              </w:rPr>
              <w:t xml:space="preserve"> </w:t>
            </w:r>
            <w:r w:rsidRPr="007B76D1">
              <w:rPr>
                <w:sz w:val="24"/>
                <w:szCs w:val="24"/>
              </w:rPr>
              <w:t>kesalahan atau lupa baik bacaan maupun</w:t>
            </w:r>
            <w:r w:rsidR="00521700">
              <w:rPr>
                <w:sz w:val="24"/>
                <w:szCs w:val="24"/>
              </w:rPr>
              <w:t xml:space="preserve"> </w:t>
            </w:r>
            <w:r w:rsidRPr="007B76D1">
              <w:rPr>
                <w:sz w:val="24"/>
                <w:szCs w:val="24"/>
              </w:rPr>
              <w:t>gerakan shalat, maka cukup dengan</w:t>
            </w:r>
            <w:r w:rsidR="00521700">
              <w:rPr>
                <w:sz w:val="24"/>
                <w:szCs w:val="24"/>
              </w:rPr>
              <w:t xml:space="preserve"> </w:t>
            </w:r>
            <w:r w:rsidRPr="007B76D1">
              <w:rPr>
                <w:sz w:val="24"/>
                <w:szCs w:val="24"/>
              </w:rPr>
              <w:t>membaca tasbih dengan niat dzikir atau</w:t>
            </w:r>
            <w:r w:rsidR="00521700">
              <w:rPr>
                <w:sz w:val="24"/>
                <w:szCs w:val="24"/>
              </w:rPr>
              <w:t xml:space="preserve"> </w:t>
            </w:r>
            <w:r w:rsidRPr="007B76D1">
              <w:rPr>
                <w:sz w:val="24"/>
                <w:szCs w:val="24"/>
              </w:rPr>
              <w:t>mengingatkan.</w:t>
            </w:r>
          </w:p>
          <w:p w:rsidR="007B76D1" w:rsidRPr="007B76D1" w:rsidRDefault="007B76D1" w:rsidP="00521700">
            <w:pPr>
              <w:autoSpaceDE w:val="0"/>
              <w:autoSpaceDN w:val="0"/>
              <w:adjustRightInd w:val="0"/>
              <w:spacing w:before="60" w:after="60"/>
              <w:rPr>
                <w:sz w:val="24"/>
                <w:szCs w:val="24"/>
              </w:rPr>
            </w:pPr>
            <w:r w:rsidRPr="007B76D1">
              <w:rPr>
                <w:i/>
                <w:iCs/>
                <w:sz w:val="24"/>
                <w:szCs w:val="24"/>
              </w:rPr>
              <w:t xml:space="preserve">Kita harus ingat! </w:t>
            </w:r>
            <w:r w:rsidRPr="007B76D1">
              <w:rPr>
                <w:sz w:val="24"/>
                <w:szCs w:val="24"/>
              </w:rPr>
              <w:t>Jika niatnya hanya</w:t>
            </w:r>
            <w:r w:rsidR="00521700">
              <w:rPr>
                <w:sz w:val="24"/>
                <w:szCs w:val="24"/>
              </w:rPr>
              <w:t xml:space="preserve"> </w:t>
            </w:r>
            <w:r w:rsidRPr="007B76D1">
              <w:rPr>
                <w:sz w:val="24"/>
                <w:szCs w:val="24"/>
              </w:rPr>
              <w:t>untuk mengingatkan menyebabkan shalat</w:t>
            </w:r>
            <w:r w:rsidR="00521700">
              <w:rPr>
                <w:sz w:val="24"/>
                <w:szCs w:val="24"/>
              </w:rPr>
              <w:t xml:space="preserve"> </w:t>
            </w:r>
            <w:r w:rsidRPr="007B76D1">
              <w:rPr>
                <w:sz w:val="24"/>
                <w:szCs w:val="24"/>
              </w:rPr>
              <w:t>makmum menjadi batal.</w:t>
            </w:r>
          </w:p>
        </w:tc>
        <w:tc>
          <w:tcPr>
            <w:tcW w:w="4252" w:type="dxa"/>
          </w:tcPr>
          <w:p w:rsidR="007B76D1" w:rsidRPr="007B76D1" w:rsidRDefault="007B76D1" w:rsidP="000E7828">
            <w:pPr>
              <w:autoSpaceDE w:val="0"/>
              <w:autoSpaceDN w:val="0"/>
              <w:adjustRightInd w:val="0"/>
              <w:spacing w:before="60" w:after="60"/>
              <w:rPr>
                <w:b/>
                <w:bCs/>
                <w:sz w:val="24"/>
                <w:szCs w:val="24"/>
              </w:rPr>
            </w:pPr>
            <w:r w:rsidRPr="007B76D1">
              <w:rPr>
                <w:b/>
                <w:bCs/>
                <w:sz w:val="24"/>
                <w:szCs w:val="24"/>
              </w:rPr>
              <w:t>Perempuan</w:t>
            </w:r>
          </w:p>
          <w:p w:rsidR="007B76D1" w:rsidRPr="007B76D1" w:rsidRDefault="007B76D1" w:rsidP="000E7828">
            <w:pPr>
              <w:autoSpaceDE w:val="0"/>
              <w:autoSpaceDN w:val="0"/>
              <w:adjustRightInd w:val="0"/>
              <w:spacing w:before="60" w:after="60"/>
              <w:rPr>
                <w:sz w:val="24"/>
                <w:szCs w:val="24"/>
              </w:rPr>
            </w:pPr>
            <w:r w:rsidRPr="007B76D1">
              <w:rPr>
                <w:sz w:val="24"/>
                <w:szCs w:val="24"/>
              </w:rPr>
              <w:t>Menepuk tangannya, meskipun tidak ada</w:t>
            </w:r>
            <w:r w:rsidR="00521700">
              <w:rPr>
                <w:sz w:val="24"/>
                <w:szCs w:val="24"/>
              </w:rPr>
              <w:t xml:space="preserve"> </w:t>
            </w:r>
            <w:r w:rsidRPr="007B76D1">
              <w:rPr>
                <w:sz w:val="24"/>
                <w:szCs w:val="24"/>
              </w:rPr>
              <w:t>lelaki bukan mahram di sekitarnya.</w:t>
            </w:r>
          </w:p>
          <w:p w:rsidR="007B76D1" w:rsidRPr="007B76D1" w:rsidRDefault="007B76D1" w:rsidP="00521700">
            <w:pPr>
              <w:autoSpaceDE w:val="0"/>
              <w:autoSpaceDN w:val="0"/>
              <w:adjustRightInd w:val="0"/>
              <w:spacing w:before="60" w:after="60"/>
              <w:rPr>
                <w:sz w:val="24"/>
                <w:szCs w:val="24"/>
              </w:rPr>
            </w:pPr>
            <w:r w:rsidRPr="007B76D1">
              <w:rPr>
                <w:sz w:val="24"/>
                <w:szCs w:val="24"/>
              </w:rPr>
              <w:t>Caranya adalah memukulkan telapak</w:t>
            </w:r>
            <w:r w:rsidR="00521700">
              <w:rPr>
                <w:sz w:val="24"/>
                <w:szCs w:val="24"/>
              </w:rPr>
              <w:t xml:space="preserve"> </w:t>
            </w:r>
            <w:r w:rsidRPr="007B76D1">
              <w:rPr>
                <w:sz w:val="24"/>
                <w:szCs w:val="24"/>
              </w:rPr>
              <w:t>tangan kanan pada punggung tangan kiri.</w:t>
            </w:r>
          </w:p>
        </w:tc>
      </w:tr>
    </w:tbl>
    <w:p w:rsidR="00521700" w:rsidRDefault="007B76D1" w:rsidP="00521700">
      <w:pPr>
        <w:autoSpaceDE w:val="0"/>
        <w:autoSpaceDN w:val="0"/>
        <w:adjustRightInd w:val="0"/>
        <w:spacing w:before="60" w:after="60"/>
        <w:ind w:left="709"/>
        <w:jc w:val="both"/>
        <w:rPr>
          <w:sz w:val="24"/>
          <w:szCs w:val="24"/>
        </w:rPr>
      </w:pPr>
      <w:r w:rsidRPr="007B76D1">
        <w:rPr>
          <w:sz w:val="24"/>
          <w:szCs w:val="24"/>
        </w:rPr>
        <w:t>Bagi makmum laki-laki yang mendapati kelupaan imam dalam bacaan maupun gerakan</w:t>
      </w:r>
      <w:r w:rsidR="00521700">
        <w:rPr>
          <w:sz w:val="24"/>
          <w:szCs w:val="24"/>
        </w:rPr>
        <w:t xml:space="preserve"> </w:t>
      </w:r>
      <w:r w:rsidRPr="007B76D1">
        <w:rPr>
          <w:sz w:val="24"/>
          <w:szCs w:val="24"/>
        </w:rPr>
        <w:t xml:space="preserve">cukup membaca </w:t>
      </w:r>
      <w:r w:rsidRPr="007B76D1">
        <w:rPr>
          <w:i/>
          <w:iCs/>
          <w:sz w:val="24"/>
          <w:szCs w:val="24"/>
        </w:rPr>
        <w:t xml:space="preserve">“subhanallah” </w:t>
      </w:r>
      <w:r w:rsidRPr="007B76D1">
        <w:rPr>
          <w:i/>
          <w:iCs/>
          <w:noProof/>
          <w:sz w:val="24"/>
          <w:szCs w:val="24"/>
        </w:rPr>
        <w:drawing>
          <wp:inline distT="0" distB="0" distL="0" distR="0">
            <wp:extent cx="855343" cy="288000"/>
            <wp:effectExtent l="19050" t="0" r="1907"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0"/>
                    <a:srcRect/>
                    <a:stretch>
                      <a:fillRect/>
                    </a:stretch>
                  </pic:blipFill>
                  <pic:spPr bwMode="auto">
                    <a:xfrm>
                      <a:off x="0" y="0"/>
                      <a:ext cx="855343" cy="288000"/>
                    </a:xfrm>
                    <a:prstGeom prst="rect">
                      <a:avLst/>
                    </a:prstGeom>
                    <a:noFill/>
                    <a:ln w="9525">
                      <a:noFill/>
                      <a:miter lim="800000"/>
                      <a:headEnd/>
                      <a:tailEnd/>
                    </a:ln>
                  </pic:spPr>
                </pic:pic>
              </a:graphicData>
            </a:graphic>
          </wp:inline>
        </w:drawing>
      </w:r>
      <w:r w:rsidRPr="007B76D1">
        <w:rPr>
          <w:i/>
          <w:iCs/>
          <w:sz w:val="24"/>
          <w:szCs w:val="24"/>
        </w:rPr>
        <w:t xml:space="preserve"> </w:t>
      </w:r>
      <w:r w:rsidRPr="007B76D1">
        <w:rPr>
          <w:sz w:val="24"/>
          <w:szCs w:val="24"/>
        </w:rPr>
        <w:t xml:space="preserve">yang bermakna </w:t>
      </w:r>
      <w:r w:rsidRPr="007B76D1">
        <w:rPr>
          <w:i/>
          <w:iCs/>
          <w:sz w:val="24"/>
          <w:szCs w:val="24"/>
        </w:rPr>
        <w:t>“Maha Suci Allah”</w:t>
      </w:r>
      <w:r w:rsidRPr="007B76D1">
        <w:rPr>
          <w:sz w:val="24"/>
          <w:szCs w:val="24"/>
        </w:rPr>
        <w:t>. Perlu</w:t>
      </w:r>
      <w:r w:rsidR="00521700">
        <w:rPr>
          <w:sz w:val="24"/>
          <w:szCs w:val="24"/>
        </w:rPr>
        <w:t xml:space="preserve"> </w:t>
      </w:r>
      <w:r w:rsidRPr="007B76D1">
        <w:rPr>
          <w:sz w:val="24"/>
          <w:szCs w:val="24"/>
        </w:rPr>
        <w:t xml:space="preserve">diingat, membaca </w:t>
      </w:r>
      <w:r w:rsidRPr="007B76D1">
        <w:rPr>
          <w:i/>
          <w:iCs/>
          <w:sz w:val="24"/>
          <w:szCs w:val="24"/>
        </w:rPr>
        <w:t xml:space="preserve">“subhanallah” </w:t>
      </w:r>
      <w:r w:rsidRPr="007B76D1">
        <w:rPr>
          <w:sz w:val="24"/>
          <w:szCs w:val="24"/>
        </w:rPr>
        <w:t>tidak dimaksudkan hanya untuk mengingatkan imam,</w:t>
      </w:r>
      <w:r w:rsidR="00521700">
        <w:rPr>
          <w:sz w:val="24"/>
          <w:szCs w:val="24"/>
        </w:rPr>
        <w:t xml:space="preserve"> </w:t>
      </w:r>
      <w:r w:rsidRPr="007B76D1">
        <w:rPr>
          <w:sz w:val="24"/>
          <w:szCs w:val="24"/>
        </w:rPr>
        <w:t>tetapi juga berdoa kepada Allah. Jika hanya berniat mengingatkan, maka shalat makmum</w:t>
      </w:r>
      <w:r w:rsidR="00521700">
        <w:rPr>
          <w:sz w:val="24"/>
          <w:szCs w:val="24"/>
        </w:rPr>
        <w:t xml:space="preserve"> </w:t>
      </w:r>
      <w:r w:rsidRPr="007B76D1">
        <w:rPr>
          <w:sz w:val="24"/>
          <w:szCs w:val="24"/>
        </w:rPr>
        <w:t>tidak sah.</w:t>
      </w:r>
      <w:r w:rsidR="00521700">
        <w:rPr>
          <w:sz w:val="24"/>
          <w:szCs w:val="24"/>
        </w:rPr>
        <w:t xml:space="preserve"> </w:t>
      </w:r>
    </w:p>
    <w:p w:rsidR="00521700" w:rsidRDefault="007B76D1" w:rsidP="00521700">
      <w:pPr>
        <w:autoSpaceDE w:val="0"/>
        <w:autoSpaceDN w:val="0"/>
        <w:adjustRightInd w:val="0"/>
        <w:spacing w:before="60" w:after="60"/>
        <w:ind w:left="709"/>
        <w:jc w:val="both"/>
        <w:rPr>
          <w:sz w:val="24"/>
          <w:szCs w:val="24"/>
        </w:rPr>
      </w:pPr>
      <w:r w:rsidRPr="007B76D1">
        <w:rPr>
          <w:sz w:val="24"/>
          <w:szCs w:val="24"/>
        </w:rPr>
        <w:t>Bagi perempuan yang menemukan imam yang lupa bacaan atau gerakan shalat,</w:t>
      </w:r>
      <w:r w:rsidR="00521700">
        <w:rPr>
          <w:sz w:val="24"/>
          <w:szCs w:val="24"/>
        </w:rPr>
        <w:t xml:space="preserve"> </w:t>
      </w:r>
      <w:r w:rsidRPr="007B76D1">
        <w:rPr>
          <w:sz w:val="24"/>
          <w:szCs w:val="24"/>
        </w:rPr>
        <w:t>maka cara mengingatkan adalah menepukkan tangan kanan kiri atau sebaliknya. Cara</w:t>
      </w:r>
      <w:r w:rsidR="00521700">
        <w:rPr>
          <w:sz w:val="24"/>
          <w:szCs w:val="24"/>
        </w:rPr>
        <w:t xml:space="preserve"> </w:t>
      </w:r>
      <w:r w:rsidRPr="007B76D1">
        <w:rPr>
          <w:sz w:val="24"/>
          <w:szCs w:val="24"/>
        </w:rPr>
        <w:t>melakukannya adalah menepukkan telapak tangan bagian dalam tangan kiri ke punggung</w:t>
      </w:r>
      <w:r w:rsidR="00521700">
        <w:rPr>
          <w:sz w:val="24"/>
          <w:szCs w:val="24"/>
        </w:rPr>
        <w:t xml:space="preserve"> </w:t>
      </w:r>
      <w:r w:rsidRPr="007B76D1">
        <w:rPr>
          <w:sz w:val="24"/>
          <w:szCs w:val="24"/>
        </w:rPr>
        <w:t>tangan kanan atau sebaliknya.</w:t>
      </w:r>
      <w:r w:rsidR="00521700">
        <w:rPr>
          <w:sz w:val="24"/>
          <w:szCs w:val="24"/>
        </w:rPr>
        <w:t xml:space="preserve"> </w:t>
      </w:r>
    </w:p>
    <w:p w:rsidR="007B76D1" w:rsidRPr="007B76D1" w:rsidRDefault="007B76D1" w:rsidP="00521700">
      <w:pPr>
        <w:autoSpaceDE w:val="0"/>
        <w:autoSpaceDN w:val="0"/>
        <w:adjustRightInd w:val="0"/>
        <w:spacing w:before="60" w:after="60"/>
        <w:ind w:left="709"/>
        <w:jc w:val="both"/>
        <w:rPr>
          <w:sz w:val="24"/>
          <w:szCs w:val="24"/>
        </w:rPr>
      </w:pPr>
      <w:r w:rsidRPr="007B76D1">
        <w:rPr>
          <w:b/>
          <w:bCs/>
          <w:i/>
          <w:iCs/>
          <w:sz w:val="24"/>
          <w:szCs w:val="24"/>
        </w:rPr>
        <w:t xml:space="preserve">Kita harus pahami! </w:t>
      </w:r>
      <w:r w:rsidRPr="007B76D1">
        <w:rPr>
          <w:sz w:val="24"/>
          <w:szCs w:val="24"/>
        </w:rPr>
        <w:t>Jika perempuan menepuk tangannya dengan niat</w:t>
      </w:r>
      <w:r w:rsidR="00521700">
        <w:rPr>
          <w:sz w:val="24"/>
          <w:szCs w:val="24"/>
        </w:rPr>
        <w:t xml:space="preserve"> </w:t>
      </w:r>
      <w:r w:rsidRPr="007B76D1">
        <w:rPr>
          <w:sz w:val="24"/>
          <w:szCs w:val="24"/>
        </w:rPr>
        <w:t>mengingatkan maka itu diperbolehkan. Tetapi jika dibarengi niat bermain-main, shalatnya</w:t>
      </w:r>
      <w:r w:rsidR="00521700">
        <w:rPr>
          <w:sz w:val="24"/>
          <w:szCs w:val="24"/>
        </w:rPr>
        <w:t xml:space="preserve"> </w:t>
      </w:r>
      <w:r w:rsidRPr="007B76D1">
        <w:rPr>
          <w:sz w:val="24"/>
          <w:szCs w:val="24"/>
        </w:rPr>
        <w:t>menjadi tidak sah. Bertepuk tangan boleh dilakukan lebih dari satu kali sampai dipastikan</w:t>
      </w:r>
      <w:r w:rsidR="00521700">
        <w:rPr>
          <w:sz w:val="24"/>
          <w:szCs w:val="24"/>
        </w:rPr>
        <w:t xml:space="preserve"> </w:t>
      </w:r>
      <w:r w:rsidRPr="007B76D1">
        <w:rPr>
          <w:sz w:val="24"/>
          <w:szCs w:val="24"/>
        </w:rPr>
        <w:t>imam menyadari bacaan dan gerakan yang dilupakannya.</w:t>
      </w:r>
    </w:p>
    <w:p w:rsidR="007B76D1" w:rsidRPr="007B76D1" w:rsidRDefault="007B76D1" w:rsidP="000E7828">
      <w:pPr>
        <w:spacing w:before="60" w:after="60"/>
        <w:jc w:val="both"/>
        <w:rPr>
          <w:sz w:val="24"/>
          <w:szCs w:val="24"/>
        </w:rPr>
      </w:pPr>
    </w:p>
    <w:p w:rsidR="007B76D1" w:rsidRPr="007B76D1" w:rsidRDefault="000E7828" w:rsidP="000E7828">
      <w:pPr>
        <w:spacing w:before="60" w:after="60"/>
        <w:ind w:left="426" w:hanging="426"/>
        <w:jc w:val="both"/>
        <w:rPr>
          <w:rFonts w:eastAsia="Times New Roman,Bold"/>
          <w:b/>
          <w:bCs/>
          <w:sz w:val="24"/>
          <w:szCs w:val="24"/>
        </w:rPr>
      </w:pPr>
      <w:r>
        <w:rPr>
          <w:b/>
          <w:bCs/>
          <w:sz w:val="24"/>
          <w:szCs w:val="24"/>
        </w:rPr>
        <w:t>B</w:t>
      </w:r>
      <w:r w:rsidR="007B76D1" w:rsidRPr="007B76D1">
        <w:rPr>
          <w:b/>
          <w:bCs/>
          <w:sz w:val="24"/>
          <w:szCs w:val="24"/>
        </w:rPr>
        <w:t xml:space="preserve">. </w:t>
      </w:r>
      <w:r>
        <w:rPr>
          <w:b/>
          <w:bCs/>
          <w:sz w:val="24"/>
          <w:szCs w:val="24"/>
        </w:rPr>
        <w:tab/>
      </w:r>
      <w:r w:rsidR="007B76D1" w:rsidRPr="007B76D1">
        <w:rPr>
          <w:rFonts w:eastAsia="Times New Roman,Bold"/>
          <w:b/>
          <w:bCs/>
          <w:sz w:val="24"/>
          <w:szCs w:val="24"/>
        </w:rPr>
        <w:t>HIKMAH SHALAT BERJAMA’AH</w:t>
      </w:r>
      <w:r>
        <w:rPr>
          <w:rFonts w:eastAsia="Times New Roman,Bold"/>
          <w:b/>
          <w:bCs/>
          <w:sz w:val="24"/>
          <w:szCs w:val="24"/>
        </w:rPr>
        <w:tab/>
      </w:r>
    </w:p>
    <w:p w:rsidR="007B76D1" w:rsidRPr="007B76D1" w:rsidRDefault="007B76D1" w:rsidP="000E7828">
      <w:pPr>
        <w:autoSpaceDE w:val="0"/>
        <w:autoSpaceDN w:val="0"/>
        <w:adjustRightInd w:val="0"/>
        <w:spacing w:before="60" w:after="60"/>
        <w:ind w:left="709" w:hanging="283"/>
        <w:jc w:val="both"/>
        <w:rPr>
          <w:rFonts w:eastAsia="Times New Roman,Bold"/>
          <w:b/>
          <w:bCs/>
          <w:sz w:val="24"/>
          <w:szCs w:val="24"/>
        </w:rPr>
      </w:pPr>
      <w:r w:rsidRPr="007B76D1">
        <w:rPr>
          <w:rFonts w:eastAsia="Times New Roman,Bold"/>
          <w:b/>
          <w:bCs/>
          <w:sz w:val="24"/>
          <w:szCs w:val="24"/>
        </w:rPr>
        <w:t xml:space="preserve">1. </w:t>
      </w:r>
      <w:r w:rsidR="00521700">
        <w:rPr>
          <w:rFonts w:eastAsia="Times New Roman,Bold"/>
          <w:b/>
          <w:bCs/>
          <w:sz w:val="24"/>
          <w:szCs w:val="24"/>
        </w:rPr>
        <w:tab/>
      </w:r>
      <w:r w:rsidRPr="007B76D1">
        <w:rPr>
          <w:rFonts w:eastAsia="Times New Roman,Bold"/>
          <w:b/>
          <w:bCs/>
          <w:sz w:val="24"/>
          <w:szCs w:val="24"/>
        </w:rPr>
        <w:t>Masjid Menjadi Tempat Utama Shalat Berjama’ah</w:t>
      </w:r>
    </w:p>
    <w:p w:rsidR="00521700" w:rsidRDefault="007B76D1" w:rsidP="00521700">
      <w:pPr>
        <w:autoSpaceDE w:val="0"/>
        <w:autoSpaceDN w:val="0"/>
        <w:adjustRightInd w:val="0"/>
        <w:spacing w:before="60" w:after="60"/>
        <w:ind w:left="709"/>
        <w:jc w:val="both"/>
        <w:rPr>
          <w:rFonts w:eastAsia="Times New Roman,Bold"/>
          <w:sz w:val="24"/>
          <w:szCs w:val="24"/>
        </w:rPr>
      </w:pPr>
      <w:r w:rsidRPr="007B76D1">
        <w:rPr>
          <w:rFonts w:eastAsia="Times New Roman,Bold"/>
          <w:i/>
          <w:iCs/>
          <w:sz w:val="24"/>
          <w:szCs w:val="24"/>
        </w:rPr>
        <w:t xml:space="preserve">Tahukah kamu, </w:t>
      </w:r>
      <w:r w:rsidRPr="007B76D1">
        <w:rPr>
          <w:rFonts w:eastAsia="Times New Roman,Bold"/>
          <w:sz w:val="24"/>
          <w:szCs w:val="24"/>
        </w:rPr>
        <w:t>tidak ada larangan untuk melaksanakan shalat berjama’ah di</w:t>
      </w:r>
      <w:r w:rsidR="00521700">
        <w:rPr>
          <w:rFonts w:eastAsia="Times New Roman,Bold"/>
          <w:sz w:val="24"/>
          <w:szCs w:val="24"/>
        </w:rPr>
        <w:t xml:space="preserve"> </w:t>
      </w:r>
      <w:r w:rsidRPr="007B76D1">
        <w:rPr>
          <w:rFonts w:eastAsia="Times New Roman,Bold"/>
          <w:sz w:val="24"/>
          <w:szCs w:val="24"/>
        </w:rPr>
        <w:t xml:space="preserve">rumah, mushalla atau masjid. </w:t>
      </w:r>
      <w:r w:rsidRPr="007B76D1">
        <w:rPr>
          <w:rFonts w:eastAsia="Times New Roman,Bold"/>
          <w:i/>
          <w:iCs/>
          <w:sz w:val="24"/>
          <w:szCs w:val="24"/>
        </w:rPr>
        <w:t>Tetapi kenapa masjid menjadi tempat utama pelaksanaan</w:t>
      </w:r>
      <w:r w:rsidR="00521700">
        <w:rPr>
          <w:rFonts w:eastAsia="Times New Roman,Bold"/>
          <w:i/>
          <w:iCs/>
          <w:sz w:val="24"/>
          <w:szCs w:val="24"/>
        </w:rPr>
        <w:t xml:space="preserve"> </w:t>
      </w:r>
      <w:r w:rsidRPr="007B76D1">
        <w:rPr>
          <w:rFonts w:eastAsia="Times New Roman,Bold"/>
          <w:i/>
          <w:iCs/>
          <w:sz w:val="24"/>
          <w:szCs w:val="24"/>
        </w:rPr>
        <w:t xml:space="preserve">shalat berjama’ah dibanding tempat-tempat lainnya bagi laki-laki? </w:t>
      </w:r>
      <w:r w:rsidRPr="007B76D1">
        <w:rPr>
          <w:rFonts w:eastAsia="Times New Roman,Bold"/>
          <w:sz w:val="24"/>
          <w:szCs w:val="24"/>
        </w:rPr>
        <w:t>Karena Allah Swt.</w:t>
      </w:r>
      <w:r w:rsidR="00521700">
        <w:rPr>
          <w:rFonts w:eastAsia="Times New Roman,Bold"/>
          <w:sz w:val="24"/>
          <w:szCs w:val="24"/>
        </w:rPr>
        <w:t xml:space="preserve"> </w:t>
      </w:r>
      <w:r w:rsidRPr="007B76D1">
        <w:rPr>
          <w:rFonts w:eastAsia="Times New Roman,Bold"/>
          <w:sz w:val="24"/>
          <w:szCs w:val="24"/>
        </w:rPr>
        <w:t>hendak memberikan pelajaran penting tentang nilai-nilai sosial bagi yang rajin</w:t>
      </w:r>
      <w:r w:rsidR="00521700">
        <w:rPr>
          <w:rFonts w:eastAsia="Times New Roman,Bold"/>
          <w:sz w:val="24"/>
          <w:szCs w:val="24"/>
        </w:rPr>
        <w:t xml:space="preserve"> </w:t>
      </w:r>
      <w:r w:rsidRPr="007B76D1">
        <w:rPr>
          <w:rFonts w:eastAsia="Times New Roman,Bold"/>
          <w:sz w:val="24"/>
          <w:szCs w:val="24"/>
        </w:rPr>
        <w:t>berjama’ah di masjid.</w:t>
      </w:r>
      <w:r w:rsidR="00521700">
        <w:rPr>
          <w:rFonts w:eastAsia="Times New Roman,Bold"/>
          <w:sz w:val="24"/>
          <w:szCs w:val="24"/>
        </w:rPr>
        <w:t xml:space="preserve"> </w:t>
      </w:r>
    </w:p>
    <w:p w:rsidR="007B76D1" w:rsidRPr="007B76D1" w:rsidRDefault="007B76D1" w:rsidP="00521700">
      <w:pPr>
        <w:autoSpaceDE w:val="0"/>
        <w:autoSpaceDN w:val="0"/>
        <w:adjustRightInd w:val="0"/>
        <w:spacing w:before="60" w:after="60"/>
        <w:ind w:left="709"/>
        <w:jc w:val="both"/>
        <w:rPr>
          <w:rFonts w:eastAsia="Times New Roman,Bold"/>
          <w:i/>
          <w:iCs/>
          <w:sz w:val="24"/>
          <w:szCs w:val="24"/>
        </w:rPr>
      </w:pPr>
      <w:r w:rsidRPr="007B76D1">
        <w:rPr>
          <w:rFonts w:eastAsia="Times New Roman,Bold"/>
          <w:i/>
          <w:iCs/>
          <w:sz w:val="24"/>
          <w:szCs w:val="24"/>
        </w:rPr>
        <w:t>Ayo kita cermati Hadis Nabi Saw berikut:</w:t>
      </w:r>
    </w:p>
    <w:p w:rsidR="007B76D1" w:rsidRPr="007B76D1" w:rsidRDefault="007B76D1" w:rsidP="00521700">
      <w:pPr>
        <w:autoSpaceDE w:val="0"/>
        <w:autoSpaceDN w:val="0"/>
        <w:adjustRightInd w:val="0"/>
        <w:spacing w:before="60" w:after="60"/>
        <w:ind w:left="993" w:hanging="284"/>
        <w:jc w:val="both"/>
        <w:rPr>
          <w:rFonts w:eastAsia="Times New Roman,Bold"/>
          <w:sz w:val="24"/>
          <w:szCs w:val="24"/>
        </w:rPr>
      </w:pPr>
      <w:r w:rsidRPr="007B76D1">
        <w:rPr>
          <w:rFonts w:eastAsia="Times New Roman,Bold"/>
          <w:sz w:val="24"/>
          <w:szCs w:val="24"/>
        </w:rPr>
        <w:t xml:space="preserve">a) </w:t>
      </w:r>
      <w:r w:rsidR="00521700">
        <w:rPr>
          <w:rFonts w:eastAsia="Times New Roman,Bold"/>
          <w:sz w:val="24"/>
          <w:szCs w:val="24"/>
        </w:rPr>
        <w:tab/>
      </w:r>
      <w:r w:rsidRPr="007B76D1">
        <w:rPr>
          <w:rFonts w:eastAsia="Times New Roman,Bold"/>
          <w:sz w:val="24"/>
          <w:szCs w:val="24"/>
        </w:rPr>
        <w:t>Rasulullah Saw bersabda:</w:t>
      </w:r>
    </w:p>
    <w:p w:rsidR="007B76D1" w:rsidRPr="007B76D1" w:rsidRDefault="007B76D1" w:rsidP="00521700">
      <w:pPr>
        <w:autoSpaceDE w:val="0"/>
        <w:autoSpaceDN w:val="0"/>
        <w:adjustRightInd w:val="0"/>
        <w:spacing w:before="60" w:after="60"/>
        <w:ind w:left="993"/>
        <w:jc w:val="right"/>
        <w:rPr>
          <w:rFonts w:eastAsia="Times New Roman,Bold"/>
          <w:sz w:val="24"/>
          <w:szCs w:val="24"/>
        </w:rPr>
      </w:pPr>
      <w:r w:rsidRPr="007B76D1">
        <w:rPr>
          <w:rFonts w:eastAsia="Times New Roman,Bold"/>
          <w:noProof/>
          <w:sz w:val="24"/>
          <w:szCs w:val="24"/>
        </w:rPr>
        <w:drawing>
          <wp:inline distT="0" distB="0" distL="0" distR="0">
            <wp:extent cx="4930231" cy="396000"/>
            <wp:effectExtent l="19050" t="0" r="3719"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1"/>
                    <a:srcRect/>
                    <a:stretch>
                      <a:fillRect/>
                    </a:stretch>
                  </pic:blipFill>
                  <pic:spPr bwMode="auto">
                    <a:xfrm>
                      <a:off x="0" y="0"/>
                      <a:ext cx="4930231" cy="396000"/>
                    </a:xfrm>
                    <a:prstGeom prst="rect">
                      <a:avLst/>
                    </a:prstGeom>
                    <a:noFill/>
                    <a:ln w="9525">
                      <a:noFill/>
                      <a:miter lim="800000"/>
                      <a:headEnd/>
                      <a:tailEnd/>
                    </a:ln>
                  </pic:spPr>
                </pic:pic>
              </a:graphicData>
            </a:graphic>
          </wp:inline>
        </w:drawing>
      </w:r>
    </w:p>
    <w:p w:rsidR="007B76D1" w:rsidRPr="007B76D1" w:rsidRDefault="007B76D1" w:rsidP="00521700">
      <w:pPr>
        <w:autoSpaceDE w:val="0"/>
        <w:autoSpaceDN w:val="0"/>
        <w:adjustRightInd w:val="0"/>
        <w:spacing w:before="60" w:after="60"/>
        <w:ind w:left="993"/>
        <w:jc w:val="both"/>
        <w:rPr>
          <w:rFonts w:eastAsia="Times New Roman,Bold"/>
          <w:sz w:val="24"/>
          <w:szCs w:val="24"/>
        </w:rPr>
      </w:pPr>
      <w:r w:rsidRPr="007B76D1">
        <w:rPr>
          <w:rFonts w:eastAsia="Times New Roman,Bold"/>
          <w:sz w:val="24"/>
          <w:szCs w:val="24"/>
        </w:rPr>
        <w:t>Artinya:</w:t>
      </w:r>
      <w:r w:rsidR="00521700">
        <w:rPr>
          <w:rFonts w:eastAsia="Times New Roman,Bold"/>
          <w:sz w:val="24"/>
          <w:szCs w:val="24"/>
        </w:rPr>
        <w:t xml:space="preserve"> </w:t>
      </w:r>
      <w:r w:rsidRPr="007B76D1">
        <w:rPr>
          <w:rFonts w:eastAsia="Times New Roman,Bold"/>
          <w:i/>
          <w:iCs/>
          <w:sz w:val="24"/>
          <w:szCs w:val="24"/>
        </w:rPr>
        <w:t>“Berilah kabar gembira kepada orang yang sering berkalan ke masjid pada saat</w:t>
      </w:r>
      <w:r w:rsidR="00521700">
        <w:rPr>
          <w:rFonts w:eastAsia="Times New Roman,Bold"/>
          <w:i/>
          <w:iCs/>
          <w:sz w:val="24"/>
          <w:szCs w:val="24"/>
        </w:rPr>
        <w:t xml:space="preserve"> </w:t>
      </w:r>
      <w:r w:rsidRPr="007B76D1">
        <w:rPr>
          <w:rFonts w:eastAsia="Times New Roman,Bold"/>
          <w:i/>
          <w:iCs/>
          <w:sz w:val="24"/>
          <w:szCs w:val="24"/>
        </w:rPr>
        <w:t xml:space="preserve">gelap di hari kiamat nanti dengan cahaya yang terang benderang” </w:t>
      </w:r>
      <w:r w:rsidRPr="007B76D1">
        <w:rPr>
          <w:rFonts w:eastAsia="Times New Roman,Bold"/>
          <w:sz w:val="24"/>
          <w:szCs w:val="24"/>
        </w:rPr>
        <w:t>(HR. Abu</w:t>
      </w:r>
      <w:r w:rsidR="00521700">
        <w:rPr>
          <w:rFonts w:eastAsia="Times New Roman,Bold"/>
          <w:sz w:val="24"/>
          <w:szCs w:val="24"/>
        </w:rPr>
        <w:t xml:space="preserve"> </w:t>
      </w:r>
      <w:r w:rsidRPr="007B76D1">
        <w:rPr>
          <w:rFonts w:eastAsia="Times New Roman,Bold"/>
          <w:sz w:val="24"/>
          <w:szCs w:val="24"/>
        </w:rPr>
        <w:t>Dawud, Tirmidzi, Ibnu Majjah, dan Al-Hakim).</w:t>
      </w:r>
    </w:p>
    <w:p w:rsidR="007B76D1" w:rsidRPr="007B76D1" w:rsidRDefault="007B76D1" w:rsidP="00521700">
      <w:pPr>
        <w:spacing w:before="60" w:after="60"/>
        <w:ind w:left="993" w:hanging="284"/>
        <w:jc w:val="both"/>
        <w:rPr>
          <w:sz w:val="24"/>
          <w:szCs w:val="24"/>
        </w:rPr>
      </w:pPr>
      <w:r w:rsidRPr="007B76D1">
        <w:rPr>
          <w:sz w:val="24"/>
          <w:szCs w:val="24"/>
        </w:rPr>
        <w:t xml:space="preserve">b) </w:t>
      </w:r>
      <w:r w:rsidR="00521700">
        <w:rPr>
          <w:sz w:val="24"/>
          <w:szCs w:val="24"/>
        </w:rPr>
        <w:tab/>
      </w:r>
      <w:r w:rsidRPr="007B76D1">
        <w:rPr>
          <w:sz w:val="24"/>
          <w:szCs w:val="24"/>
        </w:rPr>
        <w:t>Rasulullah Saw juga bersabda:</w:t>
      </w:r>
    </w:p>
    <w:p w:rsidR="007B76D1" w:rsidRPr="007B76D1" w:rsidRDefault="007B76D1" w:rsidP="00521700">
      <w:pPr>
        <w:spacing w:before="60" w:after="60"/>
        <w:ind w:left="993"/>
        <w:jc w:val="right"/>
        <w:rPr>
          <w:sz w:val="24"/>
          <w:szCs w:val="24"/>
        </w:rPr>
      </w:pPr>
      <w:r w:rsidRPr="007B76D1">
        <w:rPr>
          <w:noProof/>
          <w:sz w:val="24"/>
          <w:szCs w:val="24"/>
        </w:rPr>
        <w:drawing>
          <wp:inline distT="0" distB="0" distL="0" distR="0">
            <wp:extent cx="5076713" cy="521505"/>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2"/>
                    <a:srcRect/>
                    <a:stretch>
                      <a:fillRect/>
                    </a:stretch>
                  </pic:blipFill>
                  <pic:spPr bwMode="auto">
                    <a:xfrm>
                      <a:off x="0" y="0"/>
                      <a:ext cx="5120213" cy="525974"/>
                    </a:xfrm>
                    <a:prstGeom prst="rect">
                      <a:avLst/>
                    </a:prstGeom>
                    <a:noFill/>
                    <a:ln w="9525">
                      <a:noFill/>
                      <a:miter lim="800000"/>
                      <a:headEnd/>
                      <a:tailEnd/>
                    </a:ln>
                  </pic:spPr>
                </pic:pic>
              </a:graphicData>
            </a:graphic>
          </wp:inline>
        </w:drawing>
      </w:r>
    </w:p>
    <w:p w:rsidR="007B76D1" w:rsidRPr="007B76D1" w:rsidRDefault="007B76D1" w:rsidP="00521700">
      <w:pPr>
        <w:autoSpaceDE w:val="0"/>
        <w:autoSpaceDN w:val="0"/>
        <w:adjustRightInd w:val="0"/>
        <w:spacing w:before="60" w:after="60"/>
        <w:ind w:left="993"/>
        <w:jc w:val="both"/>
        <w:rPr>
          <w:sz w:val="24"/>
          <w:szCs w:val="24"/>
        </w:rPr>
      </w:pPr>
      <w:r w:rsidRPr="007B76D1">
        <w:rPr>
          <w:sz w:val="24"/>
          <w:szCs w:val="24"/>
        </w:rPr>
        <w:t>Artinya:</w:t>
      </w:r>
      <w:r w:rsidR="00521700">
        <w:rPr>
          <w:sz w:val="24"/>
          <w:szCs w:val="24"/>
        </w:rPr>
        <w:t xml:space="preserve"> </w:t>
      </w:r>
      <w:r w:rsidRPr="007B76D1">
        <w:rPr>
          <w:i/>
          <w:iCs/>
          <w:sz w:val="24"/>
          <w:szCs w:val="24"/>
        </w:rPr>
        <w:t>“Shalatnya seseorang bersama seseorang lainnya itu lebih utama daripada shalat</w:t>
      </w:r>
      <w:r w:rsidR="00521700">
        <w:rPr>
          <w:i/>
          <w:iCs/>
          <w:sz w:val="24"/>
          <w:szCs w:val="24"/>
        </w:rPr>
        <w:t xml:space="preserve"> </w:t>
      </w:r>
      <w:r w:rsidRPr="007B76D1">
        <w:rPr>
          <w:i/>
          <w:iCs/>
          <w:sz w:val="24"/>
          <w:szCs w:val="24"/>
        </w:rPr>
        <w:t>sendiri. Shalatnya bersama dua orang lebih utama daripada shalat bersama satu</w:t>
      </w:r>
      <w:r w:rsidR="00521700">
        <w:rPr>
          <w:i/>
          <w:iCs/>
          <w:sz w:val="24"/>
          <w:szCs w:val="24"/>
        </w:rPr>
        <w:t xml:space="preserve"> </w:t>
      </w:r>
      <w:r w:rsidRPr="007B76D1">
        <w:rPr>
          <w:i/>
          <w:iCs/>
          <w:sz w:val="24"/>
          <w:szCs w:val="24"/>
        </w:rPr>
        <w:t xml:space="preserve">orang saja. Semakin banyak jumlahnya, maka lebih disukai oleh Allah Swt. ” </w:t>
      </w:r>
      <w:r w:rsidRPr="007B76D1">
        <w:rPr>
          <w:sz w:val="24"/>
          <w:szCs w:val="24"/>
        </w:rPr>
        <w:t>(HR.</w:t>
      </w:r>
      <w:r w:rsidR="00521700">
        <w:rPr>
          <w:sz w:val="24"/>
          <w:szCs w:val="24"/>
        </w:rPr>
        <w:t xml:space="preserve"> </w:t>
      </w:r>
      <w:r w:rsidRPr="007B76D1">
        <w:rPr>
          <w:sz w:val="24"/>
          <w:szCs w:val="24"/>
        </w:rPr>
        <w:t>Ahmad dan Abu Dawud).</w:t>
      </w:r>
    </w:p>
    <w:p w:rsidR="007B76D1" w:rsidRPr="007B76D1" w:rsidRDefault="007B76D1" w:rsidP="00521700">
      <w:pPr>
        <w:autoSpaceDE w:val="0"/>
        <w:autoSpaceDN w:val="0"/>
        <w:adjustRightInd w:val="0"/>
        <w:spacing w:before="60" w:after="60"/>
        <w:ind w:left="993" w:hanging="284"/>
        <w:jc w:val="both"/>
        <w:rPr>
          <w:sz w:val="24"/>
          <w:szCs w:val="24"/>
        </w:rPr>
      </w:pPr>
      <w:r w:rsidRPr="007B76D1">
        <w:rPr>
          <w:sz w:val="24"/>
          <w:szCs w:val="24"/>
        </w:rPr>
        <w:t xml:space="preserve">c) </w:t>
      </w:r>
      <w:r w:rsidR="00521700">
        <w:rPr>
          <w:sz w:val="24"/>
          <w:szCs w:val="24"/>
        </w:rPr>
        <w:tab/>
      </w:r>
      <w:r w:rsidRPr="007B76D1">
        <w:rPr>
          <w:sz w:val="24"/>
          <w:szCs w:val="24"/>
        </w:rPr>
        <w:t>Rasulullah Saw juga bersabda:</w:t>
      </w:r>
    </w:p>
    <w:p w:rsidR="007B76D1" w:rsidRPr="007B76D1" w:rsidRDefault="007B76D1" w:rsidP="00521700">
      <w:pPr>
        <w:autoSpaceDE w:val="0"/>
        <w:autoSpaceDN w:val="0"/>
        <w:adjustRightInd w:val="0"/>
        <w:spacing w:before="60" w:after="60"/>
        <w:ind w:left="1440" w:hanging="447"/>
        <w:jc w:val="right"/>
        <w:rPr>
          <w:sz w:val="24"/>
          <w:szCs w:val="24"/>
        </w:rPr>
      </w:pPr>
      <w:r w:rsidRPr="007B76D1">
        <w:rPr>
          <w:noProof/>
          <w:sz w:val="24"/>
          <w:szCs w:val="24"/>
        </w:rPr>
        <w:drawing>
          <wp:inline distT="0" distB="0" distL="0" distR="0">
            <wp:extent cx="4599305" cy="422910"/>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3"/>
                    <a:srcRect/>
                    <a:stretch>
                      <a:fillRect/>
                    </a:stretch>
                  </pic:blipFill>
                  <pic:spPr bwMode="auto">
                    <a:xfrm>
                      <a:off x="0" y="0"/>
                      <a:ext cx="4599305" cy="422910"/>
                    </a:xfrm>
                    <a:prstGeom prst="rect">
                      <a:avLst/>
                    </a:prstGeom>
                    <a:noFill/>
                    <a:ln w="9525">
                      <a:noFill/>
                      <a:miter lim="800000"/>
                      <a:headEnd/>
                      <a:tailEnd/>
                    </a:ln>
                  </pic:spPr>
                </pic:pic>
              </a:graphicData>
            </a:graphic>
          </wp:inline>
        </w:drawing>
      </w:r>
    </w:p>
    <w:p w:rsidR="007B76D1" w:rsidRPr="007B76D1" w:rsidRDefault="007B76D1" w:rsidP="00521700">
      <w:pPr>
        <w:autoSpaceDE w:val="0"/>
        <w:autoSpaceDN w:val="0"/>
        <w:adjustRightInd w:val="0"/>
        <w:spacing w:before="60" w:after="60"/>
        <w:ind w:left="993"/>
        <w:jc w:val="both"/>
        <w:rPr>
          <w:sz w:val="24"/>
          <w:szCs w:val="24"/>
        </w:rPr>
      </w:pPr>
      <w:r w:rsidRPr="007B76D1">
        <w:rPr>
          <w:i/>
          <w:iCs/>
          <w:sz w:val="24"/>
          <w:szCs w:val="24"/>
        </w:rPr>
        <w:t>“Orang yang paling besar pahalanya dalam shalat adalah orang yang paling</w:t>
      </w:r>
      <w:r w:rsidR="00521700">
        <w:rPr>
          <w:i/>
          <w:iCs/>
          <w:sz w:val="24"/>
          <w:szCs w:val="24"/>
        </w:rPr>
        <w:t xml:space="preserve"> </w:t>
      </w:r>
      <w:r w:rsidRPr="007B76D1">
        <w:rPr>
          <w:i/>
          <w:iCs/>
          <w:sz w:val="24"/>
          <w:szCs w:val="24"/>
        </w:rPr>
        <w:t xml:space="preserve">jauh berjalan” </w:t>
      </w:r>
      <w:r w:rsidRPr="007B76D1">
        <w:rPr>
          <w:sz w:val="24"/>
          <w:szCs w:val="24"/>
        </w:rPr>
        <w:t>(HR. Muslim).</w:t>
      </w:r>
    </w:p>
    <w:p w:rsidR="00521700" w:rsidRDefault="007B76D1" w:rsidP="00521700">
      <w:pPr>
        <w:autoSpaceDE w:val="0"/>
        <w:autoSpaceDN w:val="0"/>
        <w:adjustRightInd w:val="0"/>
        <w:spacing w:before="60" w:after="60"/>
        <w:ind w:left="709"/>
        <w:jc w:val="both"/>
        <w:rPr>
          <w:sz w:val="24"/>
          <w:szCs w:val="24"/>
        </w:rPr>
      </w:pPr>
      <w:r w:rsidRPr="007B76D1">
        <w:rPr>
          <w:i/>
          <w:iCs/>
          <w:sz w:val="24"/>
          <w:szCs w:val="24"/>
        </w:rPr>
        <w:t xml:space="preserve">Mari kita renungkan! </w:t>
      </w:r>
      <w:r w:rsidRPr="007B76D1">
        <w:rPr>
          <w:sz w:val="24"/>
          <w:szCs w:val="24"/>
        </w:rPr>
        <w:t>Para ulama menjelaskan kandungan hadis-hadis Nabi Saw di atas</w:t>
      </w:r>
      <w:r w:rsidR="00521700">
        <w:rPr>
          <w:sz w:val="24"/>
          <w:szCs w:val="24"/>
        </w:rPr>
        <w:t xml:space="preserve"> </w:t>
      </w:r>
      <w:r w:rsidRPr="007B76D1">
        <w:rPr>
          <w:sz w:val="24"/>
          <w:szCs w:val="24"/>
        </w:rPr>
        <w:t>berkenaan dengan kelebihan shalat bejama’ah di masjid, mushalla atau langgar. Para</w:t>
      </w:r>
      <w:r w:rsidR="00521700">
        <w:rPr>
          <w:sz w:val="24"/>
          <w:szCs w:val="24"/>
        </w:rPr>
        <w:t xml:space="preserve"> </w:t>
      </w:r>
      <w:r w:rsidRPr="007B76D1">
        <w:rPr>
          <w:sz w:val="24"/>
          <w:szCs w:val="24"/>
        </w:rPr>
        <w:t>ulama mendorong ke masjid agar supaya kita menemukan banyak hikmah yang</w:t>
      </w:r>
      <w:r w:rsidR="00521700">
        <w:rPr>
          <w:sz w:val="24"/>
          <w:szCs w:val="24"/>
        </w:rPr>
        <w:t xml:space="preserve"> </w:t>
      </w:r>
      <w:r w:rsidRPr="007B76D1">
        <w:rPr>
          <w:sz w:val="24"/>
          <w:szCs w:val="24"/>
        </w:rPr>
        <w:t>tersembunyi. Selain kita juga mendapatkan keutamaan shalat berjama’ah dan keutamaan</w:t>
      </w:r>
      <w:r w:rsidR="00521700">
        <w:rPr>
          <w:sz w:val="24"/>
          <w:szCs w:val="24"/>
        </w:rPr>
        <w:t xml:space="preserve"> </w:t>
      </w:r>
      <w:r w:rsidRPr="007B76D1">
        <w:rPr>
          <w:sz w:val="24"/>
          <w:szCs w:val="24"/>
        </w:rPr>
        <w:t>menggunakan masjid sebagai tempat shalat.</w:t>
      </w:r>
      <w:r w:rsidR="00521700">
        <w:rPr>
          <w:sz w:val="24"/>
          <w:szCs w:val="24"/>
        </w:rPr>
        <w:t xml:space="preserve"> </w:t>
      </w:r>
    </w:p>
    <w:p w:rsidR="00521700" w:rsidRDefault="007B76D1" w:rsidP="00521700">
      <w:pPr>
        <w:autoSpaceDE w:val="0"/>
        <w:autoSpaceDN w:val="0"/>
        <w:adjustRightInd w:val="0"/>
        <w:spacing w:before="60" w:after="60"/>
        <w:ind w:left="709"/>
        <w:jc w:val="both"/>
        <w:rPr>
          <w:sz w:val="24"/>
          <w:szCs w:val="24"/>
        </w:rPr>
      </w:pPr>
      <w:r w:rsidRPr="007B76D1">
        <w:rPr>
          <w:sz w:val="24"/>
          <w:szCs w:val="24"/>
        </w:rPr>
        <w:t>Di masjid kita pasti akan bertemu banyak jama’ah baik tetangga atau para musafir</w:t>
      </w:r>
      <w:r w:rsidR="00521700">
        <w:rPr>
          <w:sz w:val="24"/>
          <w:szCs w:val="24"/>
        </w:rPr>
        <w:t xml:space="preserve"> </w:t>
      </w:r>
      <w:r w:rsidRPr="007B76D1">
        <w:rPr>
          <w:sz w:val="24"/>
          <w:szCs w:val="24"/>
        </w:rPr>
        <w:t>yang sedang menunaikan shalat. Para jama’ah memiliki penampilan yang beragam, ada</w:t>
      </w:r>
      <w:r w:rsidR="00521700">
        <w:rPr>
          <w:sz w:val="24"/>
          <w:szCs w:val="24"/>
        </w:rPr>
        <w:t xml:space="preserve"> </w:t>
      </w:r>
      <w:r w:rsidRPr="007B76D1">
        <w:rPr>
          <w:sz w:val="24"/>
          <w:szCs w:val="24"/>
        </w:rPr>
        <w:t>yang memakai sarung dan kopyah hitam, tidak berkopyah dan bergamis, berkopyah putih</w:t>
      </w:r>
      <w:r w:rsidR="00521700">
        <w:rPr>
          <w:sz w:val="24"/>
          <w:szCs w:val="24"/>
        </w:rPr>
        <w:t xml:space="preserve"> </w:t>
      </w:r>
      <w:r w:rsidRPr="007B76D1">
        <w:rPr>
          <w:sz w:val="24"/>
          <w:szCs w:val="24"/>
        </w:rPr>
        <w:t>dengan jubah panjang sampai ke atas lutut, dan seterusnya. Warna kulit mereka juga</w:t>
      </w:r>
      <w:r w:rsidR="00521700">
        <w:rPr>
          <w:sz w:val="24"/>
          <w:szCs w:val="24"/>
        </w:rPr>
        <w:t xml:space="preserve"> </w:t>
      </w:r>
      <w:r w:rsidRPr="007B76D1">
        <w:rPr>
          <w:sz w:val="24"/>
          <w:szCs w:val="24"/>
        </w:rPr>
        <w:t>beraneka ragam, hitam, coklat, Sawo matang, kuning langsat, putih, dan seterusnya. Kita</w:t>
      </w:r>
      <w:r w:rsidR="00521700">
        <w:rPr>
          <w:sz w:val="24"/>
          <w:szCs w:val="24"/>
        </w:rPr>
        <w:t xml:space="preserve"> </w:t>
      </w:r>
      <w:r w:rsidRPr="007B76D1">
        <w:rPr>
          <w:sz w:val="24"/>
          <w:szCs w:val="24"/>
        </w:rPr>
        <w:t>pun pasti, latar belakang ekonominya juga tidak tunggal, ada yang berprofesi tukang</w:t>
      </w:r>
      <w:r w:rsidR="00521700">
        <w:rPr>
          <w:sz w:val="24"/>
          <w:szCs w:val="24"/>
        </w:rPr>
        <w:t xml:space="preserve"> </w:t>
      </w:r>
      <w:r w:rsidRPr="007B76D1">
        <w:rPr>
          <w:sz w:val="24"/>
          <w:szCs w:val="24"/>
        </w:rPr>
        <w:t>becak, petugas kebersihan, petani, pedagang hingga pejabat.</w:t>
      </w:r>
      <w:r w:rsidR="00521700">
        <w:rPr>
          <w:sz w:val="24"/>
          <w:szCs w:val="24"/>
        </w:rPr>
        <w:t xml:space="preserve"> </w:t>
      </w:r>
    </w:p>
    <w:p w:rsidR="00521700" w:rsidRDefault="007B76D1" w:rsidP="00521700">
      <w:pPr>
        <w:autoSpaceDE w:val="0"/>
        <w:autoSpaceDN w:val="0"/>
        <w:adjustRightInd w:val="0"/>
        <w:spacing w:before="60" w:after="60"/>
        <w:ind w:left="709"/>
        <w:jc w:val="both"/>
        <w:rPr>
          <w:sz w:val="24"/>
          <w:szCs w:val="24"/>
        </w:rPr>
      </w:pPr>
      <w:r w:rsidRPr="007B76D1">
        <w:rPr>
          <w:sz w:val="24"/>
          <w:szCs w:val="24"/>
        </w:rPr>
        <w:t>Mengenal mereka dan mereka pun akan mengenal kita. Mengerti kebutuhan</w:t>
      </w:r>
      <w:r w:rsidR="00521700">
        <w:rPr>
          <w:sz w:val="24"/>
          <w:szCs w:val="24"/>
        </w:rPr>
        <w:t xml:space="preserve"> </w:t>
      </w:r>
      <w:r w:rsidRPr="007B76D1">
        <w:rPr>
          <w:sz w:val="24"/>
          <w:szCs w:val="24"/>
        </w:rPr>
        <w:t>mereka dan mereka pun akan mengerti kebutuhan-kebutuhan kita. Saling mengenal dan</w:t>
      </w:r>
      <w:r w:rsidR="00521700">
        <w:rPr>
          <w:sz w:val="24"/>
          <w:szCs w:val="24"/>
        </w:rPr>
        <w:t xml:space="preserve"> </w:t>
      </w:r>
      <w:r w:rsidRPr="007B76D1">
        <w:rPr>
          <w:sz w:val="24"/>
          <w:szCs w:val="24"/>
        </w:rPr>
        <w:t>saling memahami akan tercipta melalui proses keaktifan kita dalam menjalankan shalat</w:t>
      </w:r>
      <w:r w:rsidR="00521700">
        <w:rPr>
          <w:sz w:val="24"/>
          <w:szCs w:val="24"/>
        </w:rPr>
        <w:t xml:space="preserve"> </w:t>
      </w:r>
      <w:r w:rsidRPr="007B76D1">
        <w:rPr>
          <w:sz w:val="24"/>
          <w:szCs w:val="24"/>
        </w:rPr>
        <w:t>berjama’ah di masjid. Muncul semangat untuk saling menghargai, rasa peduli, saling menghormati, dan merasa sebagai satu keluarga akan muncul dengan sendirinya.</w:t>
      </w:r>
      <w:r w:rsidR="00521700">
        <w:rPr>
          <w:sz w:val="24"/>
          <w:szCs w:val="24"/>
        </w:rPr>
        <w:t xml:space="preserve"> </w:t>
      </w:r>
    </w:p>
    <w:p w:rsidR="007B76D1" w:rsidRPr="007B76D1" w:rsidRDefault="007B76D1" w:rsidP="00521700">
      <w:pPr>
        <w:autoSpaceDE w:val="0"/>
        <w:autoSpaceDN w:val="0"/>
        <w:adjustRightInd w:val="0"/>
        <w:spacing w:before="60" w:after="60"/>
        <w:ind w:left="709"/>
        <w:jc w:val="both"/>
        <w:rPr>
          <w:sz w:val="24"/>
          <w:szCs w:val="24"/>
        </w:rPr>
      </w:pPr>
      <w:r w:rsidRPr="007B76D1">
        <w:rPr>
          <w:sz w:val="24"/>
          <w:szCs w:val="24"/>
        </w:rPr>
        <w:t>Semuanya itu merupakan hikmah yang ditunjukkan oleh Allah Swt. melalui shalat</w:t>
      </w:r>
      <w:r w:rsidR="00521700">
        <w:rPr>
          <w:sz w:val="24"/>
          <w:szCs w:val="24"/>
        </w:rPr>
        <w:t xml:space="preserve"> </w:t>
      </w:r>
      <w:r w:rsidRPr="007B76D1">
        <w:rPr>
          <w:sz w:val="24"/>
          <w:szCs w:val="24"/>
        </w:rPr>
        <w:t>berjama’ah bersama di masjid.</w:t>
      </w:r>
    </w:p>
    <w:p w:rsidR="00521700" w:rsidRDefault="00521700" w:rsidP="000E7828">
      <w:pPr>
        <w:autoSpaceDE w:val="0"/>
        <w:autoSpaceDN w:val="0"/>
        <w:adjustRightInd w:val="0"/>
        <w:spacing w:before="60" w:after="60"/>
        <w:ind w:left="709" w:hanging="283"/>
        <w:jc w:val="both"/>
        <w:rPr>
          <w:b/>
          <w:bCs/>
          <w:sz w:val="24"/>
          <w:szCs w:val="24"/>
        </w:rPr>
      </w:pPr>
    </w:p>
    <w:p w:rsidR="007B76D1" w:rsidRPr="007B76D1" w:rsidRDefault="007B76D1" w:rsidP="000E7828">
      <w:pPr>
        <w:autoSpaceDE w:val="0"/>
        <w:autoSpaceDN w:val="0"/>
        <w:adjustRightInd w:val="0"/>
        <w:spacing w:before="60" w:after="60"/>
        <w:ind w:left="709" w:hanging="283"/>
        <w:jc w:val="both"/>
        <w:rPr>
          <w:rFonts w:eastAsia="Times New Roman,Bold"/>
          <w:b/>
          <w:bCs/>
          <w:sz w:val="24"/>
          <w:szCs w:val="24"/>
        </w:rPr>
      </w:pPr>
      <w:r w:rsidRPr="007B76D1">
        <w:rPr>
          <w:b/>
          <w:bCs/>
          <w:sz w:val="24"/>
          <w:szCs w:val="24"/>
        </w:rPr>
        <w:t xml:space="preserve">2. </w:t>
      </w:r>
      <w:r w:rsidR="00521700">
        <w:rPr>
          <w:b/>
          <w:bCs/>
          <w:sz w:val="24"/>
          <w:szCs w:val="24"/>
        </w:rPr>
        <w:tab/>
      </w:r>
      <w:r w:rsidRPr="007B76D1">
        <w:rPr>
          <w:rFonts w:eastAsia="Times New Roman,Bold"/>
          <w:b/>
          <w:bCs/>
          <w:sz w:val="24"/>
          <w:szCs w:val="24"/>
        </w:rPr>
        <w:t>Belajar Berdemokrasi Melalui Shalat Berjama’ah</w:t>
      </w:r>
    </w:p>
    <w:p w:rsidR="00521700" w:rsidRDefault="007B76D1" w:rsidP="00521700">
      <w:pPr>
        <w:autoSpaceDE w:val="0"/>
        <w:autoSpaceDN w:val="0"/>
        <w:adjustRightInd w:val="0"/>
        <w:spacing w:before="60" w:after="60"/>
        <w:ind w:left="709"/>
        <w:jc w:val="both"/>
        <w:rPr>
          <w:sz w:val="24"/>
          <w:szCs w:val="24"/>
        </w:rPr>
      </w:pPr>
      <w:r w:rsidRPr="007B76D1">
        <w:rPr>
          <w:i/>
          <w:iCs/>
          <w:sz w:val="24"/>
          <w:szCs w:val="24"/>
        </w:rPr>
        <w:t>Pernahkah kita mengalami, melihat, dan mendengar ada muslim yang dilarang</w:t>
      </w:r>
      <w:r w:rsidR="00521700">
        <w:rPr>
          <w:i/>
          <w:iCs/>
          <w:sz w:val="24"/>
          <w:szCs w:val="24"/>
        </w:rPr>
        <w:t xml:space="preserve"> </w:t>
      </w:r>
      <w:r w:rsidRPr="007B76D1">
        <w:rPr>
          <w:i/>
          <w:iCs/>
          <w:sz w:val="24"/>
          <w:szCs w:val="24"/>
        </w:rPr>
        <w:t>ikut shalat berjama’ah, karena muslim tersebut miskin? Pernahkah pula kita melihat</w:t>
      </w:r>
      <w:r w:rsidR="00521700">
        <w:rPr>
          <w:i/>
          <w:iCs/>
          <w:sz w:val="24"/>
          <w:szCs w:val="24"/>
        </w:rPr>
        <w:t xml:space="preserve"> </w:t>
      </w:r>
      <w:r w:rsidRPr="007B76D1">
        <w:rPr>
          <w:i/>
          <w:iCs/>
          <w:sz w:val="24"/>
          <w:szCs w:val="24"/>
        </w:rPr>
        <w:t>orang Jawa ditolak ikut shalat berjama’ah di masjidnya orang Melayu, Ambon atau</w:t>
      </w:r>
      <w:r w:rsidR="00521700">
        <w:rPr>
          <w:i/>
          <w:iCs/>
          <w:sz w:val="24"/>
          <w:szCs w:val="24"/>
        </w:rPr>
        <w:t xml:space="preserve"> </w:t>
      </w:r>
      <w:r w:rsidRPr="007B76D1">
        <w:rPr>
          <w:i/>
          <w:iCs/>
          <w:sz w:val="24"/>
          <w:szCs w:val="24"/>
        </w:rPr>
        <w:t xml:space="preserve">Batak? </w:t>
      </w:r>
      <w:r w:rsidRPr="007B76D1">
        <w:rPr>
          <w:sz w:val="24"/>
          <w:szCs w:val="24"/>
        </w:rPr>
        <w:t>Dua pertanyaan inilah yang mengantarkan kita dapat mengambil hikmah dari</w:t>
      </w:r>
      <w:r w:rsidR="00521700">
        <w:rPr>
          <w:sz w:val="24"/>
          <w:szCs w:val="24"/>
        </w:rPr>
        <w:t xml:space="preserve"> </w:t>
      </w:r>
      <w:r w:rsidRPr="007B76D1">
        <w:rPr>
          <w:sz w:val="24"/>
          <w:szCs w:val="24"/>
        </w:rPr>
        <w:t>shalat berjama’ah.</w:t>
      </w:r>
      <w:r w:rsidR="00521700">
        <w:rPr>
          <w:sz w:val="24"/>
          <w:szCs w:val="24"/>
        </w:rPr>
        <w:t xml:space="preserve"> </w:t>
      </w:r>
    </w:p>
    <w:p w:rsidR="00521700" w:rsidRDefault="007B76D1" w:rsidP="00521700">
      <w:pPr>
        <w:autoSpaceDE w:val="0"/>
        <w:autoSpaceDN w:val="0"/>
        <w:adjustRightInd w:val="0"/>
        <w:spacing w:before="60" w:after="60"/>
        <w:ind w:left="709"/>
        <w:jc w:val="both"/>
        <w:rPr>
          <w:sz w:val="24"/>
          <w:szCs w:val="24"/>
        </w:rPr>
      </w:pPr>
      <w:r w:rsidRPr="007B76D1">
        <w:rPr>
          <w:sz w:val="24"/>
          <w:szCs w:val="24"/>
        </w:rPr>
        <w:t>Seluruh jama’ah dari latar belakang sosial konomi dan etnik</w:t>
      </w:r>
      <w:r w:rsidR="00521700">
        <w:rPr>
          <w:sz w:val="24"/>
          <w:szCs w:val="24"/>
        </w:rPr>
        <w:t xml:space="preserve"> </w:t>
      </w:r>
      <w:r w:rsidRPr="007B76D1">
        <w:rPr>
          <w:sz w:val="24"/>
          <w:szCs w:val="24"/>
        </w:rPr>
        <w:t>maupun ras menjadi satu kesatuan di bawah kepemimpinan</w:t>
      </w:r>
      <w:r w:rsidR="00521700">
        <w:rPr>
          <w:sz w:val="24"/>
          <w:szCs w:val="24"/>
        </w:rPr>
        <w:t xml:space="preserve"> </w:t>
      </w:r>
      <w:r w:rsidRPr="007B76D1">
        <w:rPr>
          <w:sz w:val="24"/>
          <w:szCs w:val="24"/>
        </w:rPr>
        <w:t>seorang imam. Berjama’ah dengan penghayatan yang mendalam</w:t>
      </w:r>
      <w:r w:rsidR="00521700">
        <w:rPr>
          <w:sz w:val="24"/>
          <w:szCs w:val="24"/>
        </w:rPr>
        <w:t xml:space="preserve"> </w:t>
      </w:r>
      <w:r w:rsidRPr="007B76D1">
        <w:rPr>
          <w:sz w:val="24"/>
          <w:szCs w:val="24"/>
        </w:rPr>
        <w:t>akan membentuk kepribadian pemimpin yang adil di masyarakat</w:t>
      </w:r>
      <w:r w:rsidR="00521700">
        <w:rPr>
          <w:sz w:val="24"/>
          <w:szCs w:val="24"/>
        </w:rPr>
        <w:t xml:space="preserve"> </w:t>
      </w:r>
      <w:r w:rsidRPr="007B76D1">
        <w:rPr>
          <w:sz w:val="24"/>
          <w:szCs w:val="24"/>
        </w:rPr>
        <w:t xml:space="preserve">maupun Negara. </w:t>
      </w:r>
      <w:r w:rsidRPr="007B76D1">
        <w:rPr>
          <w:i/>
          <w:iCs/>
          <w:sz w:val="24"/>
          <w:szCs w:val="24"/>
        </w:rPr>
        <w:t xml:space="preserve">Kita pasti tahu! </w:t>
      </w:r>
      <w:r w:rsidRPr="007B76D1">
        <w:rPr>
          <w:sz w:val="24"/>
          <w:szCs w:val="24"/>
        </w:rPr>
        <w:t>Imam dalam berjama’ah</w:t>
      </w:r>
      <w:r w:rsidR="00521700">
        <w:rPr>
          <w:sz w:val="24"/>
          <w:szCs w:val="24"/>
        </w:rPr>
        <w:t xml:space="preserve"> </w:t>
      </w:r>
      <w:r w:rsidRPr="007B76D1">
        <w:rPr>
          <w:sz w:val="24"/>
          <w:szCs w:val="24"/>
        </w:rPr>
        <w:t>merupakan pemimpin yang adil tehadap semua makmumnya.</w:t>
      </w:r>
      <w:r w:rsidR="00521700">
        <w:rPr>
          <w:sz w:val="24"/>
          <w:szCs w:val="24"/>
        </w:rPr>
        <w:t xml:space="preserve"> </w:t>
      </w:r>
    </w:p>
    <w:p w:rsidR="00521700" w:rsidRDefault="007B76D1" w:rsidP="00521700">
      <w:pPr>
        <w:autoSpaceDE w:val="0"/>
        <w:autoSpaceDN w:val="0"/>
        <w:adjustRightInd w:val="0"/>
        <w:spacing w:before="60" w:after="60"/>
        <w:ind w:left="709"/>
        <w:jc w:val="both"/>
        <w:rPr>
          <w:sz w:val="24"/>
          <w:szCs w:val="24"/>
        </w:rPr>
      </w:pPr>
      <w:r w:rsidRPr="007B76D1">
        <w:rPr>
          <w:sz w:val="24"/>
          <w:szCs w:val="24"/>
        </w:rPr>
        <w:t>Contoh ada 30 makmum yang ikut berjama’ah pasti akan</w:t>
      </w:r>
      <w:r w:rsidR="00521700">
        <w:rPr>
          <w:sz w:val="24"/>
          <w:szCs w:val="24"/>
        </w:rPr>
        <w:t xml:space="preserve"> </w:t>
      </w:r>
      <w:r w:rsidRPr="007B76D1">
        <w:rPr>
          <w:sz w:val="24"/>
          <w:szCs w:val="24"/>
        </w:rPr>
        <w:t>diperlakukan sama. Tidak ada perbedaan antara kaya dan</w:t>
      </w:r>
      <w:r w:rsidR="00521700">
        <w:rPr>
          <w:sz w:val="24"/>
          <w:szCs w:val="24"/>
        </w:rPr>
        <w:t xml:space="preserve"> </w:t>
      </w:r>
      <w:r w:rsidRPr="007B76D1">
        <w:rPr>
          <w:sz w:val="24"/>
          <w:szCs w:val="24"/>
        </w:rPr>
        <w:t>miskin, juga antara Jawa, Melayu, Ambon atau Batak, antara</w:t>
      </w:r>
      <w:r w:rsidR="00521700">
        <w:rPr>
          <w:sz w:val="24"/>
          <w:szCs w:val="24"/>
        </w:rPr>
        <w:t xml:space="preserve"> </w:t>
      </w:r>
      <w:r w:rsidRPr="007B76D1">
        <w:rPr>
          <w:sz w:val="24"/>
          <w:szCs w:val="24"/>
        </w:rPr>
        <w:t>petani, pedagang atau pejabat, dan seterusnya.</w:t>
      </w:r>
      <w:r w:rsidR="00521700">
        <w:rPr>
          <w:sz w:val="24"/>
          <w:szCs w:val="24"/>
        </w:rPr>
        <w:t xml:space="preserve"> </w:t>
      </w:r>
    </w:p>
    <w:p w:rsidR="00521700" w:rsidRDefault="007B76D1" w:rsidP="00521700">
      <w:pPr>
        <w:autoSpaceDE w:val="0"/>
        <w:autoSpaceDN w:val="0"/>
        <w:adjustRightInd w:val="0"/>
        <w:spacing w:before="60" w:after="60"/>
        <w:ind w:left="709"/>
        <w:jc w:val="both"/>
        <w:rPr>
          <w:sz w:val="24"/>
          <w:szCs w:val="24"/>
        </w:rPr>
      </w:pPr>
      <w:r w:rsidRPr="007B76D1">
        <w:rPr>
          <w:sz w:val="24"/>
          <w:szCs w:val="24"/>
        </w:rPr>
        <w:t>Shalat berjama’ah juga mengajarkan imam dan makmum</w:t>
      </w:r>
      <w:r w:rsidR="00521700">
        <w:rPr>
          <w:sz w:val="24"/>
          <w:szCs w:val="24"/>
        </w:rPr>
        <w:t xml:space="preserve"> </w:t>
      </w:r>
      <w:r w:rsidRPr="007B76D1">
        <w:rPr>
          <w:sz w:val="24"/>
          <w:szCs w:val="24"/>
        </w:rPr>
        <w:t>pentingnya kesadaran diri dan tahu diri. Imam adalah orang yang</w:t>
      </w:r>
      <w:r w:rsidR="00521700">
        <w:rPr>
          <w:sz w:val="24"/>
          <w:szCs w:val="24"/>
        </w:rPr>
        <w:t xml:space="preserve"> </w:t>
      </w:r>
      <w:r w:rsidRPr="007B76D1">
        <w:rPr>
          <w:sz w:val="24"/>
          <w:szCs w:val="24"/>
        </w:rPr>
        <w:t>memimpin atau yang diikuti dan makmum adalah yang</w:t>
      </w:r>
      <w:r w:rsidR="00521700">
        <w:rPr>
          <w:sz w:val="24"/>
          <w:szCs w:val="24"/>
        </w:rPr>
        <w:t xml:space="preserve"> </w:t>
      </w:r>
      <w:r w:rsidRPr="007B76D1">
        <w:rPr>
          <w:sz w:val="24"/>
          <w:szCs w:val="24"/>
        </w:rPr>
        <w:t>mengikuti atau dipimpin imam. Dalam shalat berjama’ah imam</w:t>
      </w:r>
      <w:r w:rsidR="00521700">
        <w:rPr>
          <w:sz w:val="24"/>
          <w:szCs w:val="24"/>
        </w:rPr>
        <w:t xml:space="preserve"> </w:t>
      </w:r>
      <w:r w:rsidRPr="007B76D1">
        <w:rPr>
          <w:sz w:val="24"/>
          <w:szCs w:val="24"/>
        </w:rPr>
        <w:t>bertanggung jawab memimpin jalannya shalat berjama’ah</w:t>
      </w:r>
      <w:r w:rsidR="00521700">
        <w:rPr>
          <w:sz w:val="24"/>
          <w:szCs w:val="24"/>
        </w:rPr>
        <w:t xml:space="preserve"> </w:t>
      </w:r>
      <w:r w:rsidRPr="007B76D1">
        <w:rPr>
          <w:sz w:val="24"/>
          <w:szCs w:val="24"/>
        </w:rPr>
        <w:t>dengan memberikan bacaan dan gerakan yang jelas, sehingga</w:t>
      </w:r>
      <w:r w:rsidR="00521700">
        <w:rPr>
          <w:sz w:val="24"/>
          <w:szCs w:val="24"/>
        </w:rPr>
        <w:t xml:space="preserve"> </w:t>
      </w:r>
      <w:r w:rsidRPr="007B76D1">
        <w:rPr>
          <w:sz w:val="24"/>
          <w:szCs w:val="24"/>
        </w:rPr>
        <w:t>makmum dapat mengikutinya dengan baik. Sedangkan makmum</w:t>
      </w:r>
      <w:r w:rsidR="00521700">
        <w:rPr>
          <w:sz w:val="24"/>
          <w:szCs w:val="24"/>
        </w:rPr>
        <w:t xml:space="preserve"> </w:t>
      </w:r>
      <w:r w:rsidRPr="007B76D1">
        <w:rPr>
          <w:sz w:val="24"/>
          <w:szCs w:val="24"/>
        </w:rPr>
        <w:t>tidak boleh mendahului imam, dan batal jika tetap</w:t>
      </w:r>
      <w:r w:rsidR="00521700">
        <w:rPr>
          <w:sz w:val="24"/>
          <w:szCs w:val="24"/>
        </w:rPr>
        <w:t xml:space="preserve"> </w:t>
      </w:r>
      <w:r w:rsidRPr="007B76D1">
        <w:rPr>
          <w:sz w:val="24"/>
          <w:szCs w:val="24"/>
        </w:rPr>
        <w:t>melakukannya.</w:t>
      </w:r>
      <w:r w:rsidR="00521700">
        <w:rPr>
          <w:sz w:val="24"/>
          <w:szCs w:val="24"/>
        </w:rPr>
        <w:t xml:space="preserve"> </w:t>
      </w:r>
    </w:p>
    <w:p w:rsidR="00521700" w:rsidRDefault="007B76D1" w:rsidP="00521700">
      <w:pPr>
        <w:autoSpaceDE w:val="0"/>
        <w:autoSpaceDN w:val="0"/>
        <w:adjustRightInd w:val="0"/>
        <w:spacing w:before="60" w:after="60"/>
        <w:ind w:left="709"/>
        <w:jc w:val="both"/>
        <w:rPr>
          <w:sz w:val="24"/>
          <w:szCs w:val="24"/>
        </w:rPr>
      </w:pPr>
      <w:r w:rsidRPr="007B76D1">
        <w:rPr>
          <w:i/>
          <w:iCs/>
          <w:sz w:val="24"/>
          <w:szCs w:val="24"/>
        </w:rPr>
        <w:t xml:space="preserve">Kita juga harus tahu! </w:t>
      </w:r>
      <w:r w:rsidRPr="007B76D1">
        <w:rPr>
          <w:sz w:val="24"/>
          <w:szCs w:val="24"/>
        </w:rPr>
        <w:t>Shalat berjama’ah juga memberikan</w:t>
      </w:r>
      <w:r w:rsidR="00521700">
        <w:rPr>
          <w:sz w:val="24"/>
          <w:szCs w:val="24"/>
        </w:rPr>
        <w:t xml:space="preserve"> </w:t>
      </w:r>
      <w:r w:rsidRPr="007B76D1">
        <w:rPr>
          <w:sz w:val="24"/>
          <w:szCs w:val="24"/>
        </w:rPr>
        <w:t>pelajaran tentang sistem politik yang demokratis. Setiap</w:t>
      </w:r>
      <w:r w:rsidR="00521700">
        <w:rPr>
          <w:sz w:val="24"/>
          <w:szCs w:val="24"/>
        </w:rPr>
        <w:t xml:space="preserve"> </w:t>
      </w:r>
      <w:r w:rsidRPr="007B76D1">
        <w:rPr>
          <w:sz w:val="24"/>
          <w:szCs w:val="24"/>
        </w:rPr>
        <w:t>makmum memiliki kesempatan yang sama untuk melakukan</w:t>
      </w:r>
      <w:r w:rsidR="00521700">
        <w:rPr>
          <w:sz w:val="24"/>
          <w:szCs w:val="24"/>
        </w:rPr>
        <w:t xml:space="preserve"> </w:t>
      </w:r>
      <w:r w:rsidRPr="007B76D1">
        <w:rPr>
          <w:sz w:val="24"/>
          <w:szCs w:val="24"/>
        </w:rPr>
        <w:t>koreksi terhadap kesalahan imam dalam menjalankan tugasnya</w:t>
      </w:r>
      <w:r w:rsidR="00521700">
        <w:rPr>
          <w:sz w:val="24"/>
          <w:szCs w:val="24"/>
        </w:rPr>
        <w:t xml:space="preserve"> </w:t>
      </w:r>
      <w:r w:rsidRPr="007B76D1">
        <w:rPr>
          <w:sz w:val="24"/>
          <w:szCs w:val="24"/>
        </w:rPr>
        <w:t>memimpin shalat berjama’ah. Sedangkan imam juga harus</w:t>
      </w:r>
      <w:r w:rsidR="00521700">
        <w:rPr>
          <w:sz w:val="24"/>
          <w:szCs w:val="24"/>
        </w:rPr>
        <w:t xml:space="preserve"> </w:t>
      </w:r>
      <w:r w:rsidRPr="007B76D1">
        <w:rPr>
          <w:sz w:val="24"/>
          <w:szCs w:val="24"/>
        </w:rPr>
        <w:t>menyadari dan mengakui kesalahannya dengan kembali pada</w:t>
      </w:r>
      <w:r w:rsidR="00521700">
        <w:rPr>
          <w:sz w:val="24"/>
          <w:szCs w:val="24"/>
        </w:rPr>
        <w:t xml:space="preserve"> </w:t>
      </w:r>
      <w:r w:rsidRPr="007B76D1">
        <w:rPr>
          <w:sz w:val="24"/>
          <w:szCs w:val="24"/>
        </w:rPr>
        <w:t>bacaan atau gerakan yang dilupakannya.</w:t>
      </w:r>
      <w:r w:rsidR="00521700">
        <w:rPr>
          <w:sz w:val="24"/>
          <w:szCs w:val="24"/>
        </w:rPr>
        <w:t xml:space="preserve"> </w:t>
      </w:r>
    </w:p>
    <w:p w:rsidR="00521700" w:rsidRDefault="007B76D1" w:rsidP="00521700">
      <w:pPr>
        <w:autoSpaceDE w:val="0"/>
        <w:autoSpaceDN w:val="0"/>
        <w:adjustRightInd w:val="0"/>
        <w:spacing w:before="60" w:after="60"/>
        <w:ind w:left="709"/>
        <w:jc w:val="both"/>
        <w:rPr>
          <w:i/>
          <w:iCs/>
          <w:sz w:val="24"/>
          <w:szCs w:val="24"/>
        </w:rPr>
      </w:pPr>
      <w:r w:rsidRPr="007B76D1">
        <w:rPr>
          <w:sz w:val="24"/>
          <w:szCs w:val="24"/>
        </w:rPr>
        <w:t>Imam dalam suatu masjid dipilih oleh makmum berdasarkan</w:t>
      </w:r>
      <w:r w:rsidR="00521700">
        <w:rPr>
          <w:sz w:val="24"/>
          <w:szCs w:val="24"/>
        </w:rPr>
        <w:t xml:space="preserve"> </w:t>
      </w:r>
      <w:r w:rsidRPr="007B76D1">
        <w:rPr>
          <w:sz w:val="24"/>
          <w:szCs w:val="24"/>
        </w:rPr>
        <w:t xml:space="preserve">kriteria-kriteria yang telah kita pelajari sebelumnya. </w:t>
      </w:r>
      <w:r w:rsidRPr="007B76D1">
        <w:rPr>
          <w:i/>
          <w:iCs/>
          <w:sz w:val="24"/>
          <w:szCs w:val="24"/>
        </w:rPr>
        <w:t>Ayo kita</w:t>
      </w:r>
      <w:r w:rsidR="00521700">
        <w:rPr>
          <w:i/>
          <w:iCs/>
          <w:sz w:val="24"/>
          <w:szCs w:val="24"/>
        </w:rPr>
        <w:t xml:space="preserve"> </w:t>
      </w:r>
      <w:r w:rsidRPr="007B76D1">
        <w:rPr>
          <w:i/>
          <w:iCs/>
          <w:sz w:val="24"/>
          <w:szCs w:val="24"/>
        </w:rPr>
        <w:t>ingat kembali syarat-syarat sahnya imam dan kriteria tentang</w:t>
      </w:r>
      <w:r w:rsidR="00521700">
        <w:rPr>
          <w:i/>
          <w:iCs/>
          <w:sz w:val="24"/>
          <w:szCs w:val="24"/>
        </w:rPr>
        <w:t xml:space="preserve"> </w:t>
      </w:r>
      <w:r w:rsidRPr="007B76D1">
        <w:rPr>
          <w:i/>
          <w:iCs/>
          <w:sz w:val="24"/>
          <w:szCs w:val="24"/>
        </w:rPr>
        <w:t>yang paling utama menjadi imam!</w:t>
      </w:r>
      <w:r w:rsidR="00521700">
        <w:rPr>
          <w:i/>
          <w:iCs/>
          <w:sz w:val="24"/>
          <w:szCs w:val="24"/>
        </w:rPr>
        <w:t xml:space="preserve"> </w:t>
      </w:r>
    </w:p>
    <w:p w:rsidR="00521700" w:rsidRDefault="007B76D1" w:rsidP="00521700">
      <w:pPr>
        <w:autoSpaceDE w:val="0"/>
        <w:autoSpaceDN w:val="0"/>
        <w:adjustRightInd w:val="0"/>
        <w:spacing w:before="60" w:after="60"/>
        <w:ind w:left="709"/>
        <w:jc w:val="both"/>
        <w:rPr>
          <w:sz w:val="24"/>
          <w:szCs w:val="24"/>
        </w:rPr>
      </w:pPr>
      <w:r w:rsidRPr="007B76D1">
        <w:rPr>
          <w:sz w:val="24"/>
          <w:szCs w:val="24"/>
        </w:rPr>
        <w:t>Imam yang tidak mampu meneruskan kepemimpinannya dalam</w:t>
      </w:r>
      <w:r w:rsidR="00521700">
        <w:rPr>
          <w:sz w:val="24"/>
          <w:szCs w:val="24"/>
        </w:rPr>
        <w:t xml:space="preserve"> </w:t>
      </w:r>
      <w:r w:rsidRPr="007B76D1">
        <w:rPr>
          <w:sz w:val="24"/>
          <w:szCs w:val="24"/>
        </w:rPr>
        <w:t>shalat berjama’ah karena hadats atau sebab lainnya, maka dapat</w:t>
      </w:r>
      <w:r w:rsidR="00521700">
        <w:rPr>
          <w:sz w:val="24"/>
          <w:szCs w:val="24"/>
        </w:rPr>
        <w:t xml:space="preserve"> </w:t>
      </w:r>
      <w:r w:rsidRPr="007B76D1">
        <w:rPr>
          <w:sz w:val="24"/>
          <w:szCs w:val="24"/>
        </w:rPr>
        <w:t>menyerahkan kepada kepada salah satu makmum untuk</w:t>
      </w:r>
      <w:r w:rsidR="00521700">
        <w:rPr>
          <w:sz w:val="24"/>
          <w:szCs w:val="24"/>
        </w:rPr>
        <w:t xml:space="preserve"> </w:t>
      </w:r>
      <w:r w:rsidRPr="007B76D1">
        <w:rPr>
          <w:sz w:val="24"/>
          <w:szCs w:val="24"/>
        </w:rPr>
        <w:t>menggantinya.</w:t>
      </w:r>
      <w:r w:rsidR="00521700">
        <w:rPr>
          <w:sz w:val="24"/>
          <w:szCs w:val="24"/>
        </w:rPr>
        <w:t xml:space="preserve"> </w:t>
      </w:r>
    </w:p>
    <w:p w:rsidR="00521700" w:rsidRDefault="007B76D1" w:rsidP="00521700">
      <w:pPr>
        <w:autoSpaceDE w:val="0"/>
        <w:autoSpaceDN w:val="0"/>
        <w:adjustRightInd w:val="0"/>
        <w:spacing w:before="60" w:after="60"/>
        <w:ind w:left="709"/>
        <w:jc w:val="both"/>
        <w:rPr>
          <w:sz w:val="24"/>
          <w:szCs w:val="24"/>
        </w:rPr>
      </w:pPr>
      <w:r w:rsidRPr="007B76D1">
        <w:rPr>
          <w:b/>
          <w:bCs/>
          <w:i/>
          <w:iCs/>
          <w:sz w:val="24"/>
          <w:szCs w:val="24"/>
        </w:rPr>
        <w:t xml:space="preserve">Kita menjadi tahu! </w:t>
      </w:r>
      <w:r w:rsidRPr="007B76D1">
        <w:rPr>
          <w:sz w:val="24"/>
          <w:szCs w:val="24"/>
        </w:rPr>
        <w:t>Shalat berjama’ah memiki banyak hikmahnya disamping juga</w:t>
      </w:r>
      <w:r w:rsidR="00521700">
        <w:rPr>
          <w:sz w:val="24"/>
          <w:szCs w:val="24"/>
        </w:rPr>
        <w:t xml:space="preserve"> </w:t>
      </w:r>
      <w:r w:rsidRPr="007B76D1">
        <w:rPr>
          <w:sz w:val="24"/>
          <w:szCs w:val="24"/>
        </w:rPr>
        <w:t>keutamaan yang dimilikinya. Berjama’ah tidak hanya mendapat nikmat dari Allah Swt.</w:t>
      </w:r>
      <w:r w:rsidR="00521700">
        <w:rPr>
          <w:sz w:val="24"/>
          <w:szCs w:val="24"/>
        </w:rPr>
        <w:t xml:space="preserve"> </w:t>
      </w:r>
      <w:r w:rsidRPr="007B76D1">
        <w:rPr>
          <w:sz w:val="24"/>
          <w:szCs w:val="24"/>
        </w:rPr>
        <w:t>dengan dilipatkan pahalanya menjadi 27 derajat dibanding shalat sendirian.</w:t>
      </w:r>
      <w:r w:rsidR="00521700">
        <w:rPr>
          <w:sz w:val="24"/>
          <w:szCs w:val="24"/>
        </w:rPr>
        <w:t xml:space="preserve"> </w:t>
      </w:r>
    </w:p>
    <w:p w:rsidR="00521700" w:rsidRDefault="007B76D1" w:rsidP="00521700">
      <w:pPr>
        <w:autoSpaceDE w:val="0"/>
        <w:autoSpaceDN w:val="0"/>
        <w:adjustRightInd w:val="0"/>
        <w:spacing w:before="60" w:after="60"/>
        <w:ind w:left="709"/>
        <w:jc w:val="both"/>
        <w:rPr>
          <w:sz w:val="24"/>
          <w:szCs w:val="24"/>
        </w:rPr>
      </w:pPr>
      <w:r w:rsidRPr="007B76D1">
        <w:rPr>
          <w:sz w:val="24"/>
          <w:szCs w:val="24"/>
        </w:rPr>
        <w:t>Shalat berjama’ah dapat memberikan pelajaran berharga bagi kita. Allah Swt.</w:t>
      </w:r>
      <w:r w:rsidR="00521700">
        <w:rPr>
          <w:sz w:val="24"/>
          <w:szCs w:val="24"/>
        </w:rPr>
        <w:t xml:space="preserve"> </w:t>
      </w:r>
      <w:r w:rsidRPr="007B76D1">
        <w:rPr>
          <w:sz w:val="24"/>
          <w:szCs w:val="24"/>
        </w:rPr>
        <w:t>mengajarkan kita melalui shalat berjama’ah tentang bagaimana seharusnya menjadi</w:t>
      </w:r>
      <w:r w:rsidR="00521700">
        <w:rPr>
          <w:sz w:val="24"/>
          <w:szCs w:val="24"/>
        </w:rPr>
        <w:t xml:space="preserve"> </w:t>
      </w:r>
      <w:r w:rsidRPr="007B76D1">
        <w:rPr>
          <w:sz w:val="24"/>
          <w:szCs w:val="24"/>
        </w:rPr>
        <w:t>pemimpin di lungkungan keluarga, masyarakat maupun Negara.</w:t>
      </w:r>
      <w:r w:rsidR="00521700">
        <w:rPr>
          <w:sz w:val="24"/>
          <w:szCs w:val="24"/>
        </w:rPr>
        <w:t xml:space="preserve"> </w:t>
      </w:r>
    </w:p>
    <w:p w:rsidR="007B76D1" w:rsidRPr="007B76D1" w:rsidRDefault="007B76D1" w:rsidP="00521700">
      <w:pPr>
        <w:autoSpaceDE w:val="0"/>
        <w:autoSpaceDN w:val="0"/>
        <w:adjustRightInd w:val="0"/>
        <w:spacing w:before="60" w:after="60"/>
        <w:ind w:left="709"/>
        <w:jc w:val="both"/>
        <w:rPr>
          <w:i/>
          <w:iCs/>
          <w:sz w:val="24"/>
          <w:szCs w:val="24"/>
        </w:rPr>
      </w:pPr>
      <w:r w:rsidRPr="007B76D1">
        <w:rPr>
          <w:i/>
          <w:iCs/>
          <w:sz w:val="24"/>
          <w:szCs w:val="24"/>
        </w:rPr>
        <w:t>Ayo kita bandingkan!</w:t>
      </w:r>
    </w:p>
    <w:tbl>
      <w:tblPr>
        <w:tblStyle w:val="TableGrid"/>
        <w:tblW w:w="8363" w:type="dxa"/>
        <w:tblInd w:w="817" w:type="dxa"/>
        <w:tblLook w:val="04A0"/>
      </w:tblPr>
      <w:tblGrid>
        <w:gridCol w:w="4111"/>
        <w:gridCol w:w="4252"/>
      </w:tblGrid>
      <w:tr w:rsidR="007B76D1" w:rsidRPr="007B76D1" w:rsidTr="00521700">
        <w:tc>
          <w:tcPr>
            <w:tcW w:w="4111" w:type="dxa"/>
            <w:vAlign w:val="center"/>
          </w:tcPr>
          <w:p w:rsidR="007B76D1" w:rsidRPr="007B76D1" w:rsidRDefault="007B76D1" w:rsidP="00521700">
            <w:pPr>
              <w:spacing w:before="60" w:after="60"/>
              <w:jc w:val="center"/>
              <w:rPr>
                <w:sz w:val="24"/>
                <w:szCs w:val="24"/>
              </w:rPr>
            </w:pPr>
            <w:r w:rsidRPr="007B76D1">
              <w:rPr>
                <w:b/>
                <w:bCs/>
                <w:sz w:val="24"/>
                <w:szCs w:val="24"/>
              </w:rPr>
              <w:t>Hikmah dari Posisi Imam</w:t>
            </w:r>
          </w:p>
        </w:tc>
        <w:tc>
          <w:tcPr>
            <w:tcW w:w="4252" w:type="dxa"/>
            <w:vAlign w:val="center"/>
          </w:tcPr>
          <w:p w:rsidR="007B76D1" w:rsidRPr="007B76D1" w:rsidRDefault="007B76D1" w:rsidP="00521700">
            <w:pPr>
              <w:spacing w:before="60" w:after="60"/>
              <w:jc w:val="center"/>
              <w:rPr>
                <w:sz w:val="24"/>
                <w:szCs w:val="24"/>
              </w:rPr>
            </w:pPr>
            <w:r w:rsidRPr="007B76D1">
              <w:rPr>
                <w:b/>
                <w:bCs/>
                <w:sz w:val="24"/>
                <w:szCs w:val="24"/>
              </w:rPr>
              <w:t>Hikmah dari Posisi Makmum</w:t>
            </w:r>
          </w:p>
        </w:tc>
      </w:tr>
      <w:tr w:rsidR="007B76D1" w:rsidRPr="007B76D1" w:rsidTr="00521700">
        <w:tc>
          <w:tcPr>
            <w:tcW w:w="4111" w:type="dxa"/>
          </w:tcPr>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1. </w:t>
            </w:r>
            <w:r w:rsidR="00521700">
              <w:rPr>
                <w:sz w:val="24"/>
                <w:szCs w:val="24"/>
              </w:rPr>
              <w:tab/>
            </w:r>
            <w:r w:rsidRPr="007B76D1">
              <w:rPr>
                <w:sz w:val="24"/>
                <w:szCs w:val="24"/>
              </w:rPr>
              <w:t>Sebagai pemimpin harus adil tanpa</w:t>
            </w:r>
            <w:r w:rsidR="00521700">
              <w:rPr>
                <w:sz w:val="24"/>
                <w:szCs w:val="24"/>
              </w:rPr>
              <w:t xml:space="preserve"> </w:t>
            </w:r>
            <w:r w:rsidRPr="007B76D1">
              <w:rPr>
                <w:sz w:val="24"/>
                <w:szCs w:val="24"/>
              </w:rPr>
              <w:t>membeda-bedakan satu dengan</w:t>
            </w:r>
            <w:r w:rsidR="00521700">
              <w:rPr>
                <w:sz w:val="24"/>
                <w:szCs w:val="24"/>
              </w:rPr>
              <w:t xml:space="preserve"> </w:t>
            </w:r>
            <w:r w:rsidRPr="007B76D1">
              <w:rPr>
                <w:sz w:val="24"/>
                <w:szCs w:val="24"/>
              </w:rPr>
              <w:t>lainnya.</w:t>
            </w:r>
          </w:p>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2. </w:t>
            </w:r>
            <w:r w:rsidR="00521700">
              <w:rPr>
                <w:sz w:val="24"/>
                <w:szCs w:val="24"/>
              </w:rPr>
              <w:tab/>
            </w:r>
            <w:r w:rsidRPr="007B76D1">
              <w:rPr>
                <w:sz w:val="24"/>
                <w:szCs w:val="24"/>
              </w:rPr>
              <w:t>Kepemimpinan adalah amanah dari</w:t>
            </w:r>
            <w:r w:rsidR="00521700">
              <w:rPr>
                <w:sz w:val="24"/>
                <w:szCs w:val="24"/>
              </w:rPr>
              <w:t xml:space="preserve"> </w:t>
            </w:r>
            <w:r w:rsidRPr="007B76D1">
              <w:rPr>
                <w:sz w:val="24"/>
                <w:szCs w:val="24"/>
              </w:rPr>
              <w:t>Allah Swt. dan bukan hanya sekadar</w:t>
            </w:r>
            <w:r w:rsidR="00521700">
              <w:rPr>
                <w:sz w:val="24"/>
                <w:szCs w:val="24"/>
              </w:rPr>
              <w:t xml:space="preserve"> </w:t>
            </w:r>
            <w:r w:rsidRPr="007B76D1">
              <w:rPr>
                <w:sz w:val="24"/>
                <w:szCs w:val="24"/>
              </w:rPr>
              <w:t>berkuasa..</w:t>
            </w:r>
          </w:p>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3. </w:t>
            </w:r>
            <w:r w:rsidR="00521700">
              <w:rPr>
                <w:sz w:val="24"/>
                <w:szCs w:val="24"/>
              </w:rPr>
              <w:tab/>
            </w:r>
            <w:r w:rsidRPr="007B76D1">
              <w:rPr>
                <w:sz w:val="24"/>
                <w:szCs w:val="24"/>
              </w:rPr>
              <w:t>Sebagai pemimpin haruslah</w:t>
            </w:r>
            <w:r w:rsidR="00521700">
              <w:rPr>
                <w:sz w:val="24"/>
                <w:szCs w:val="24"/>
              </w:rPr>
              <w:t xml:space="preserve"> </w:t>
            </w:r>
            <w:r w:rsidRPr="007B76D1">
              <w:rPr>
                <w:sz w:val="24"/>
                <w:szCs w:val="24"/>
              </w:rPr>
              <w:t>menyadari tanggung jawabnya,</w:t>
            </w:r>
            <w:r w:rsidR="00521700">
              <w:rPr>
                <w:sz w:val="24"/>
                <w:szCs w:val="24"/>
              </w:rPr>
              <w:t xml:space="preserve"> </w:t>
            </w:r>
            <w:r w:rsidRPr="007B76D1">
              <w:rPr>
                <w:sz w:val="24"/>
                <w:szCs w:val="24"/>
              </w:rPr>
              <w:t>melayani, dan memberikan</w:t>
            </w:r>
            <w:r w:rsidR="00521700">
              <w:rPr>
                <w:sz w:val="24"/>
                <w:szCs w:val="24"/>
              </w:rPr>
              <w:t xml:space="preserve"> </w:t>
            </w:r>
            <w:r w:rsidRPr="007B76D1">
              <w:rPr>
                <w:sz w:val="24"/>
                <w:szCs w:val="24"/>
              </w:rPr>
              <w:t>keteladanan yang baik.</w:t>
            </w:r>
          </w:p>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4. </w:t>
            </w:r>
            <w:r w:rsidR="00521700">
              <w:rPr>
                <w:sz w:val="24"/>
                <w:szCs w:val="24"/>
              </w:rPr>
              <w:tab/>
            </w:r>
            <w:r w:rsidRPr="007B76D1">
              <w:rPr>
                <w:sz w:val="24"/>
                <w:szCs w:val="24"/>
              </w:rPr>
              <w:t>Shalat berjama’ah juga menyadarkan</w:t>
            </w:r>
            <w:r w:rsidR="00521700">
              <w:rPr>
                <w:sz w:val="24"/>
                <w:szCs w:val="24"/>
              </w:rPr>
              <w:t xml:space="preserve"> </w:t>
            </w:r>
            <w:r w:rsidRPr="007B76D1">
              <w:rPr>
                <w:sz w:val="24"/>
                <w:szCs w:val="24"/>
              </w:rPr>
              <w:t>kepemimpinan bukanlah kekuasaan</w:t>
            </w:r>
            <w:r w:rsidR="00521700">
              <w:rPr>
                <w:sz w:val="24"/>
                <w:szCs w:val="24"/>
              </w:rPr>
              <w:t xml:space="preserve"> </w:t>
            </w:r>
            <w:r w:rsidRPr="007B76D1">
              <w:rPr>
                <w:sz w:val="24"/>
                <w:szCs w:val="24"/>
              </w:rPr>
              <w:t>yang harus dipertahankan dengan</w:t>
            </w:r>
            <w:r w:rsidR="00521700">
              <w:rPr>
                <w:sz w:val="24"/>
                <w:szCs w:val="24"/>
              </w:rPr>
              <w:t xml:space="preserve"> </w:t>
            </w:r>
            <w:r w:rsidRPr="007B76D1">
              <w:rPr>
                <w:sz w:val="24"/>
                <w:szCs w:val="24"/>
              </w:rPr>
              <w:t>segala cara. Jika memang sudah</w:t>
            </w:r>
            <w:r w:rsidR="00521700">
              <w:rPr>
                <w:sz w:val="24"/>
                <w:szCs w:val="24"/>
              </w:rPr>
              <w:t xml:space="preserve"> </w:t>
            </w:r>
            <w:r w:rsidRPr="007B76D1">
              <w:rPr>
                <w:sz w:val="24"/>
                <w:szCs w:val="24"/>
              </w:rPr>
              <w:t>waktunya diganti, maka harus</w:t>
            </w:r>
            <w:r w:rsidR="00521700">
              <w:rPr>
                <w:sz w:val="24"/>
                <w:szCs w:val="24"/>
              </w:rPr>
              <w:t xml:space="preserve"> </w:t>
            </w:r>
            <w:r w:rsidRPr="007B76D1">
              <w:rPr>
                <w:sz w:val="24"/>
                <w:szCs w:val="24"/>
              </w:rPr>
              <w:t>diterima dengan lapang dada.</w:t>
            </w:r>
          </w:p>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5. </w:t>
            </w:r>
            <w:r w:rsidR="00521700">
              <w:rPr>
                <w:sz w:val="24"/>
                <w:szCs w:val="24"/>
              </w:rPr>
              <w:tab/>
            </w:r>
            <w:r w:rsidRPr="007B76D1">
              <w:rPr>
                <w:sz w:val="24"/>
                <w:szCs w:val="24"/>
              </w:rPr>
              <w:t>Sebagai pemimpinan, shalat</w:t>
            </w:r>
            <w:r w:rsidR="00521700">
              <w:rPr>
                <w:sz w:val="24"/>
                <w:szCs w:val="24"/>
              </w:rPr>
              <w:t xml:space="preserve"> </w:t>
            </w:r>
            <w:r w:rsidRPr="007B76D1">
              <w:rPr>
                <w:sz w:val="24"/>
                <w:szCs w:val="24"/>
              </w:rPr>
              <w:t>berjama’ah juga memberikan</w:t>
            </w:r>
            <w:r w:rsidR="00521700">
              <w:rPr>
                <w:sz w:val="24"/>
                <w:szCs w:val="24"/>
              </w:rPr>
              <w:t xml:space="preserve"> </w:t>
            </w:r>
            <w:r w:rsidRPr="007B76D1">
              <w:rPr>
                <w:sz w:val="24"/>
                <w:szCs w:val="24"/>
              </w:rPr>
              <w:t>pelajaran arti penting menerima</w:t>
            </w:r>
            <w:r w:rsidR="00521700">
              <w:rPr>
                <w:sz w:val="24"/>
                <w:szCs w:val="24"/>
              </w:rPr>
              <w:t xml:space="preserve"> </w:t>
            </w:r>
            <w:r w:rsidRPr="007B76D1">
              <w:rPr>
                <w:sz w:val="24"/>
                <w:szCs w:val="24"/>
              </w:rPr>
              <w:t>kritik, saran, dan masukan perbaikan dari rakyatnya.</w:t>
            </w:r>
            <w:r w:rsidR="00521700">
              <w:rPr>
                <w:sz w:val="24"/>
                <w:szCs w:val="24"/>
              </w:rPr>
              <w:t xml:space="preserve"> </w:t>
            </w:r>
          </w:p>
        </w:tc>
        <w:tc>
          <w:tcPr>
            <w:tcW w:w="4252" w:type="dxa"/>
          </w:tcPr>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1. </w:t>
            </w:r>
            <w:r w:rsidR="00521700">
              <w:rPr>
                <w:sz w:val="24"/>
                <w:szCs w:val="24"/>
              </w:rPr>
              <w:tab/>
            </w:r>
            <w:r w:rsidRPr="007B76D1">
              <w:rPr>
                <w:sz w:val="24"/>
                <w:szCs w:val="24"/>
              </w:rPr>
              <w:t>Sebagai masyarakat atau warga Negara</w:t>
            </w:r>
            <w:r w:rsidR="00521700">
              <w:rPr>
                <w:sz w:val="24"/>
                <w:szCs w:val="24"/>
              </w:rPr>
              <w:t xml:space="preserve"> </w:t>
            </w:r>
            <w:r w:rsidRPr="007B76D1">
              <w:rPr>
                <w:sz w:val="24"/>
                <w:szCs w:val="24"/>
              </w:rPr>
              <w:t>harus taat dalam menerima keputusan</w:t>
            </w:r>
            <w:r w:rsidR="00521700">
              <w:rPr>
                <w:sz w:val="24"/>
                <w:szCs w:val="24"/>
              </w:rPr>
              <w:t xml:space="preserve"> </w:t>
            </w:r>
            <w:r w:rsidRPr="007B76D1">
              <w:rPr>
                <w:sz w:val="24"/>
                <w:szCs w:val="24"/>
              </w:rPr>
              <w:t>dari pemimpinnya. Namun, tetap</w:t>
            </w:r>
            <w:r w:rsidR="00521700">
              <w:rPr>
                <w:sz w:val="24"/>
                <w:szCs w:val="24"/>
              </w:rPr>
              <w:t xml:space="preserve"> </w:t>
            </w:r>
            <w:r w:rsidRPr="007B76D1">
              <w:rPr>
                <w:sz w:val="24"/>
                <w:szCs w:val="24"/>
              </w:rPr>
              <w:t>terbuka untuk melakukan kritik dan</w:t>
            </w:r>
            <w:r w:rsidR="00521700">
              <w:rPr>
                <w:sz w:val="24"/>
                <w:szCs w:val="24"/>
              </w:rPr>
              <w:t xml:space="preserve"> </w:t>
            </w:r>
            <w:r w:rsidRPr="007B76D1">
              <w:rPr>
                <w:sz w:val="24"/>
                <w:szCs w:val="24"/>
              </w:rPr>
              <w:t>koreksi jika pemimpin melakukan</w:t>
            </w:r>
            <w:r w:rsidR="00521700">
              <w:rPr>
                <w:sz w:val="24"/>
                <w:szCs w:val="24"/>
              </w:rPr>
              <w:t xml:space="preserve"> </w:t>
            </w:r>
            <w:r w:rsidRPr="007B76D1">
              <w:rPr>
                <w:sz w:val="24"/>
                <w:szCs w:val="24"/>
              </w:rPr>
              <w:t>kesalahan.</w:t>
            </w:r>
          </w:p>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2. </w:t>
            </w:r>
            <w:r w:rsidR="00521700">
              <w:rPr>
                <w:sz w:val="24"/>
                <w:szCs w:val="24"/>
              </w:rPr>
              <w:tab/>
            </w:r>
            <w:r w:rsidRPr="007B76D1">
              <w:rPr>
                <w:sz w:val="24"/>
                <w:szCs w:val="24"/>
              </w:rPr>
              <w:t>Posisi sebagai masyarakat atau warga</w:t>
            </w:r>
            <w:r w:rsidR="00521700">
              <w:rPr>
                <w:sz w:val="24"/>
                <w:szCs w:val="24"/>
              </w:rPr>
              <w:t xml:space="preserve"> </w:t>
            </w:r>
            <w:r w:rsidRPr="007B76D1">
              <w:rPr>
                <w:sz w:val="24"/>
                <w:szCs w:val="24"/>
              </w:rPr>
              <w:t>negara juga merupakan amanah Allah</w:t>
            </w:r>
            <w:r w:rsidR="00521700">
              <w:rPr>
                <w:sz w:val="24"/>
                <w:szCs w:val="24"/>
              </w:rPr>
              <w:t xml:space="preserve"> </w:t>
            </w:r>
            <w:r w:rsidRPr="007B76D1">
              <w:rPr>
                <w:sz w:val="24"/>
                <w:szCs w:val="24"/>
              </w:rPr>
              <w:t>Swt. yang harus dijaga.</w:t>
            </w:r>
          </w:p>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3. </w:t>
            </w:r>
            <w:r w:rsidR="00521700">
              <w:rPr>
                <w:sz w:val="24"/>
                <w:szCs w:val="24"/>
              </w:rPr>
              <w:tab/>
            </w:r>
            <w:r w:rsidRPr="007B76D1">
              <w:rPr>
                <w:sz w:val="24"/>
                <w:szCs w:val="24"/>
              </w:rPr>
              <w:t>Sebagai penerima tanggung jawab dari</w:t>
            </w:r>
            <w:r w:rsidR="00521700">
              <w:rPr>
                <w:sz w:val="24"/>
                <w:szCs w:val="24"/>
              </w:rPr>
              <w:t xml:space="preserve"> </w:t>
            </w:r>
            <w:r w:rsidRPr="007B76D1">
              <w:rPr>
                <w:sz w:val="24"/>
                <w:szCs w:val="24"/>
              </w:rPr>
              <w:t>pemimpinan, masyarakat atau warga</w:t>
            </w:r>
            <w:r w:rsidR="00521700">
              <w:rPr>
                <w:sz w:val="24"/>
                <w:szCs w:val="24"/>
              </w:rPr>
              <w:t xml:space="preserve"> </w:t>
            </w:r>
            <w:r w:rsidRPr="007B76D1">
              <w:rPr>
                <w:sz w:val="24"/>
                <w:szCs w:val="24"/>
              </w:rPr>
              <w:t>Negara seharusnya juga berpartisipasi</w:t>
            </w:r>
            <w:r w:rsidR="00521700">
              <w:rPr>
                <w:sz w:val="24"/>
                <w:szCs w:val="24"/>
              </w:rPr>
              <w:t xml:space="preserve"> </w:t>
            </w:r>
            <w:r w:rsidRPr="007B76D1">
              <w:rPr>
                <w:sz w:val="24"/>
                <w:szCs w:val="24"/>
              </w:rPr>
              <w:t>secara aktif.</w:t>
            </w:r>
          </w:p>
          <w:p w:rsidR="007B76D1" w:rsidRPr="007B76D1" w:rsidRDefault="007B76D1" w:rsidP="00521700">
            <w:pPr>
              <w:autoSpaceDE w:val="0"/>
              <w:autoSpaceDN w:val="0"/>
              <w:adjustRightInd w:val="0"/>
              <w:spacing w:before="60" w:after="60"/>
              <w:ind w:left="317" w:hanging="317"/>
              <w:rPr>
                <w:sz w:val="24"/>
                <w:szCs w:val="24"/>
              </w:rPr>
            </w:pPr>
            <w:r w:rsidRPr="007B76D1">
              <w:rPr>
                <w:sz w:val="24"/>
                <w:szCs w:val="24"/>
              </w:rPr>
              <w:t xml:space="preserve">4. </w:t>
            </w:r>
            <w:r w:rsidR="00521700">
              <w:rPr>
                <w:sz w:val="24"/>
                <w:szCs w:val="24"/>
              </w:rPr>
              <w:tab/>
            </w:r>
            <w:r w:rsidRPr="007B76D1">
              <w:rPr>
                <w:sz w:val="24"/>
                <w:szCs w:val="24"/>
              </w:rPr>
              <w:t>Dalam melakukan koreksi seharusnya</w:t>
            </w:r>
            <w:r w:rsidR="00521700">
              <w:rPr>
                <w:sz w:val="24"/>
                <w:szCs w:val="24"/>
              </w:rPr>
              <w:t xml:space="preserve"> </w:t>
            </w:r>
            <w:r w:rsidRPr="007B76D1">
              <w:rPr>
                <w:sz w:val="24"/>
                <w:szCs w:val="24"/>
              </w:rPr>
              <w:t>dilakukan dengan mekanisme yang</w:t>
            </w:r>
            <w:r w:rsidR="00521700">
              <w:rPr>
                <w:sz w:val="24"/>
                <w:szCs w:val="24"/>
              </w:rPr>
              <w:t xml:space="preserve"> </w:t>
            </w:r>
            <w:r w:rsidRPr="007B76D1">
              <w:rPr>
                <w:sz w:val="24"/>
                <w:szCs w:val="24"/>
              </w:rPr>
              <w:t>berlaku.</w:t>
            </w:r>
          </w:p>
        </w:tc>
      </w:tr>
    </w:tbl>
    <w:p w:rsidR="001F1A08" w:rsidRPr="007B76D1" w:rsidRDefault="001F1A08" w:rsidP="000E7828">
      <w:pPr>
        <w:spacing w:before="60" w:after="60"/>
        <w:rPr>
          <w:sz w:val="24"/>
          <w:szCs w:val="24"/>
        </w:rPr>
      </w:pPr>
    </w:p>
    <w:p w:rsidR="001F1A08" w:rsidRPr="007B76D1" w:rsidRDefault="001F1A08" w:rsidP="000E7828">
      <w:pPr>
        <w:shd w:val="clear" w:color="auto" w:fill="DAEEF3" w:themeFill="accent5" w:themeFillTint="33"/>
        <w:spacing w:before="60" w:after="60"/>
        <w:rPr>
          <w:b/>
          <w:bCs/>
          <w:i/>
          <w:iCs/>
          <w:caps/>
          <w:sz w:val="24"/>
          <w:szCs w:val="24"/>
        </w:rPr>
      </w:pPr>
      <w:r w:rsidRPr="007B76D1">
        <w:rPr>
          <w:b/>
          <w:bCs/>
          <w:i/>
          <w:iCs/>
          <w:caps/>
          <w:sz w:val="24"/>
          <w:szCs w:val="24"/>
        </w:rPr>
        <w:t>Lampiran 3</w:t>
      </w:r>
    </w:p>
    <w:p w:rsidR="001F1A08" w:rsidRPr="007B76D1" w:rsidRDefault="001F1A08" w:rsidP="000E7828">
      <w:pPr>
        <w:shd w:val="clear" w:color="auto" w:fill="DAEEF3" w:themeFill="accent5" w:themeFillTint="33"/>
        <w:spacing w:before="60" w:after="60"/>
        <w:jc w:val="center"/>
        <w:rPr>
          <w:b/>
          <w:bCs/>
          <w:caps/>
          <w:sz w:val="24"/>
          <w:szCs w:val="24"/>
        </w:rPr>
      </w:pPr>
      <w:r w:rsidRPr="007B76D1">
        <w:rPr>
          <w:b/>
          <w:bCs/>
          <w:caps/>
          <w:sz w:val="24"/>
          <w:szCs w:val="24"/>
        </w:rPr>
        <w:t>GLOSARIUM</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Thaharah</w:t>
      </w:r>
      <w:r w:rsidRPr="007B76D1">
        <w:rPr>
          <w:sz w:val="24"/>
          <w:szCs w:val="24"/>
        </w:rPr>
        <w:t xml:space="preserve"> </w:t>
      </w:r>
      <w:r w:rsidRPr="007B76D1">
        <w:rPr>
          <w:sz w:val="24"/>
          <w:szCs w:val="24"/>
        </w:rPr>
        <w:tab/>
        <w:t xml:space="preserve">: </w:t>
      </w:r>
      <w:r w:rsidRPr="007B76D1">
        <w:rPr>
          <w:sz w:val="24"/>
          <w:szCs w:val="24"/>
        </w:rPr>
        <w:tab/>
        <w:t>bersuci dari najis dan hadats dengan cara-cara yang telah diatur oleh syariat Islam melalui ilmu fikih.</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Najis</w:t>
      </w:r>
      <w:r w:rsidRPr="007B76D1">
        <w:rPr>
          <w:sz w:val="24"/>
          <w:szCs w:val="24"/>
        </w:rPr>
        <w:t xml:space="preserve"> </w:t>
      </w:r>
      <w:r w:rsidRPr="007B76D1">
        <w:rPr>
          <w:sz w:val="24"/>
          <w:szCs w:val="24"/>
        </w:rPr>
        <w:tab/>
        <w:t>:</w:t>
      </w:r>
      <w:r w:rsidRPr="007B76D1">
        <w:rPr>
          <w:sz w:val="24"/>
          <w:szCs w:val="24"/>
        </w:rPr>
        <w:tab/>
        <w:t>Segala jenis kotoran yang menjijikkan dan harus disucikan berdasarkan ketentuan yang fikih agar ibadah-ibadah tertentu dapat diterima.</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Istinja’</w:t>
      </w:r>
      <w:r w:rsidRPr="007B76D1">
        <w:rPr>
          <w:sz w:val="24"/>
          <w:szCs w:val="24"/>
        </w:rPr>
        <w:t xml:space="preserve"> </w:t>
      </w:r>
      <w:r w:rsidRPr="007B76D1">
        <w:rPr>
          <w:sz w:val="24"/>
          <w:szCs w:val="24"/>
        </w:rPr>
        <w:tab/>
        <w:t xml:space="preserve">: </w:t>
      </w:r>
      <w:r w:rsidRPr="007B76D1">
        <w:rPr>
          <w:sz w:val="24"/>
          <w:szCs w:val="24"/>
        </w:rPr>
        <w:tab/>
        <w:t>Salah satu cara untuk mensucikan najis dengan menggunakan alat yang berupa benda-benda padat dengan ketentuan-ketentuan tertentu.</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Hadats</w:t>
      </w:r>
      <w:r w:rsidRPr="007B76D1">
        <w:rPr>
          <w:sz w:val="24"/>
          <w:szCs w:val="24"/>
        </w:rPr>
        <w:t xml:space="preserve"> </w:t>
      </w:r>
      <w:r w:rsidRPr="007B76D1">
        <w:rPr>
          <w:sz w:val="24"/>
          <w:szCs w:val="24"/>
        </w:rPr>
        <w:tab/>
        <w:t xml:space="preserve">: </w:t>
      </w:r>
      <w:r w:rsidRPr="007B76D1">
        <w:rPr>
          <w:sz w:val="24"/>
          <w:szCs w:val="24"/>
        </w:rPr>
        <w:tab/>
        <w:t>Perkara yang terdapat pada beberapa anggota tubuh manusia yang jika keluar dari tubuh manusia dapat menghalangi sahnya shalat.</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Tayamum</w:t>
      </w:r>
      <w:r w:rsidRPr="007B76D1">
        <w:rPr>
          <w:sz w:val="24"/>
          <w:szCs w:val="24"/>
        </w:rPr>
        <w:t xml:space="preserve"> </w:t>
      </w:r>
      <w:r w:rsidRPr="007B76D1">
        <w:rPr>
          <w:sz w:val="24"/>
          <w:szCs w:val="24"/>
        </w:rPr>
        <w:tab/>
        <w:t xml:space="preserve">: </w:t>
      </w:r>
      <w:r w:rsidRPr="007B76D1">
        <w:rPr>
          <w:sz w:val="24"/>
          <w:szCs w:val="24"/>
        </w:rPr>
        <w:tab/>
        <w:t>Salah satu bentuk bersuci dengan cara mengusap debu ke wajah dan kedua tangan dengan syarat-syarat tertentu sebagai ganti berwudhu dan mandi besar.</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Shalat fardlu</w:t>
      </w:r>
      <w:r w:rsidRPr="007B76D1">
        <w:rPr>
          <w:sz w:val="24"/>
          <w:szCs w:val="24"/>
        </w:rPr>
        <w:t xml:space="preserve"> </w:t>
      </w:r>
      <w:r w:rsidRPr="007B76D1">
        <w:rPr>
          <w:sz w:val="24"/>
          <w:szCs w:val="24"/>
        </w:rPr>
        <w:tab/>
        <w:t>:</w:t>
      </w:r>
      <w:r w:rsidRPr="007B76D1">
        <w:rPr>
          <w:sz w:val="24"/>
          <w:szCs w:val="24"/>
        </w:rPr>
        <w:tab/>
        <w:t>Semua perkataan dan perbuatan tertentu yang dimulai dari takbir dan diakhiri dengan salam yang jumlah lima dalam sehari-semalam.</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Syarat wajib shalat fardlu</w:t>
      </w:r>
      <w:r w:rsidRPr="007B76D1">
        <w:rPr>
          <w:b/>
          <w:sz w:val="24"/>
          <w:szCs w:val="24"/>
        </w:rPr>
        <w:tab/>
      </w:r>
      <w:r w:rsidRPr="007B76D1">
        <w:rPr>
          <w:sz w:val="24"/>
          <w:szCs w:val="24"/>
        </w:rPr>
        <w:t>:</w:t>
      </w:r>
      <w:r w:rsidRPr="007B76D1">
        <w:rPr>
          <w:sz w:val="24"/>
          <w:szCs w:val="24"/>
        </w:rPr>
        <w:tab/>
        <w:t>Seperangkat ketentuan yang berakibat pada munculnya kewajiban melaksanakan shalat bagi setiap muslim.</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Syarat sah shalat fardlu</w:t>
      </w:r>
      <w:r w:rsidRPr="007B76D1">
        <w:rPr>
          <w:b/>
          <w:sz w:val="24"/>
          <w:szCs w:val="24"/>
        </w:rPr>
        <w:tab/>
      </w:r>
      <w:r w:rsidRPr="007B76D1">
        <w:rPr>
          <w:sz w:val="24"/>
          <w:szCs w:val="24"/>
        </w:rPr>
        <w:t>:</w:t>
      </w:r>
      <w:r w:rsidRPr="007B76D1">
        <w:rPr>
          <w:sz w:val="24"/>
          <w:szCs w:val="24"/>
        </w:rPr>
        <w:tab/>
        <w:t>Ketentuan-ketentuan yang harus dipenuhi sebelum shalat dilaksanakan.</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Rukun shalat fardlu</w:t>
      </w:r>
      <w:r w:rsidRPr="007B76D1">
        <w:rPr>
          <w:sz w:val="24"/>
          <w:szCs w:val="24"/>
        </w:rPr>
        <w:t xml:space="preserve"> </w:t>
      </w:r>
      <w:r w:rsidRPr="007B76D1">
        <w:rPr>
          <w:sz w:val="24"/>
          <w:szCs w:val="24"/>
        </w:rPr>
        <w:tab/>
        <w:t>:</w:t>
      </w:r>
      <w:r w:rsidRPr="007B76D1">
        <w:rPr>
          <w:sz w:val="24"/>
          <w:szCs w:val="24"/>
        </w:rPr>
        <w:tab/>
        <w:t>Seluruh ketentuan yang harus dipenuhi selama pelaksanaan shalat berlangsung.</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Sunnah ab’adl</w:t>
      </w:r>
      <w:r w:rsidRPr="007B76D1">
        <w:rPr>
          <w:sz w:val="24"/>
          <w:szCs w:val="24"/>
        </w:rPr>
        <w:t xml:space="preserve"> </w:t>
      </w:r>
      <w:r w:rsidRPr="007B76D1">
        <w:rPr>
          <w:sz w:val="24"/>
          <w:szCs w:val="24"/>
        </w:rPr>
        <w:tab/>
        <w:t>:</w:t>
      </w:r>
      <w:r w:rsidRPr="007B76D1">
        <w:rPr>
          <w:sz w:val="24"/>
          <w:szCs w:val="24"/>
        </w:rPr>
        <w:tab/>
        <w:t>Ketentuan-ketentuan yang sangat dianjurkan untuk dipenuhi selama pelaksanaan shalat, namun tidak difardukan.</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Sunnah hai’ah</w:t>
      </w:r>
      <w:r w:rsidRPr="007B76D1">
        <w:rPr>
          <w:sz w:val="24"/>
          <w:szCs w:val="24"/>
        </w:rPr>
        <w:t xml:space="preserve"> </w:t>
      </w:r>
      <w:r w:rsidRPr="007B76D1">
        <w:rPr>
          <w:sz w:val="24"/>
          <w:szCs w:val="24"/>
        </w:rPr>
        <w:tab/>
        <w:t>:</w:t>
      </w:r>
      <w:r w:rsidRPr="007B76D1">
        <w:rPr>
          <w:sz w:val="24"/>
          <w:szCs w:val="24"/>
        </w:rPr>
        <w:tab/>
        <w:t>Ketentuan-ketentuan yang dianjurkan untuk dipenuhi selama shalat berlangsung.</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Perkara yang membatalkan shalat</w:t>
      </w:r>
      <w:r w:rsidRPr="007B76D1">
        <w:rPr>
          <w:sz w:val="24"/>
          <w:szCs w:val="24"/>
        </w:rPr>
        <w:t xml:space="preserve"> </w:t>
      </w:r>
      <w:r w:rsidRPr="007B76D1">
        <w:rPr>
          <w:sz w:val="24"/>
          <w:szCs w:val="24"/>
        </w:rPr>
        <w:tab/>
        <w:t>:</w:t>
      </w:r>
      <w:r w:rsidRPr="007B76D1">
        <w:rPr>
          <w:sz w:val="24"/>
          <w:szCs w:val="24"/>
        </w:rPr>
        <w:tab/>
        <w:t>Seperangkat ketentuan yang jika dilanggar dapat berakibat tidak sah atau tidak diterima shalatnya seseorang.</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Shalat berjama’ah</w:t>
      </w:r>
      <w:r w:rsidRPr="007B76D1">
        <w:rPr>
          <w:sz w:val="24"/>
          <w:szCs w:val="24"/>
        </w:rPr>
        <w:t xml:space="preserve"> </w:t>
      </w:r>
      <w:r w:rsidRPr="007B76D1">
        <w:rPr>
          <w:sz w:val="24"/>
          <w:szCs w:val="24"/>
        </w:rPr>
        <w:tab/>
        <w:t>:</w:t>
      </w:r>
      <w:r w:rsidRPr="007B76D1">
        <w:rPr>
          <w:sz w:val="24"/>
          <w:szCs w:val="24"/>
        </w:rPr>
        <w:tab/>
      </w:r>
      <w:r w:rsidRPr="007B76D1">
        <w:rPr>
          <w:i/>
          <w:iCs/>
          <w:sz w:val="24"/>
          <w:szCs w:val="24"/>
        </w:rPr>
        <w:t>P</w:t>
      </w:r>
      <w:r w:rsidRPr="007B76D1">
        <w:rPr>
          <w:sz w:val="24"/>
          <w:szCs w:val="24"/>
        </w:rPr>
        <w:t>elaksanaan shalat yang melibatkan dua orang atau lebih sebagai satu kesatuan yang didalamnya ada peran sebagai imam dan makmum.</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 xml:space="preserve">Makmum </w:t>
      </w:r>
      <w:r w:rsidRPr="007B76D1">
        <w:rPr>
          <w:b/>
          <w:i/>
          <w:iCs/>
          <w:sz w:val="24"/>
          <w:szCs w:val="24"/>
        </w:rPr>
        <w:t>muwafiq</w:t>
      </w:r>
      <w:r w:rsidRPr="007B76D1">
        <w:rPr>
          <w:i/>
          <w:iCs/>
          <w:sz w:val="24"/>
          <w:szCs w:val="24"/>
        </w:rPr>
        <w:t xml:space="preserve"> </w:t>
      </w:r>
      <w:r w:rsidRPr="007B76D1">
        <w:rPr>
          <w:i/>
          <w:iCs/>
          <w:sz w:val="24"/>
          <w:szCs w:val="24"/>
        </w:rPr>
        <w:tab/>
      </w:r>
      <w:r w:rsidRPr="007B76D1">
        <w:rPr>
          <w:sz w:val="24"/>
          <w:szCs w:val="24"/>
        </w:rPr>
        <w:t>:</w:t>
      </w:r>
      <w:r w:rsidRPr="007B76D1">
        <w:rPr>
          <w:sz w:val="24"/>
          <w:szCs w:val="24"/>
        </w:rPr>
        <w:tab/>
        <w:t xml:space="preserve">Makmum yang mengikuti gerakan shalat imam sejak </w:t>
      </w:r>
      <w:r w:rsidRPr="007B76D1">
        <w:rPr>
          <w:i/>
          <w:iCs/>
          <w:sz w:val="24"/>
          <w:szCs w:val="24"/>
        </w:rPr>
        <w:t xml:space="preserve">takbiratul ihram </w:t>
      </w:r>
      <w:r w:rsidRPr="007B76D1">
        <w:rPr>
          <w:sz w:val="24"/>
          <w:szCs w:val="24"/>
        </w:rPr>
        <w:t>atau rakaat pertama atau tidak tertinggal lebih dari dua rukum.</w:t>
      </w:r>
    </w:p>
    <w:p w:rsidR="0019305F"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 xml:space="preserve">Makmum </w:t>
      </w:r>
      <w:r w:rsidRPr="007B76D1">
        <w:rPr>
          <w:b/>
          <w:i/>
          <w:iCs/>
          <w:sz w:val="24"/>
          <w:szCs w:val="24"/>
        </w:rPr>
        <w:t>masbuq</w:t>
      </w:r>
      <w:r w:rsidRPr="007B76D1">
        <w:rPr>
          <w:i/>
          <w:iCs/>
          <w:sz w:val="24"/>
          <w:szCs w:val="24"/>
        </w:rPr>
        <w:t xml:space="preserve"> </w:t>
      </w:r>
      <w:r w:rsidRPr="007B76D1">
        <w:rPr>
          <w:i/>
          <w:iCs/>
          <w:sz w:val="24"/>
          <w:szCs w:val="24"/>
        </w:rPr>
        <w:tab/>
      </w:r>
      <w:r w:rsidRPr="007B76D1">
        <w:rPr>
          <w:sz w:val="24"/>
          <w:szCs w:val="24"/>
        </w:rPr>
        <w:t>:</w:t>
      </w:r>
      <w:r w:rsidRPr="007B76D1">
        <w:rPr>
          <w:sz w:val="24"/>
          <w:szCs w:val="24"/>
        </w:rPr>
        <w:tab/>
        <w:t>Makmum yang tidak mengikuti imam dari rakaat pertama atau tertinggal lebih dari dua rukun.</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Dzikir</w:t>
      </w:r>
      <w:r w:rsidRPr="007B76D1">
        <w:rPr>
          <w:sz w:val="24"/>
          <w:szCs w:val="24"/>
        </w:rPr>
        <w:t xml:space="preserve"> </w:t>
      </w:r>
      <w:r w:rsidRPr="007B76D1">
        <w:rPr>
          <w:sz w:val="24"/>
          <w:szCs w:val="24"/>
        </w:rPr>
        <w:tab/>
        <w:t>:</w:t>
      </w:r>
      <w:r w:rsidRPr="007B76D1">
        <w:rPr>
          <w:sz w:val="24"/>
          <w:szCs w:val="24"/>
        </w:rPr>
        <w:tab/>
        <w:t>Mengingat Allah Swt. di mana saja dan kapan saja sebagai bentuk merasa rendah di hadapan-Nya.</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Doa</w:t>
      </w:r>
      <w:r w:rsidRPr="007B76D1">
        <w:rPr>
          <w:sz w:val="24"/>
          <w:szCs w:val="24"/>
        </w:rPr>
        <w:t xml:space="preserve"> </w:t>
      </w:r>
      <w:r w:rsidRPr="007B76D1">
        <w:rPr>
          <w:sz w:val="24"/>
          <w:szCs w:val="24"/>
        </w:rPr>
        <w:tab/>
        <w:t>:</w:t>
      </w:r>
      <w:r w:rsidRPr="007B76D1">
        <w:rPr>
          <w:sz w:val="24"/>
          <w:szCs w:val="24"/>
        </w:rPr>
        <w:tab/>
        <w:t>Meminta tolong atau memohon sesuatu kepada Allah agar harapan-harapan yang diingin dapat dikabulkan.</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Shalat Jum’at</w:t>
      </w:r>
      <w:r w:rsidRPr="007B76D1">
        <w:rPr>
          <w:sz w:val="24"/>
          <w:szCs w:val="24"/>
        </w:rPr>
        <w:t xml:space="preserve"> </w:t>
      </w:r>
      <w:r w:rsidRPr="007B76D1">
        <w:rPr>
          <w:sz w:val="24"/>
          <w:szCs w:val="24"/>
        </w:rPr>
        <w:tab/>
        <w:t>:</w:t>
      </w:r>
      <w:r w:rsidRPr="007B76D1">
        <w:rPr>
          <w:sz w:val="24"/>
          <w:szCs w:val="24"/>
        </w:rPr>
        <w:tab/>
        <w:t>Shalat wajib dua rakaat yang dilakukan setelah tergelincirnya mata hari atau waktu shalat Dhuhur bagi laki-laki yang telah memasuki usia baligh.</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Shalat jama’</w:t>
      </w:r>
      <w:r w:rsidRPr="007B76D1">
        <w:rPr>
          <w:sz w:val="24"/>
          <w:szCs w:val="24"/>
        </w:rPr>
        <w:t xml:space="preserve"> </w:t>
      </w:r>
      <w:r w:rsidRPr="007B76D1">
        <w:rPr>
          <w:sz w:val="24"/>
          <w:szCs w:val="24"/>
        </w:rPr>
        <w:tab/>
        <w:t>:</w:t>
      </w:r>
      <w:r w:rsidRPr="007B76D1">
        <w:rPr>
          <w:sz w:val="24"/>
          <w:szCs w:val="24"/>
        </w:rPr>
        <w:tab/>
        <w:t>Menggabungkan pelaksanaan dua shalat fardlu dalam satu waktu diantara salah satu dari dua shalat tersebut.</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Jama’ Taqdim</w:t>
      </w:r>
      <w:r w:rsidRPr="007B76D1">
        <w:rPr>
          <w:sz w:val="24"/>
          <w:szCs w:val="24"/>
        </w:rPr>
        <w:t xml:space="preserve"> </w:t>
      </w:r>
      <w:r w:rsidRPr="007B76D1">
        <w:rPr>
          <w:sz w:val="24"/>
          <w:szCs w:val="24"/>
        </w:rPr>
        <w:tab/>
        <w:t>:</w:t>
      </w:r>
      <w:r w:rsidRPr="007B76D1">
        <w:rPr>
          <w:sz w:val="24"/>
          <w:szCs w:val="24"/>
        </w:rPr>
        <w:tab/>
        <w:t>Menggabungkan pelaksanaan dua shalat fardlu yang pelaksanaannya di waktu shalat yang pertama.</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Jama’ Ta’khir</w:t>
      </w:r>
      <w:r w:rsidRPr="007B76D1">
        <w:rPr>
          <w:sz w:val="24"/>
          <w:szCs w:val="24"/>
        </w:rPr>
        <w:t xml:space="preserve"> </w:t>
      </w:r>
      <w:r w:rsidRPr="007B76D1">
        <w:rPr>
          <w:sz w:val="24"/>
          <w:szCs w:val="24"/>
        </w:rPr>
        <w:tab/>
        <w:t>:</w:t>
      </w:r>
      <w:r w:rsidRPr="007B76D1">
        <w:rPr>
          <w:sz w:val="24"/>
          <w:szCs w:val="24"/>
        </w:rPr>
        <w:tab/>
        <w:t>Menggabungkan pelaksanaan dua shalat fardlu yang pelaksanaannya di waktu shalat yang kedua.</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Shalat Qashar</w:t>
      </w:r>
      <w:r w:rsidRPr="007B76D1">
        <w:rPr>
          <w:sz w:val="24"/>
          <w:szCs w:val="24"/>
        </w:rPr>
        <w:t xml:space="preserve"> </w:t>
      </w:r>
      <w:r w:rsidRPr="007B76D1">
        <w:rPr>
          <w:sz w:val="24"/>
          <w:szCs w:val="24"/>
        </w:rPr>
        <w:tab/>
        <w:t>:</w:t>
      </w:r>
      <w:r w:rsidRPr="007B76D1">
        <w:rPr>
          <w:sz w:val="24"/>
          <w:szCs w:val="24"/>
        </w:rPr>
        <w:tab/>
        <w:t>Meringkas jumlah rakaat menjadi dua rakaat untuk shalatshalat fardlu yang memiliki empat jumlah rakaatnya, seperti shalat dhuhur, ashar, dan shalat isya’.</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Shalat fardlu dalam kondisi tertentu</w:t>
      </w:r>
      <w:r w:rsidRPr="007B76D1">
        <w:rPr>
          <w:b/>
          <w:sz w:val="24"/>
          <w:szCs w:val="24"/>
        </w:rPr>
        <w:tab/>
      </w:r>
      <w:r w:rsidRPr="007B76D1">
        <w:rPr>
          <w:sz w:val="24"/>
          <w:szCs w:val="24"/>
        </w:rPr>
        <w:t>:</w:t>
      </w:r>
      <w:r w:rsidRPr="007B76D1">
        <w:rPr>
          <w:sz w:val="24"/>
          <w:szCs w:val="24"/>
        </w:rPr>
        <w:tab/>
        <w:t>Pelaksanaan shalat dalam situasi yang tidak wajar, sehingga membolehkan penggunaan cara-cara yang lebih luwes dan longgar.</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Shalat sunnah mu’akkad</w:t>
      </w:r>
      <w:r w:rsidRPr="007B76D1">
        <w:rPr>
          <w:sz w:val="24"/>
          <w:szCs w:val="24"/>
        </w:rPr>
        <w:t xml:space="preserve"> </w:t>
      </w:r>
      <w:r w:rsidRPr="007B76D1">
        <w:rPr>
          <w:sz w:val="24"/>
          <w:szCs w:val="24"/>
        </w:rPr>
        <w:tab/>
        <w:t>:</w:t>
      </w:r>
      <w:r w:rsidRPr="007B76D1">
        <w:rPr>
          <w:sz w:val="24"/>
          <w:szCs w:val="24"/>
        </w:rPr>
        <w:tab/>
        <w:t>Shalat yang selalu dijalankan atau dilestarikan oleh Nabi Muhamamd Saw dan tidak ditinggalkan, kecuali sekali atau dua kali untuk memberi petunjuk kepada umatnya bahwa ibadah tersebut tidak wajib hukumnya.</w:t>
      </w:r>
    </w:p>
    <w:p w:rsidR="007608D5" w:rsidRPr="007B76D1" w:rsidRDefault="007608D5" w:rsidP="000E7828">
      <w:pPr>
        <w:tabs>
          <w:tab w:val="left" w:pos="3969"/>
          <w:tab w:val="left" w:pos="4111"/>
        </w:tabs>
        <w:autoSpaceDE w:val="0"/>
        <w:autoSpaceDN w:val="0"/>
        <w:adjustRightInd w:val="0"/>
        <w:spacing w:before="60" w:after="60"/>
        <w:ind w:left="4111" w:hanging="4111"/>
        <w:jc w:val="both"/>
        <w:rPr>
          <w:sz w:val="24"/>
          <w:szCs w:val="24"/>
        </w:rPr>
      </w:pPr>
      <w:r w:rsidRPr="007B76D1">
        <w:rPr>
          <w:b/>
          <w:sz w:val="24"/>
          <w:szCs w:val="24"/>
        </w:rPr>
        <w:t>Shalat sunnah ghairu mu’akkad</w:t>
      </w:r>
      <w:r w:rsidRPr="007B76D1">
        <w:rPr>
          <w:sz w:val="24"/>
          <w:szCs w:val="24"/>
        </w:rPr>
        <w:t xml:space="preserve"> </w:t>
      </w:r>
      <w:r w:rsidRPr="007B76D1">
        <w:rPr>
          <w:sz w:val="24"/>
          <w:szCs w:val="24"/>
        </w:rPr>
        <w:tab/>
        <w:t>:</w:t>
      </w:r>
      <w:r w:rsidRPr="007B76D1">
        <w:rPr>
          <w:sz w:val="24"/>
          <w:szCs w:val="24"/>
        </w:rPr>
        <w:tab/>
        <w:t>Shalat yang Nabi Saw tidak selalu melakukan setiap saat, terkadang beliau melaksanakannya, tetapi juga meninggalkannya dalam waktu yang berbeda.</w:t>
      </w:r>
    </w:p>
    <w:p w:rsidR="001F1A08" w:rsidRPr="007B76D1" w:rsidRDefault="001F1A08" w:rsidP="000E7828">
      <w:pPr>
        <w:spacing w:before="60" w:after="60"/>
        <w:rPr>
          <w:sz w:val="24"/>
          <w:szCs w:val="24"/>
        </w:rPr>
      </w:pPr>
    </w:p>
    <w:p w:rsidR="001F1A08" w:rsidRPr="007B76D1" w:rsidRDefault="001F1A08" w:rsidP="000E7828">
      <w:pPr>
        <w:shd w:val="clear" w:color="auto" w:fill="DAEEF3" w:themeFill="accent5" w:themeFillTint="33"/>
        <w:spacing w:before="60" w:after="60"/>
        <w:rPr>
          <w:b/>
          <w:bCs/>
          <w:i/>
          <w:iCs/>
          <w:caps/>
          <w:sz w:val="24"/>
          <w:szCs w:val="24"/>
        </w:rPr>
      </w:pPr>
      <w:r w:rsidRPr="007B76D1">
        <w:rPr>
          <w:b/>
          <w:bCs/>
          <w:i/>
          <w:iCs/>
          <w:caps/>
          <w:sz w:val="24"/>
          <w:szCs w:val="24"/>
        </w:rPr>
        <w:t>Lampiran 4</w:t>
      </w:r>
    </w:p>
    <w:p w:rsidR="001F1A08" w:rsidRPr="007B76D1" w:rsidRDefault="001F1A08" w:rsidP="000E7828">
      <w:pPr>
        <w:shd w:val="clear" w:color="auto" w:fill="DAEEF3" w:themeFill="accent5" w:themeFillTint="33"/>
        <w:spacing w:before="60" w:after="60"/>
        <w:jc w:val="center"/>
        <w:rPr>
          <w:b/>
          <w:bCs/>
          <w:caps/>
          <w:sz w:val="24"/>
          <w:szCs w:val="24"/>
        </w:rPr>
      </w:pPr>
      <w:r w:rsidRPr="007B76D1">
        <w:rPr>
          <w:b/>
          <w:bCs/>
          <w:caps/>
          <w:sz w:val="24"/>
          <w:szCs w:val="24"/>
        </w:rPr>
        <w:t>DAFTAR PUSTAKA</w:t>
      </w:r>
    </w:p>
    <w:p w:rsidR="007608D5" w:rsidRPr="007B76D1" w:rsidRDefault="007608D5" w:rsidP="000E7828">
      <w:pPr>
        <w:autoSpaceDE w:val="0"/>
        <w:autoSpaceDN w:val="0"/>
        <w:adjustRightInd w:val="0"/>
        <w:spacing w:before="60" w:after="60"/>
        <w:ind w:left="567" w:hanging="567"/>
        <w:jc w:val="both"/>
        <w:rPr>
          <w:sz w:val="24"/>
          <w:szCs w:val="24"/>
        </w:rPr>
      </w:pPr>
      <w:r w:rsidRPr="007B76D1">
        <w:rPr>
          <w:sz w:val="24"/>
          <w:szCs w:val="24"/>
        </w:rPr>
        <w:t xml:space="preserve">As-Sayyid Sabiq, </w:t>
      </w:r>
      <w:r w:rsidRPr="007B76D1">
        <w:rPr>
          <w:i/>
          <w:iCs/>
          <w:sz w:val="24"/>
          <w:szCs w:val="24"/>
        </w:rPr>
        <w:t xml:space="preserve">Fiqh al-Sunnah, Vol.1, Al-Ibadah, </w:t>
      </w:r>
      <w:r w:rsidRPr="007B76D1">
        <w:rPr>
          <w:sz w:val="24"/>
          <w:szCs w:val="24"/>
        </w:rPr>
        <w:t>(Beirut: Dar al-Fikr, 1983).</w:t>
      </w:r>
    </w:p>
    <w:p w:rsidR="007608D5" w:rsidRPr="007B76D1" w:rsidRDefault="007608D5" w:rsidP="000E7828">
      <w:pPr>
        <w:autoSpaceDE w:val="0"/>
        <w:autoSpaceDN w:val="0"/>
        <w:adjustRightInd w:val="0"/>
        <w:spacing w:before="60" w:after="60"/>
        <w:ind w:left="567" w:hanging="567"/>
        <w:jc w:val="both"/>
        <w:rPr>
          <w:sz w:val="24"/>
          <w:szCs w:val="24"/>
        </w:rPr>
      </w:pPr>
      <w:r w:rsidRPr="007B76D1">
        <w:rPr>
          <w:sz w:val="24"/>
          <w:szCs w:val="24"/>
        </w:rPr>
        <w:t xml:space="preserve">Al-Imam Taqiyuddin Abu Bakar bin Muhammad al-Husaini, </w:t>
      </w:r>
      <w:r w:rsidRPr="007B76D1">
        <w:rPr>
          <w:i/>
          <w:iCs/>
          <w:sz w:val="24"/>
          <w:szCs w:val="24"/>
        </w:rPr>
        <w:t xml:space="preserve">Kifayah al-Akhyar fi Halli al- Ghayah al-Ikhtishar, Vol. 1, </w:t>
      </w:r>
      <w:r w:rsidRPr="007B76D1">
        <w:rPr>
          <w:sz w:val="24"/>
          <w:szCs w:val="24"/>
        </w:rPr>
        <w:t>t. Ibrahim bin Abdullah al-Anshari, (Qatar: Al-Syu’un al- Diniyyah, tt).</w:t>
      </w:r>
    </w:p>
    <w:p w:rsidR="007608D5" w:rsidRPr="007B76D1" w:rsidRDefault="007608D5" w:rsidP="000E7828">
      <w:pPr>
        <w:autoSpaceDE w:val="0"/>
        <w:autoSpaceDN w:val="0"/>
        <w:adjustRightInd w:val="0"/>
        <w:spacing w:before="60" w:after="60"/>
        <w:ind w:left="567" w:hanging="567"/>
        <w:jc w:val="both"/>
        <w:rPr>
          <w:sz w:val="24"/>
          <w:szCs w:val="24"/>
        </w:rPr>
      </w:pPr>
      <w:r w:rsidRPr="007B76D1">
        <w:rPr>
          <w:sz w:val="24"/>
          <w:szCs w:val="24"/>
        </w:rPr>
        <w:t xml:space="preserve">Ahmad Ibnu Hajar, </w:t>
      </w:r>
      <w:r w:rsidRPr="007B76D1">
        <w:rPr>
          <w:i/>
          <w:iCs/>
          <w:sz w:val="24"/>
          <w:szCs w:val="24"/>
        </w:rPr>
        <w:t xml:space="preserve">Tarjamah Makna Gandul Matan Safinatun Najah, </w:t>
      </w:r>
      <w:r w:rsidRPr="007B76D1">
        <w:rPr>
          <w:sz w:val="24"/>
          <w:szCs w:val="24"/>
        </w:rPr>
        <w:t>(Magelang: Penerbit Mkhtar bin Sya’rani, tt).</w:t>
      </w:r>
    </w:p>
    <w:p w:rsidR="007608D5" w:rsidRPr="007B76D1" w:rsidRDefault="007608D5" w:rsidP="000E7828">
      <w:pPr>
        <w:autoSpaceDE w:val="0"/>
        <w:autoSpaceDN w:val="0"/>
        <w:adjustRightInd w:val="0"/>
        <w:spacing w:before="60" w:after="60"/>
        <w:ind w:left="567" w:hanging="567"/>
        <w:jc w:val="both"/>
        <w:rPr>
          <w:sz w:val="24"/>
          <w:szCs w:val="24"/>
        </w:rPr>
      </w:pPr>
      <w:r w:rsidRPr="007B76D1">
        <w:rPr>
          <w:sz w:val="24"/>
          <w:szCs w:val="24"/>
        </w:rPr>
        <w:t xml:space="preserve">M. Sholeh Qasim dan A. Afif Amrullah, </w:t>
      </w:r>
      <w:r w:rsidRPr="007B76D1">
        <w:rPr>
          <w:i/>
          <w:iCs/>
          <w:sz w:val="24"/>
          <w:szCs w:val="24"/>
        </w:rPr>
        <w:t xml:space="preserve">Tuntutan Shalat, </w:t>
      </w:r>
      <w:r w:rsidRPr="007B76D1">
        <w:rPr>
          <w:sz w:val="24"/>
          <w:szCs w:val="24"/>
        </w:rPr>
        <w:t>(Jakarta: Penerbit Muara Progresif, 2014).</w:t>
      </w:r>
    </w:p>
    <w:p w:rsidR="007608D5" w:rsidRPr="007B76D1" w:rsidRDefault="007608D5" w:rsidP="000E7828">
      <w:pPr>
        <w:autoSpaceDE w:val="0"/>
        <w:autoSpaceDN w:val="0"/>
        <w:adjustRightInd w:val="0"/>
        <w:spacing w:before="60" w:after="60"/>
        <w:ind w:left="567" w:hanging="567"/>
        <w:jc w:val="both"/>
        <w:rPr>
          <w:sz w:val="24"/>
          <w:szCs w:val="24"/>
        </w:rPr>
      </w:pPr>
      <w:r w:rsidRPr="007B76D1">
        <w:rPr>
          <w:sz w:val="24"/>
          <w:szCs w:val="24"/>
        </w:rPr>
        <w:t>Qur’an Kemenag (Qur’an Kemenag in MSWord) Lajnah.kemenag.go.id, 2002, diunduh 28 April 2020 jam 14.00</w:t>
      </w:r>
    </w:p>
    <w:p w:rsidR="007608D5" w:rsidRPr="007B76D1" w:rsidRDefault="007608D5" w:rsidP="000E7828">
      <w:pPr>
        <w:autoSpaceDE w:val="0"/>
        <w:autoSpaceDN w:val="0"/>
        <w:adjustRightInd w:val="0"/>
        <w:spacing w:before="60" w:after="60"/>
        <w:ind w:left="567" w:hanging="567"/>
        <w:jc w:val="both"/>
        <w:rPr>
          <w:sz w:val="24"/>
          <w:szCs w:val="24"/>
        </w:rPr>
      </w:pPr>
      <w:r w:rsidRPr="007B76D1">
        <w:rPr>
          <w:sz w:val="24"/>
          <w:szCs w:val="24"/>
        </w:rPr>
        <w:t xml:space="preserve">Wahbab al-Zuhaili, </w:t>
      </w:r>
      <w:r w:rsidRPr="007B76D1">
        <w:rPr>
          <w:i/>
          <w:iCs/>
          <w:sz w:val="24"/>
          <w:szCs w:val="24"/>
        </w:rPr>
        <w:t xml:space="preserve">Al-Fiqh al-Islami wa Adillatuhu, Vol. 1, </w:t>
      </w:r>
      <w:r w:rsidRPr="007B76D1">
        <w:rPr>
          <w:sz w:val="24"/>
          <w:szCs w:val="24"/>
        </w:rPr>
        <w:t>(Beirut: Dar al-Fikr, 1984).</w:t>
      </w:r>
    </w:p>
    <w:p w:rsidR="007608D5" w:rsidRPr="007B76D1" w:rsidRDefault="007608D5" w:rsidP="000E7828">
      <w:pPr>
        <w:autoSpaceDE w:val="0"/>
        <w:autoSpaceDN w:val="0"/>
        <w:adjustRightInd w:val="0"/>
        <w:spacing w:before="60" w:after="60"/>
        <w:jc w:val="both"/>
        <w:rPr>
          <w:sz w:val="24"/>
          <w:szCs w:val="24"/>
        </w:rPr>
      </w:pPr>
    </w:p>
    <w:p w:rsidR="007608D5" w:rsidRPr="007B76D1" w:rsidRDefault="007608D5" w:rsidP="000E7828">
      <w:pPr>
        <w:autoSpaceDE w:val="0"/>
        <w:autoSpaceDN w:val="0"/>
        <w:adjustRightInd w:val="0"/>
        <w:spacing w:before="60" w:after="60"/>
        <w:jc w:val="both"/>
        <w:rPr>
          <w:b/>
          <w:sz w:val="24"/>
          <w:szCs w:val="24"/>
        </w:rPr>
      </w:pPr>
      <w:r w:rsidRPr="007B76D1">
        <w:rPr>
          <w:b/>
          <w:sz w:val="24"/>
          <w:szCs w:val="24"/>
        </w:rPr>
        <w:t>WEBSITE</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http://caranabisholat.blogspot.com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http://kabartelat.blogspot.com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http://majlas.yn.lt</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http://radarmandalika.net</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http://tribratanews</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http://www.rmoljabar.com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http://www.suaramuhammadiyah.id)</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http://www.wongsantun.com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https://aswajanucenterjatim.com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https://blog.airyrooms.com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https://covesia.com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https://detiksultra.com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https://encrypted-tbn0.gstatic.com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https://finance.detik.com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https://islam.nu.or.id</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https://islami.co</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https://mahmud09-kumpulanmakalah.blogspot.com/2016/10/manajemen-waktu-menurut-islam.ht</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https://makassar.sindonews.com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https://medan.tribunnews.com)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https://melawinews.com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https://radarkudus.jawapos.com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https://regional.kompas.com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https://thedriven.io/2019</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https://www.an-najah.net</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https://www.dream.co.id</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https://www.flipsnack.com</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https://www.smpislamicqon.sch.id</w:t>
      </w:r>
    </w:p>
    <w:p w:rsidR="007608D5" w:rsidRPr="007B76D1" w:rsidRDefault="007608D5" w:rsidP="000E7828">
      <w:pPr>
        <w:autoSpaceDE w:val="0"/>
        <w:autoSpaceDN w:val="0"/>
        <w:adjustRightInd w:val="0"/>
        <w:spacing w:before="60" w:after="60"/>
        <w:jc w:val="both"/>
        <w:rPr>
          <w:i/>
          <w:iCs/>
          <w:sz w:val="24"/>
          <w:szCs w:val="24"/>
        </w:rPr>
      </w:pPr>
      <w:r w:rsidRPr="007B76D1">
        <w:rPr>
          <w:i/>
          <w:iCs/>
          <w:sz w:val="24"/>
          <w:szCs w:val="24"/>
        </w:rPr>
        <w:t>https://www.smpislamicqon.sch.id)</w:t>
      </w:r>
    </w:p>
    <w:p w:rsidR="001F1A08" w:rsidRPr="007B76D1" w:rsidRDefault="007608D5" w:rsidP="000E7828">
      <w:pPr>
        <w:spacing w:before="60" w:after="60"/>
        <w:ind w:left="567" w:hanging="567"/>
        <w:jc w:val="both"/>
        <w:rPr>
          <w:sz w:val="24"/>
          <w:szCs w:val="24"/>
        </w:rPr>
      </w:pPr>
      <w:r w:rsidRPr="007B76D1">
        <w:rPr>
          <w:i/>
          <w:iCs/>
          <w:sz w:val="24"/>
          <w:szCs w:val="24"/>
        </w:rPr>
        <w:t>https://www.youtube.com/</w:t>
      </w:r>
    </w:p>
    <w:p w:rsidR="001F1A08" w:rsidRPr="007B76D1" w:rsidRDefault="001F1A08" w:rsidP="000E7828">
      <w:pPr>
        <w:spacing w:before="60" w:after="60"/>
        <w:jc w:val="both"/>
        <w:rPr>
          <w:b/>
          <w:bCs/>
          <w:sz w:val="24"/>
          <w:szCs w:val="24"/>
        </w:rPr>
      </w:pPr>
    </w:p>
    <w:p w:rsidR="001F1A08" w:rsidRPr="007B76D1" w:rsidRDefault="001F1A08" w:rsidP="000E7828">
      <w:pPr>
        <w:spacing w:before="60" w:after="60"/>
        <w:jc w:val="both"/>
        <w:rPr>
          <w:b/>
          <w:bCs/>
          <w:sz w:val="24"/>
          <w:szCs w:val="24"/>
        </w:rPr>
      </w:pPr>
    </w:p>
    <w:tbl>
      <w:tblPr>
        <w:tblStyle w:val="TableGrid"/>
        <w:tblW w:w="8505"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1701"/>
        <w:gridCol w:w="3402"/>
      </w:tblGrid>
      <w:tr w:rsidR="001F1A08" w:rsidRPr="007B76D1" w:rsidTr="004F4170">
        <w:trPr>
          <w:trHeight w:val="240"/>
          <w:jc w:val="center"/>
        </w:trPr>
        <w:tc>
          <w:tcPr>
            <w:tcW w:w="3402" w:type="dxa"/>
          </w:tcPr>
          <w:p w:rsidR="001F1A08" w:rsidRPr="007B76D1" w:rsidRDefault="001F1A08" w:rsidP="000E7828">
            <w:pPr>
              <w:spacing w:before="60" w:after="60"/>
              <w:rPr>
                <w:sz w:val="24"/>
                <w:szCs w:val="24"/>
              </w:rPr>
            </w:pPr>
            <w:r w:rsidRPr="007B76D1">
              <w:rPr>
                <w:sz w:val="24"/>
                <w:szCs w:val="24"/>
              </w:rPr>
              <w:t>Mengetahui,</w:t>
            </w:r>
          </w:p>
          <w:p w:rsidR="001F1A08" w:rsidRPr="007B76D1" w:rsidRDefault="001F1A08" w:rsidP="000E7828">
            <w:pPr>
              <w:spacing w:before="60" w:after="60"/>
              <w:rPr>
                <w:sz w:val="24"/>
                <w:szCs w:val="24"/>
              </w:rPr>
            </w:pPr>
            <w:r w:rsidRPr="007B76D1">
              <w:rPr>
                <w:sz w:val="24"/>
                <w:szCs w:val="24"/>
              </w:rPr>
              <w:t>Kepala Madrasah</w:t>
            </w:r>
          </w:p>
          <w:p w:rsidR="001F1A08" w:rsidRPr="007B76D1" w:rsidRDefault="001F1A08" w:rsidP="000E7828">
            <w:pPr>
              <w:spacing w:before="60" w:after="60"/>
              <w:rPr>
                <w:sz w:val="24"/>
                <w:szCs w:val="24"/>
              </w:rPr>
            </w:pPr>
          </w:p>
          <w:p w:rsidR="001F1A08" w:rsidRPr="007B76D1" w:rsidRDefault="001F1A08" w:rsidP="000E7828">
            <w:pPr>
              <w:spacing w:before="60" w:after="60"/>
              <w:rPr>
                <w:sz w:val="24"/>
                <w:szCs w:val="24"/>
              </w:rPr>
            </w:pPr>
          </w:p>
          <w:p w:rsidR="001F1A08" w:rsidRPr="007B76D1" w:rsidRDefault="001F1A08" w:rsidP="000E7828">
            <w:pPr>
              <w:spacing w:before="60" w:after="60"/>
              <w:rPr>
                <w:sz w:val="24"/>
                <w:szCs w:val="24"/>
              </w:rPr>
            </w:pPr>
          </w:p>
          <w:p w:rsidR="001F1A08" w:rsidRPr="007B76D1" w:rsidRDefault="001F1A08" w:rsidP="000E7828">
            <w:pPr>
              <w:spacing w:before="60" w:after="60"/>
              <w:rPr>
                <w:sz w:val="24"/>
                <w:szCs w:val="24"/>
              </w:rPr>
            </w:pPr>
            <w:r w:rsidRPr="007B76D1">
              <w:rPr>
                <w:sz w:val="24"/>
                <w:szCs w:val="24"/>
              </w:rPr>
              <w:t>( ........................................... )</w:t>
            </w:r>
          </w:p>
        </w:tc>
        <w:tc>
          <w:tcPr>
            <w:tcW w:w="1701" w:type="dxa"/>
          </w:tcPr>
          <w:p w:rsidR="001F1A08" w:rsidRPr="007B76D1" w:rsidRDefault="001F1A08" w:rsidP="000E7828">
            <w:pPr>
              <w:spacing w:before="60" w:after="60"/>
              <w:rPr>
                <w:sz w:val="24"/>
                <w:szCs w:val="24"/>
              </w:rPr>
            </w:pPr>
          </w:p>
        </w:tc>
        <w:tc>
          <w:tcPr>
            <w:tcW w:w="3402" w:type="dxa"/>
          </w:tcPr>
          <w:p w:rsidR="001F1A08" w:rsidRPr="007B76D1" w:rsidRDefault="001F1A08" w:rsidP="000E7828">
            <w:pPr>
              <w:spacing w:before="60" w:after="60"/>
              <w:rPr>
                <w:sz w:val="24"/>
                <w:szCs w:val="24"/>
              </w:rPr>
            </w:pPr>
            <w:r w:rsidRPr="007B76D1">
              <w:rPr>
                <w:sz w:val="24"/>
                <w:szCs w:val="24"/>
              </w:rPr>
              <w:t>......................, ..............., 20 .....</w:t>
            </w:r>
          </w:p>
          <w:p w:rsidR="001F1A08" w:rsidRPr="007B76D1" w:rsidRDefault="001F1A08" w:rsidP="000E7828">
            <w:pPr>
              <w:spacing w:before="60" w:after="60"/>
              <w:rPr>
                <w:sz w:val="24"/>
                <w:szCs w:val="24"/>
              </w:rPr>
            </w:pPr>
            <w:r w:rsidRPr="007B76D1">
              <w:rPr>
                <w:sz w:val="24"/>
                <w:szCs w:val="24"/>
              </w:rPr>
              <w:t>Guru Mata Pelajaran</w:t>
            </w:r>
          </w:p>
          <w:p w:rsidR="001F1A08" w:rsidRPr="007B76D1" w:rsidRDefault="001F1A08" w:rsidP="000E7828">
            <w:pPr>
              <w:spacing w:before="60" w:after="60"/>
              <w:rPr>
                <w:sz w:val="24"/>
                <w:szCs w:val="24"/>
              </w:rPr>
            </w:pPr>
          </w:p>
          <w:p w:rsidR="001F1A08" w:rsidRPr="007B76D1" w:rsidRDefault="001F1A08" w:rsidP="000E7828">
            <w:pPr>
              <w:spacing w:before="60" w:after="60"/>
              <w:rPr>
                <w:sz w:val="24"/>
                <w:szCs w:val="24"/>
              </w:rPr>
            </w:pPr>
          </w:p>
          <w:p w:rsidR="001F1A08" w:rsidRPr="007B76D1" w:rsidRDefault="001F1A08" w:rsidP="000E7828">
            <w:pPr>
              <w:spacing w:before="60" w:after="60"/>
              <w:rPr>
                <w:sz w:val="24"/>
                <w:szCs w:val="24"/>
              </w:rPr>
            </w:pPr>
          </w:p>
          <w:p w:rsidR="001F1A08" w:rsidRPr="007B76D1" w:rsidRDefault="001F1A08" w:rsidP="000E7828">
            <w:pPr>
              <w:spacing w:before="60" w:after="60"/>
              <w:rPr>
                <w:sz w:val="24"/>
                <w:szCs w:val="24"/>
              </w:rPr>
            </w:pPr>
            <w:r w:rsidRPr="007B76D1">
              <w:rPr>
                <w:sz w:val="24"/>
                <w:szCs w:val="24"/>
              </w:rPr>
              <w:t>( ........................................... )</w:t>
            </w:r>
          </w:p>
        </w:tc>
      </w:tr>
    </w:tbl>
    <w:p w:rsidR="001D6963" w:rsidRPr="007B76D1" w:rsidRDefault="001D6963" w:rsidP="000E7828">
      <w:pPr>
        <w:spacing w:before="60" w:after="60"/>
        <w:rPr>
          <w:sz w:val="24"/>
          <w:szCs w:val="24"/>
        </w:rPr>
      </w:pPr>
    </w:p>
    <w:sectPr w:rsidR="001D6963" w:rsidRPr="007B76D1" w:rsidSect="00F24C6F">
      <w:type w:val="nextColumn"/>
      <w:pgSz w:w="11907" w:h="16840" w:code="9"/>
      <w:pgMar w:top="1418" w:right="1418" w:bottom="1418" w:left="1418"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Wingdings 3"/>
    <w:panose1 w:val="05050102010706020507"/>
    <w:charset w:val="02"/>
    <w:family w:val="roman"/>
    <w:notTrueType/>
    <w:pitch w:val="default"/>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 w:name="Bookman Old Style">
    <w:altName w:val="Cambria"/>
    <w:charset w:val="00"/>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Bol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EF0C86"/>
    <w:multiLevelType w:val="hybridMultilevel"/>
    <w:tmpl w:val="3A7E51A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1A5342E"/>
    <w:multiLevelType w:val="hybridMultilevel"/>
    <w:tmpl w:val="1123EC03"/>
    <w:lvl w:ilvl="0" w:tplc="FFFFFFFF">
      <w:start w:val="1"/>
      <w:numFmt w:val="bullet"/>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2B3B89"/>
    <w:multiLevelType w:val="hybridMultilevel"/>
    <w:tmpl w:val="F6165F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05AB8"/>
    <w:multiLevelType w:val="hybridMultilevel"/>
    <w:tmpl w:val="2978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C36F0"/>
    <w:multiLevelType w:val="hybridMultilevel"/>
    <w:tmpl w:val="8340D646"/>
    <w:lvl w:ilvl="0" w:tplc="03646CE4">
      <w:start w:val="1"/>
      <w:numFmt w:val="bullet"/>
      <w:lvlText w:val=""/>
      <w:lvlJc w:val="left"/>
      <w:pPr>
        <w:tabs>
          <w:tab w:val="num" w:pos="720"/>
        </w:tabs>
        <w:ind w:left="720" w:hanging="360"/>
      </w:pPr>
      <w:rPr>
        <w:rFonts w:ascii="Symbol" w:hAnsi="Symbo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C22506"/>
    <w:multiLevelType w:val="hybridMultilevel"/>
    <w:tmpl w:val="2DEADF5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B3A48D6"/>
    <w:multiLevelType w:val="hybridMultilevel"/>
    <w:tmpl w:val="8C3E8960"/>
    <w:lvl w:ilvl="0" w:tplc="93BAD930">
      <w:start w:val="1"/>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7">
    <w:nsid w:val="20DA010A"/>
    <w:multiLevelType w:val="hybridMultilevel"/>
    <w:tmpl w:val="0C6CD32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nsid w:val="20F04CC2"/>
    <w:multiLevelType w:val="hybridMultilevel"/>
    <w:tmpl w:val="7C9AAE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C83885"/>
    <w:multiLevelType w:val="hybridMultilevel"/>
    <w:tmpl w:val="8C3015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17C233F"/>
    <w:multiLevelType w:val="hybridMultilevel"/>
    <w:tmpl w:val="C2F02752"/>
    <w:lvl w:ilvl="0" w:tplc="04090001">
      <w:start w:val="1"/>
      <w:numFmt w:val="bullet"/>
      <w:lvlText w:val=""/>
      <w:lvlJc w:val="left"/>
      <w:pPr>
        <w:ind w:left="2088" w:hanging="360"/>
      </w:pPr>
      <w:rPr>
        <w:rFonts w:ascii="Symbol" w:hAnsi="Symbol"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1">
    <w:nsid w:val="65066C64"/>
    <w:multiLevelType w:val="hybridMultilevel"/>
    <w:tmpl w:val="0FF2081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nsid w:val="6D44187A"/>
    <w:multiLevelType w:val="multilevel"/>
    <w:tmpl w:val="543E3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60A32EC"/>
    <w:multiLevelType w:val="hybridMultilevel"/>
    <w:tmpl w:val="84226FD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12"/>
  </w:num>
  <w:num w:numId="2">
    <w:abstractNumId w:val="5"/>
  </w:num>
  <w:num w:numId="3">
    <w:abstractNumId w:val="13"/>
  </w:num>
  <w:num w:numId="4">
    <w:abstractNumId w:val="7"/>
  </w:num>
  <w:num w:numId="5">
    <w:abstractNumId w:val="2"/>
  </w:num>
  <w:num w:numId="6">
    <w:abstractNumId w:val="3"/>
  </w:num>
  <w:num w:numId="7">
    <w:abstractNumId w:val="11"/>
  </w:num>
  <w:num w:numId="8">
    <w:abstractNumId w:val="6"/>
  </w:num>
  <w:num w:numId="9">
    <w:abstractNumId w:val="10"/>
  </w:num>
  <w:num w:numId="10">
    <w:abstractNumId w:val="4"/>
  </w:num>
  <w:num w:numId="11">
    <w:abstractNumId w:val="0"/>
  </w:num>
  <w:num w:numId="12">
    <w:abstractNumId w:val="9"/>
  </w:num>
  <w:num w:numId="13">
    <w:abstractNumId w:val="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00"/>
  <w:displayHorizontalDrawingGridEvery w:val="2"/>
  <w:characterSpacingControl w:val="doNotCompress"/>
  <w:savePreviewPicture/>
  <w:compat/>
  <w:rsids>
    <w:rsidRoot w:val="00161612"/>
    <w:rsid w:val="000372BB"/>
    <w:rsid w:val="00037822"/>
    <w:rsid w:val="00063ABF"/>
    <w:rsid w:val="00071CCD"/>
    <w:rsid w:val="0007221E"/>
    <w:rsid w:val="000A34B6"/>
    <w:rsid w:val="000C410E"/>
    <w:rsid w:val="000D3F4D"/>
    <w:rsid w:val="000E7828"/>
    <w:rsid w:val="00115C13"/>
    <w:rsid w:val="00125EA2"/>
    <w:rsid w:val="001326B2"/>
    <w:rsid w:val="00161612"/>
    <w:rsid w:val="00176ACC"/>
    <w:rsid w:val="0018289A"/>
    <w:rsid w:val="0019305F"/>
    <w:rsid w:val="001B47F4"/>
    <w:rsid w:val="001B65EC"/>
    <w:rsid w:val="001C4762"/>
    <w:rsid w:val="001D1A2B"/>
    <w:rsid w:val="001D6963"/>
    <w:rsid w:val="001E291A"/>
    <w:rsid w:val="001F1A08"/>
    <w:rsid w:val="001F27D9"/>
    <w:rsid w:val="00206E77"/>
    <w:rsid w:val="00240DFA"/>
    <w:rsid w:val="002559DA"/>
    <w:rsid w:val="002667D1"/>
    <w:rsid w:val="00273E69"/>
    <w:rsid w:val="0028146E"/>
    <w:rsid w:val="002965ED"/>
    <w:rsid w:val="00296671"/>
    <w:rsid w:val="0029797A"/>
    <w:rsid w:val="002B3D6A"/>
    <w:rsid w:val="002C0CA6"/>
    <w:rsid w:val="002C3D30"/>
    <w:rsid w:val="002E572C"/>
    <w:rsid w:val="00306D10"/>
    <w:rsid w:val="00340527"/>
    <w:rsid w:val="0035587B"/>
    <w:rsid w:val="003667DD"/>
    <w:rsid w:val="00395BE7"/>
    <w:rsid w:val="003A6C79"/>
    <w:rsid w:val="003B670E"/>
    <w:rsid w:val="003E43B1"/>
    <w:rsid w:val="00424AC9"/>
    <w:rsid w:val="00427DDB"/>
    <w:rsid w:val="0043248B"/>
    <w:rsid w:val="00434D08"/>
    <w:rsid w:val="004506BD"/>
    <w:rsid w:val="00451F0E"/>
    <w:rsid w:val="004643B4"/>
    <w:rsid w:val="00491827"/>
    <w:rsid w:val="004A1167"/>
    <w:rsid w:val="004A7008"/>
    <w:rsid w:val="004B599E"/>
    <w:rsid w:val="004F1CA9"/>
    <w:rsid w:val="004F4170"/>
    <w:rsid w:val="005069C6"/>
    <w:rsid w:val="00521700"/>
    <w:rsid w:val="00535B89"/>
    <w:rsid w:val="00537D22"/>
    <w:rsid w:val="00551E8A"/>
    <w:rsid w:val="00552E4D"/>
    <w:rsid w:val="00595C80"/>
    <w:rsid w:val="005D23CF"/>
    <w:rsid w:val="005D582E"/>
    <w:rsid w:val="005E1715"/>
    <w:rsid w:val="005E3114"/>
    <w:rsid w:val="005F660B"/>
    <w:rsid w:val="00605E70"/>
    <w:rsid w:val="00616BD8"/>
    <w:rsid w:val="00637CB6"/>
    <w:rsid w:val="00671A0D"/>
    <w:rsid w:val="00674245"/>
    <w:rsid w:val="00680AF6"/>
    <w:rsid w:val="00682EA6"/>
    <w:rsid w:val="006A357C"/>
    <w:rsid w:val="00703AF1"/>
    <w:rsid w:val="00724769"/>
    <w:rsid w:val="007608D5"/>
    <w:rsid w:val="0076732D"/>
    <w:rsid w:val="00785A31"/>
    <w:rsid w:val="007A7826"/>
    <w:rsid w:val="007B76D1"/>
    <w:rsid w:val="007C7248"/>
    <w:rsid w:val="007E3876"/>
    <w:rsid w:val="007E3BC8"/>
    <w:rsid w:val="00804FD5"/>
    <w:rsid w:val="00810706"/>
    <w:rsid w:val="00816111"/>
    <w:rsid w:val="00830388"/>
    <w:rsid w:val="008615BA"/>
    <w:rsid w:val="008750B8"/>
    <w:rsid w:val="008907AD"/>
    <w:rsid w:val="008F44DF"/>
    <w:rsid w:val="00904B55"/>
    <w:rsid w:val="00915E1F"/>
    <w:rsid w:val="00923623"/>
    <w:rsid w:val="0096332D"/>
    <w:rsid w:val="00964B23"/>
    <w:rsid w:val="009A0D93"/>
    <w:rsid w:val="009A13D6"/>
    <w:rsid w:val="009C3F73"/>
    <w:rsid w:val="009D015C"/>
    <w:rsid w:val="00A10C02"/>
    <w:rsid w:val="00A12BC6"/>
    <w:rsid w:val="00A44514"/>
    <w:rsid w:val="00A44841"/>
    <w:rsid w:val="00A644C0"/>
    <w:rsid w:val="00A654BC"/>
    <w:rsid w:val="00A93EEE"/>
    <w:rsid w:val="00AB33F7"/>
    <w:rsid w:val="00AB4F5A"/>
    <w:rsid w:val="00AC3C84"/>
    <w:rsid w:val="00AF4F3F"/>
    <w:rsid w:val="00B109BB"/>
    <w:rsid w:val="00B33A41"/>
    <w:rsid w:val="00B50582"/>
    <w:rsid w:val="00BB4F1F"/>
    <w:rsid w:val="00BD4D3B"/>
    <w:rsid w:val="00BE0A1F"/>
    <w:rsid w:val="00C2059A"/>
    <w:rsid w:val="00C314D1"/>
    <w:rsid w:val="00C452CA"/>
    <w:rsid w:val="00C45AD0"/>
    <w:rsid w:val="00C52835"/>
    <w:rsid w:val="00C55DC1"/>
    <w:rsid w:val="00C6232C"/>
    <w:rsid w:val="00C8508B"/>
    <w:rsid w:val="00CC59BD"/>
    <w:rsid w:val="00D14241"/>
    <w:rsid w:val="00D25526"/>
    <w:rsid w:val="00D5272A"/>
    <w:rsid w:val="00D546E0"/>
    <w:rsid w:val="00D6218A"/>
    <w:rsid w:val="00D762FC"/>
    <w:rsid w:val="00DA3118"/>
    <w:rsid w:val="00DF49DD"/>
    <w:rsid w:val="00DF6E13"/>
    <w:rsid w:val="00E16E50"/>
    <w:rsid w:val="00E32630"/>
    <w:rsid w:val="00E42424"/>
    <w:rsid w:val="00E550B0"/>
    <w:rsid w:val="00E65727"/>
    <w:rsid w:val="00E80E7B"/>
    <w:rsid w:val="00E95C79"/>
    <w:rsid w:val="00E95E1E"/>
    <w:rsid w:val="00E972D2"/>
    <w:rsid w:val="00EC3168"/>
    <w:rsid w:val="00F115A1"/>
    <w:rsid w:val="00F223BE"/>
    <w:rsid w:val="00F24C6F"/>
    <w:rsid w:val="00F327F7"/>
    <w:rsid w:val="00F531E2"/>
    <w:rsid w:val="00F54931"/>
    <w:rsid w:val="00F82FED"/>
    <w:rsid w:val="00F95036"/>
    <w:rsid w:val="00F95F37"/>
    <w:rsid w:val="00F96A2B"/>
    <w:rsid w:val="00FA6983"/>
    <w:rsid w:val="00FB43B5"/>
    <w:rsid w:val="00FD34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ody of text,Colorful List - Accent 11,List Paragraph1,Body of text+1,Body of text+2,Body of text+3,List Paragraph11,HEADING 1,Medium Grid 1 - Accent 21,soal jawab,Body of textCxSp,List Paragraph Char Char Char,List Paragraph Char Char"/>
    <w:basedOn w:val="Normal"/>
    <w:link w:val="ListParagraphChar"/>
    <w:uiPriority w:val="34"/>
    <w:qFormat/>
    <w:rsid w:val="00A654BC"/>
    <w:pPr>
      <w:ind w:left="720"/>
      <w:contextualSpacing/>
    </w:pPr>
  </w:style>
  <w:style w:type="paragraph" w:customStyle="1" w:styleId="Default">
    <w:name w:val="Default"/>
    <w:rsid w:val="00DF49DD"/>
    <w:pPr>
      <w:autoSpaceDE w:val="0"/>
      <w:autoSpaceDN w:val="0"/>
      <w:adjustRightInd w:val="0"/>
    </w:pPr>
    <w:rPr>
      <w:rFonts w:ascii="Bookman Old Style" w:hAnsi="Bookman Old Style" w:cs="Bookman Old Style"/>
      <w:color w:val="000000"/>
      <w:sz w:val="24"/>
      <w:szCs w:val="24"/>
    </w:rPr>
  </w:style>
  <w:style w:type="table" w:styleId="TableGrid">
    <w:name w:val="Table Grid"/>
    <w:aliases w:val="Tabel"/>
    <w:basedOn w:val="TableNormal"/>
    <w:uiPriority w:val="59"/>
    <w:rsid w:val="003558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3458"/>
    <w:rPr>
      <w:rFonts w:ascii="Tahoma" w:hAnsi="Tahoma" w:cs="Tahoma"/>
      <w:sz w:val="16"/>
      <w:szCs w:val="16"/>
    </w:rPr>
  </w:style>
  <w:style w:type="character" w:customStyle="1" w:styleId="BalloonTextChar">
    <w:name w:val="Balloon Text Char"/>
    <w:basedOn w:val="DefaultParagraphFont"/>
    <w:link w:val="BalloonText"/>
    <w:uiPriority w:val="99"/>
    <w:semiHidden/>
    <w:rsid w:val="00FD3458"/>
    <w:rPr>
      <w:rFonts w:ascii="Tahoma" w:hAnsi="Tahoma" w:cs="Tahoma"/>
      <w:sz w:val="16"/>
      <w:szCs w:val="16"/>
    </w:rPr>
  </w:style>
  <w:style w:type="paragraph" w:styleId="NoSpacing">
    <w:name w:val="No Spacing"/>
    <w:uiPriority w:val="99"/>
    <w:qFormat/>
    <w:rsid w:val="00F95036"/>
    <w:rPr>
      <w:rFonts w:ascii="Calibri" w:eastAsia="Calibri" w:hAnsi="Calibri" w:cs="Arial"/>
      <w:sz w:val="22"/>
      <w:szCs w:val="22"/>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soal jawab Char"/>
    <w:link w:val="ListParagraph"/>
    <w:uiPriority w:val="34"/>
    <w:qFormat/>
    <w:locked/>
    <w:rsid w:val="00176ACC"/>
  </w:style>
  <w:style w:type="paragraph" w:styleId="NormalWeb">
    <w:name w:val="Normal (Web)"/>
    <w:basedOn w:val="Normal"/>
    <w:rsid w:val="00176ACC"/>
    <w:pPr>
      <w:spacing w:before="100" w:beforeAutospacing="1" w:after="100" w:afterAutospacing="1"/>
    </w:pPr>
    <w:rPr>
      <w:rFonts w:eastAsia="MS Mincho"/>
      <w:sz w:val="24"/>
      <w:szCs w:val="24"/>
      <w:lang w:val="id-ID" w:eastAsia="id-ID"/>
    </w:rPr>
  </w:style>
</w:styles>
</file>

<file path=word/webSettings.xml><?xml version="1.0" encoding="utf-8"?>
<w:webSettings xmlns:r="http://schemas.openxmlformats.org/officeDocument/2006/relationships" xmlns:w="http://schemas.openxmlformats.org/wordprocessingml/2006/main">
  <w:divs>
    <w:div w:id="665859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780</TotalTime>
  <Pages>25</Pages>
  <Words>7663</Words>
  <Characters>43683</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EASYMEDIA</cp:lastModifiedBy>
  <cp:revision>101</cp:revision>
  <dcterms:created xsi:type="dcterms:W3CDTF">2022-12-20T02:56:00Z</dcterms:created>
  <dcterms:modified xsi:type="dcterms:W3CDTF">2023-03-14T15:42:00Z</dcterms:modified>
</cp:coreProperties>
</file>